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7B8" w:rsidRPr="00546863" w:rsidRDefault="009E150D" w:rsidP="006B2507">
      <w:pPr>
        <w:pStyle w:val="a5"/>
        <w:keepNext w:val="0"/>
        <w:tabs>
          <w:tab w:val="left" w:pos="5387"/>
        </w:tabs>
        <w:jc w:val="center"/>
        <w:rPr>
          <w:rFonts w:eastAsia="Times New Roman"/>
        </w:rPr>
      </w:pPr>
      <w:r>
        <w:rPr>
          <w:rFonts w:ascii="Times New Roman" w:eastAsia="Times New Roman" w:hAnsi="Times New Roman" w:cs="Times New Roman"/>
        </w:rPr>
        <w:t xml:space="preserve">                                </w:t>
      </w:r>
      <w:r w:rsidR="0050017F">
        <w:rPr>
          <w:rFonts w:ascii="Times New Roman" w:eastAsia="Times New Roman" w:hAnsi="Times New Roman" w:cs="Times New Roman"/>
        </w:rPr>
        <w:t xml:space="preserve"> </w:t>
      </w:r>
      <w:r w:rsidR="006B2507">
        <w:rPr>
          <w:rFonts w:ascii="Times New Roman" w:eastAsia="Times New Roman" w:hAnsi="Times New Roman" w:cs="Times New Roman"/>
        </w:rPr>
        <w:tab/>
      </w:r>
      <w:r w:rsidR="006B2507">
        <w:rPr>
          <w:rFonts w:ascii="Times New Roman" w:eastAsia="Times New Roman" w:hAnsi="Times New Roman" w:cs="Times New Roman"/>
        </w:rPr>
        <w:tab/>
      </w:r>
      <w:r w:rsidR="006B2507">
        <w:rPr>
          <w:rFonts w:ascii="Times New Roman" w:eastAsia="Times New Roman" w:hAnsi="Times New Roman" w:cs="Times New Roman"/>
        </w:rPr>
        <w:tab/>
      </w:r>
      <w:r w:rsidR="006B2507">
        <w:rPr>
          <w:rFonts w:ascii="Times New Roman" w:eastAsia="Times New Roman" w:hAnsi="Times New Roman" w:cs="Times New Roman"/>
        </w:rPr>
        <w:tab/>
      </w:r>
      <w:r w:rsidR="006B2507">
        <w:rPr>
          <w:rFonts w:ascii="Times New Roman" w:eastAsia="Times New Roman" w:hAnsi="Times New Roman" w:cs="Times New Roman"/>
        </w:rPr>
        <w:tab/>
        <w:t>Проект</w:t>
      </w:r>
    </w:p>
    <w:p w:rsidR="009917B8" w:rsidRPr="00546863" w:rsidRDefault="009917B8" w:rsidP="0081350A">
      <w:pPr>
        <w:tabs>
          <w:tab w:val="left" w:pos="-18230"/>
        </w:tabs>
        <w:ind w:left="4900" w:right="-22"/>
        <w:jc w:val="both"/>
        <w:rPr>
          <w:rFonts w:eastAsia="Times New Roman"/>
          <w:sz w:val="28"/>
        </w:rPr>
      </w:pPr>
    </w:p>
    <w:p w:rsidR="009917B8" w:rsidRPr="00546863" w:rsidRDefault="009917B8" w:rsidP="0081350A">
      <w:pPr>
        <w:tabs>
          <w:tab w:val="left" w:pos="-18230"/>
        </w:tabs>
        <w:ind w:left="4900" w:right="-22"/>
        <w:jc w:val="both"/>
        <w:rPr>
          <w:rFonts w:eastAsia="Times New Roman"/>
          <w:sz w:val="28"/>
        </w:rPr>
      </w:pPr>
      <w:bookmarkStart w:id="0" w:name="_GoBack"/>
      <w:bookmarkEnd w:id="0"/>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917B8" w:rsidRPr="00546863" w:rsidRDefault="009917B8" w:rsidP="0081350A">
      <w:pPr>
        <w:tabs>
          <w:tab w:val="left" w:pos="-18230"/>
        </w:tabs>
        <w:ind w:left="4900" w:right="-22"/>
        <w:jc w:val="both"/>
        <w:rPr>
          <w:rFonts w:eastAsia="Times New Roman"/>
          <w:sz w:val="28"/>
        </w:rPr>
      </w:pPr>
    </w:p>
    <w:p w:rsidR="009917B8" w:rsidRPr="00546863" w:rsidRDefault="009917B8" w:rsidP="0081350A">
      <w:pPr>
        <w:tabs>
          <w:tab w:val="left" w:pos="-18230"/>
        </w:tabs>
        <w:ind w:left="4900" w:right="-22"/>
        <w:jc w:val="both"/>
        <w:rPr>
          <w:rFonts w:eastAsia="Times New Roman"/>
          <w:sz w:val="28"/>
        </w:rPr>
      </w:pPr>
    </w:p>
    <w:p w:rsidR="009917B8" w:rsidRPr="00546863" w:rsidRDefault="009917B8" w:rsidP="0081350A">
      <w:pPr>
        <w:tabs>
          <w:tab w:val="left" w:pos="-25806"/>
        </w:tabs>
        <w:ind w:left="7420"/>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1C03C2">
      <w:pPr>
        <w:pStyle w:val="6"/>
        <w:keepNext w:val="0"/>
        <w:rPr>
          <w:sz w:val="48"/>
          <w:szCs w:val="48"/>
        </w:rPr>
      </w:pPr>
      <w:r w:rsidRPr="00546863">
        <w:rPr>
          <w:sz w:val="48"/>
          <w:szCs w:val="48"/>
        </w:rPr>
        <w:t>У С Т А В</w:t>
      </w:r>
    </w:p>
    <w:p w:rsidR="002B5279" w:rsidRPr="00546863" w:rsidRDefault="002B5279" w:rsidP="002B5279">
      <w:pPr>
        <w:jc w:val="center"/>
        <w:rPr>
          <w:sz w:val="28"/>
          <w:szCs w:val="28"/>
        </w:rPr>
      </w:pPr>
    </w:p>
    <w:p w:rsidR="000A2F49" w:rsidRPr="00546863" w:rsidRDefault="0024288B" w:rsidP="00FC41C4">
      <w:pPr>
        <w:tabs>
          <w:tab w:val="left" w:pos="-1276"/>
        </w:tabs>
        <w:jc w:val="center"/>
        <w:rPr>
          <w:b/>
          <w:sz w:val="32"/>
          <w:szCs w:val="32"/>
        </w:rPr>
      </w:pPr>
      <w:r w:rsidRPr="00546863">
        <w:rPr>
          <w:b/>
          <w:sz w:val="32"/>
          <w:szCs w:val="32"/>
        </w:rPr>
        <w:t xml:space="preserve">Рассветовского сельского поселения </w:t>
      </w:r>
    </w:p>
    <w:p w:rsidR="009917B8" w:rsidRPr="00546863" w:rsidRDefault="0024288B" w:rsidP="00FC41C4">
      <w:pPr>
        <w:tabs>
          <w:tab w:val="left" w:pos="-1276"/>
        </w:tabs>
        <w:jc w:val="center"/>
        <w:rPr>
          <w:b/>
          <w:sz w:val="32"/>
          <w:szCs w:val="32"/>
        </w:rPr>
      </w:pPr>
      <w:r w:rsidRPr="00546863">
        <w:rPr>
          <w:b/>
          <w:sz w:val="32"/>
          <w:szCs w:val="32"/>
        </w:rPr>
        <w:t>Староминского района</w:t>
      </w:r>
    </w:p>
    <w:p w:rsidR="002B5279" w:rsidRPr="00546863" w:rsidRDefault="002B5279" w:rsidP="002B5279">
      <w:pPr>
        <w:tabs>
          <w:tab w:val="left" w:pos="142"/>
        </w:tabs>
        <w:jc w:val="center"/>
        <w:rPr>
          <w:rFonts w:eastAsia="Times New Roman"/>
          <w:b/>
          <w:sz w:val="32"/>
          <w:szCs w:val="32"/>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E150D" w:rsidRPr="00546863" w:rsidRDefault="009E150D" w:rsidP="0081350A">
      <w:pPr>
        <w:tabs>
          <w:tab w:val="left" w:pos="142"/>
        </w:tabs>
        <w:ind w:firstLine="560"/>
        <w:jc w:val="center"/>
        <w:rPr>
          <w:rFonts w:eastAsia="Times New Roman"/>
          <w:b/>
          <w:sz w:val="28"/>
        </w:rPr>
      </w:pPr>
    </w:p>
    <w:p w:rsidR="009E150D" w:rsidRDefault="009E150D"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Default="006B2507" w:rsidP="0081350A">
      <w:pPr>
        <w:tabs>
          <w:tab w:val="left" w:pos="142"/>
        </w:tabs>
        <w:ind w:firstLine="560"/>
        <w:jc w:val="center"/>
        <w:rPr>
          <w:rFonts w:eastAsia="Times New Roman"/>
          <w:b/>
          <w:sz w:val="28"/>
        </w:rPr>
      </w:pPr>
    </w:p>
    <w:p w:rsidR="006B2507" w:rsidRPr="00546863" w:rsidRDefault="006B2507" w:rsidP="0081350A">
      <w:pPr>
        <w:tabs>
          <w:tab w:val="left" w:pos="142"/>
        </w:tabs>
        <w:ind w:firstLine="560"/>
        <w:jc w:val="center"/>
        <w:rPr>
          <w:rFonts w:eastAsia="Times New Roman"/>
          <w:b/>
          <w:sz w:val="28"/>
        </w:rPr>
      </w:pPr>
    </w:p>
    <w:p w:rsidR="00FC41C4" w:rsidRPr="00546863" w:rsidRDefault="00FC41C4" w:rsidP="00777CF8">
      <w:pPr>
        <w:tabs>
          <w:tab w:val="left" w:pos="142"/>
        </w:tabs>
        <w:jc w:val="center"/>
        <w:rPr>
          <w:rFonts w:eastAsia="Times New Roman"/>
          <w:b/>
          <w:sz w:val="28"/>
        </w:rPr>
      </w:pPr>
    </w:p>
    <w:p w:rsidR="00FC41C4" w:rsidRPr="00546863" w:rsidRDefault="00FC41C4" w:rsidP="00777CF8">
      <w:pPr>
        <w:tabs>
          <w:tab w:val="left" w:pos="142"/>
        </w:tabs>
        <w:jc w:val="center"/>
        <w:rPr>
          <w:rFonts w:eastAsia="Times New Roman"/>
          <w:b/>
          <w:sz w:val="28"/>
        </w:rPr>
      </w:pPr>
    </w:p>
    <w:p w:rsidR="009E150D" w:rsidRPr="00546863" w:rsidRDefault="00FC41C4" w:rsidP="00FC41C4">
      <w:pPr>
        <w:tabs>
          <w:tab w:val="left" w:pos="142"/>
        </w:tabs>
        <w:jc w:val="center"/>
        <w:rPr>
          <w:rFonts w:eastAsia="Times New Roman"/>
          <w:sz w:val="28"/>
        </w:rPr>
      </w:pPr>
      <w:r w:rsidRPr="00546863">
        <w:rPr>
          <w:rFonts w:eastAsia="Times New Roman"/>
          <w:sz w:val="28"/>
        </w:rPr>
        <w:t>п</w:t>
      </w:r>
      <w:r w:rsidR="000A2F49" w:rsidRPr="00546863">
        <w:rPr>
          <w:rFonts w:eastAsia="Times New Roman"/>
          <w:sz w:val="28"/>
        </w:rPr>
        <w:t>оселок</w:t>
      </w:r>
      <w:r w:rsidRPr="00546863">
        <w:rPr>
          <w:rFonts w:eastAsia="Times New Roman"/>
          <w:sz w:val="28"/>
        </w:rPr>
        <w:t xml:space="preserve"> Рассвет</w:t>
      </w:r>
    </w:p>
    <w:p w:rsidR="00FC41C4" w:rsidRPr="00546863" w:rsidRDefault="00FC41C4" w:rsidP="00FC41C4">
      <w:pPr>
        <w:tabs>
          <w:tab w:val="left" w:pos="142"/>
        </w:tabs>
        <w:jc w:val="center"/>
        <w:rPr>
          <w:rFonts w:eastAsia="Times New Roman"/>
          <w:sz w:val="28"/>
        </w:rPr>
      </w:pPr>
      <w:r w:rsidRPr="00546863">
        <w:rPr>
          <w:rFonts w:eastAsia="Times New Roman"/>
          <w:sz w:val="28"/>
        </w:rPr>
        <w:t>201</w:t>
      </w:r>
      <w:r w:rsidR="000A2F49" w:rsidRPr="00546863">
        <w:rPr>
          <w:rFonts w:eastAsia="Times New Roman"/>
          <w:sz w:val="28"/>
        </w:rPr>
        <w:t>4</w:t>
      </w:r>
      <w:r w:rsidRPr="00546863">
        <w:rPr>
          <w:rFonts w:eastAsia="Times New Roman"/>
          <w:sz w:val="28"/>
        </w:rPr>
        <w:t xml:space="preserve"> год</w:t>
      </w:r>
    </w:p>
    <w:p w:rsidR="00FC41C4" w:rsidRPr="00546863" w:rsidRDefault="00FC41C4" w:rsidP="000A2F49">
      <w:pPr>
        <w:tabs>
          <w:tab w:val="left" w:pos="142"/>
        </w:tabs>
        <w:jc w:val="center"/>
        <w:rPr>
          <w:rFonts w:eastAsia="Times New Roman"/>
          <w:sz w:val="28"/>
        </w:rPr>
      </w:pPr>
    </w:p>
    <w:p w:rsidR="009E150D" w:rsidRPr="00546863" w:rsidRDefault="009E150D" w:rsidP="004D16CE">
      <w:pPr>
        <w:tabs>
          <w:tab w:val="left" w:pos="142"/>
        </w:tabs>
        <w:rPr>
          <w:rFonts w:eastAsia="Times New Roman"/>
          <w:b/>
          <w:sz w:val="28"/>
        </w:rPr>
      </w:pPr>
    </w:p>
    <w:p w:rsidR="009917B8" w:rsidRPr="00546863" w:rsidRDefault="009917B8" w:rsidP="0081350A">
      <w:pPr>
        <w:tabs>
          <w:tab w:val="left" w:pos="142"/>
        </w:tabs>
        <w:jc w:val="center"/>
        <w:rPr>
          <w:rFonts w:eastAsia="Times New Roman"/>
          <w:b/>
          <w:sz w:val="28"/>
        </w:rPr>
      </w:pPr>
      <w:r w:rsidRPr="00546863">
        <w:rPr>
          <w:rFonts w:eastAsia="Times New Roman"/>
          <w:b/>
          <w:sz w:val="28"/>
        </w:rPr>
        <w:t>СОДЕРЖАНИЕ</w:t>
      </w:r>
    </w:p>
    <w:p w:rsidR="009917B8" w:rsidRPr="00546863" w:rsidRDefault="009917B8" w:rsidP="0081350A">
      <w:pPr>
        <w:tabs>
          <w:tab w:val="left" w:pos="142"/>
        </w:tabs>
        <w:jc w:val="center"/>
        <w:rPr>
          <w:rFonts w:eastAsia="Times New Roman"/>
          <w:sz w:val="28"/>
        </w:rPr>
      </w:pPr>
    </w:p>
    <w:tbl>
      <w:tblPr>
        <w:tblW w:w="0" w:type="auto"/>
        <w:tblInd w:w="-108" w:type="dxa"/>
        <w:tblLayout w:type="fixed"/>
        <w:tblCellMar>
          <w:left w:w="0" w:type="dxa"/>
          <w:right w:w="0" w:type="dxa"/>
        </w:tblCellMar>
        <w:tblLook w:val="0000" w:firstRow="0" w:lastRow="0" w:firstColumn="0" w:lastColumn="0" w:noHBand="0" w:noVBand="0"/>
      </w:tblPr>
      <w:tblGrid>
        <w:gridCol w:w="9039"/>
        <w:gridCol w:w="36"/>
      </w:tblGrid>
      <w:tr w:rsidR="009917B8" w:rsidRPr="00546863" w:rsidTr="009E3411">
        <w:tc>
          <w:tcPr>
            <w:tcW w:w="9039" w:type="dxa"/>
          </w:tcPr>
          <w:p w:rsidR="009917B8" w:rsidRPr="00546863" w:rsidRDefault="009917B8" w:rsidP="0081350A">
            <w:pPr>
              <w:tabs>
                <w:tab w:val="left" w:pos="-1276"/>
              </w:tabs>
              <w:snapToGrid w:val="0"/>
              <w:rPr>
                <w:sz w:val="28"/>
              </w:rPr>
            </w:pPr>
            <w:r w:rsidRPr="00546863">
              <w:rPr>
                <w:rFonts w:eastAsia="Times New Roman"/>
                <w:sz w:val="28"/>
              </w:rPr>
              <w:t xml:space="preserve">Устав </w:t>
            </w:r>
            <w:r w:rsidR="001C33AA" w:rsidRPr="00546863">
              <w:rPr>
                <w:sz w:val="28"/>
              </w:rPr>
              <w:t>Рассветовского</w:t>
            </w:r>
            <w:r w:rsidR="009D0083" w:rsidRPr="00546863">
              <w:rPr>
                <w:sz w:val="28"/>
              </w:rPr>
              <w:t xml:space="preserve"> </w:t>
            </w:r>
            <w:r w:rsidRPr="00546863">
              <w:rPr>
                <w:sz w:val="28"/>
              </w:rPr>
              <w:t xml:space="preserve">сельского поселения </w:t>
            </w:r>
          </w:p>
          <w:p w:rsidR="009917B8" w:rsidRPr="00546863" w:rsidRDefault="001C33AA" w:rsidP="0081350A">
            <w:pPr>
              <w:tabs>
                <w:tab w:val="left" w:pos="142"/>
              </w:tabs>
              <w:snapToGrid w:val="0"/>
              <w:rPr>
                <w:rFonts w:eastAsia="Times New Roman"/>
                <w:sz w:val="28"/>
              </w:rPr>
            </w:pPr>
            <w:r w:rsidRPr="00546863">
              <w:rPr>
                <w:sz w:val="28"/>
              </w:rPr>
              <w:t>Староминского</w:t>
            </w:r>
            <w:r w:rsidR="009917B8" w:rsidRPr="00546863">
              <w:rPr>
                <w:sz w:val="28"/>
              </w:rPr>
              <w:t xml:space="preserve"> района (преамбула)                                 </w:t>
            </w:r>
            <w:r w:rsidR="00B70C76" w:rsidRPr="00546863">
              <w:rPr>
                <w:sz w:val="28"/>
              </w:rPr>
              <w:t xml:space="preserve">                        </w:t>
            </w:r>
            <w:r w:rsidRPr="00546863">
              <w:rPr>
                <w:rFonts w:eastAsia="Times New Roman"/>
                <w:sz w:val="28"/>
              </w:rPr>
              <w:t>стр. 3</w:t>
            </w:r>
          </w:p>
          <w:p w:rsidR="009917B8" w:rsidRPr="00546863" w:rsidRDefault="009917B8" w:rsidP="0081350A">
            <w:pPr>
              <w:pStyle w:val="21"/>
              <w:tabs>
                <w:tab w:val="left" w:pos="142"/>
              </w:tabs>
              <w:jc w:val="left"/>
              <w:rPr>
                <w:rFonts w:eastAsia="Times New Roman"/>
              </w:rPr>
            </w:pPr>
          </w:p>
        </w:tc>
        <w:tc>
          <w:tcPr>
            <w:tcW w:w="36" w:type="dxa"/>
          </w:tcPr>
          <w:p w:rsidR="009917B8" w:rsidRPr="00546863" w:rsidRDefault="009917B8" w:rsidP="0081350A">
            <w:pPr>
              <w:snapToGrid w:val="0"/>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1.Общие положения                                            </w:t>
            </w:r>
            <w:r w:rsidR="001C33AA" w:rsidRPr="00546863">
              <w:rPr>
                <w:rFonts w:eastAsia="Times New Roman"/>
                <w:sz w:val="28"/>
              </w:rPr>
              <w:t xml:space="preserve">                         </w:t>
            </w:r>
            <w:r w:rsidR="00B70C76" w:rsidRPr="00546863">
              <w:rPr>
                <w:rFonts w:eastAsia="Times New Roman"/>
                <w:sz w:val="28"/>
              </w:rPr>
              <w:t xml:space="preserve">    </w:t>
            </w:r>
            <w:r w:rsidR="001C33AA" w:rsidRPr="00546863">
              <w:rPr>
                <w:rFonts w:eastAsia="Times New Roman"/>
                <w:sz w:val="28"/>
              </w:rPr>
              <w:t>стр. 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2.Вопросы местного значения сельского </w:t>
            </w:r>
            <w:r w:rsidR="00AA1E7A" w:rsidRPr="00546863">
              <w:rPr>
                <w:rFonts w:eastAsia="Times New Roman"/>
                <w:sz w:val="28"/>
              </w:rPr>
              <w:t xml:space="preserve">поселения                </w:t>
            </w:r>
            <w:r w:rsidR="00B70C76" w:rsidRPr="00546863">
              <w:rPr>
                <w:rFonts w:eastAsia="Times New Roman"/>
                <w:sz w:val="28"/>
              </w:rPr>
              <w:t xml:space="preserve">    </w:t>
            </w:r>
            <w:r w:rsidR="00AA1E7A" w:rsidRPr="00546863">
              <w:rPr>
                <w:rFonts w:eastAsia="Times New Roman"/>
                <w:sz w:val="28"/>
              </w:rPr>
              <w:t>стр. 5</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ind w:right="-108" w:firstLine="32"/>
              <w:rPr>
                <w:rFonts w:eastAsia="Times New Roman"/>
                <w:sz w:val="28"/>
              </w:rPr>
            </w:pPr>
            <w:r w:rsidRPr="00546863">
              <w:rPr>
                <w:rFonts w:eastAsia="Times New Roman"/>
                <w:sz w:val="28"/>
              </w:rPr>
              <w:t xml:space="preserve">Глава 3.Формы непосредственного осуществления населением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местного самоуправления и участия населения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сельского поселения в осуществлении местного </w:t>
            </w:r>
          </w:p>
          <w:p w:rsidR="009917B8" w:rsidRPr="00546863" w:rsidRDefault="009917B8" w:rsidP="0081350A">
            <w:pPr>
              <w:tabs>
                <w:tab w:val="left" w:pos="142"/>
              </w:tabs>
              <w:rPr>
                <w:rFonts w:eastAsia="Times New Roman"/>
                <w:sz w:val="28"/>
              </w:rPr>
            </w:pPr>
            <w:r w:rsidRPr="00546863">
              <w:rPr>
                <w:rFonts w:eastAsia="Times New Roman"/>
                <w:sz w:val="28"/>
              </w:rPr>
              <w:t xml:space="preserve">самоуправления                                                                              </w:t>
            </w:r>
            <w:r w:rsidR="00AA1E7A" w:rsidRPr="00546863">
              <w:rPr>
                <w:rFonts w:eastAsia="Times New Roman"/>
                <w:sz w:val="28"/>
              </w:rPr>
              <w:t xml:space="preserve">     </w:t>
            </w:r>
            <w:r w:rsidR="00B70C76" w:rsidRPr="00546863">
              <w:rPr>
                <w:rFonts w:eastAsia="Times New Roman"/>
                <w:sz w:val="28"/>
              </w:rPr>
              <w:t xml:space="preserve">       </w:t>
            </w:r>
            <w:r w:rsidR="00AA1E7A" w:rsidRPr="00546863">
              <w:rPr>
                <w:rFonts w:eastAsia="Times New Roman"/>
                <w:sz w:val="28"/>
              </w:rPr>
              <w:t>стр.1</w:t>
            </w:r>
            <w:r w:rsidR="00641AB4">
              <w:rPr>
                <w:rFonts w:eastAsia="Times New Roman"/>
                <w:sz w:val="28"/>
              </w:rPr>
              <w:t>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4.Органы местного самоуправления и должностные лица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местного самоуправления                                                            </w:t>
            </w:r>
            <w:r w:rsidR="00AA1E7A"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стр.2</w:t>
            </w:r>
            <w:r w:rsidR="00641AB4">
              <w:rPr>
                <w:rFonts w:eastAsia="Times New Roman"/>
                <w:sz w:val="28"/>
              </w:rPr>
              <w:t>8</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5.Муниципальная служба                                   </w:t>
            </w:r>
            <w:r w:rsidR="00AA1E7A"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 xml:space="preserve"> стр.5</w:t>
            </w:r>
            <w:r w:rsidR="00641AB4">
              <w:rPr>
                <w:rFonts w:eastAsia="Times New Roman"/>
                <w:sz w:val="28"/>
              </w:rPr>
              <w:t>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6.Муниципальные правовые акты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стр.5</w:t>
            </w:r>
            <w:r w:rsidR="00641AB4">
              <w:rPr>
                <w:rFonts w:eastAsia="Times New Roman"/>
                <w:sz w:val="28"/>
              </w:rPr>
              <w:t>6</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Глава 7.Экономическая основа местного самоуп</w:t>
            </w:r>
            <w:r w:rsidR="00E7196C" w:rsidRPr="00546863">
              <w:rPr>
                <w:rFonts w:eastAsia="Times New Roman"/>
                <w:sz w:val="28"/>
              </w:rPr>
              <w:t xml:space="preserve">равления                 </w:t>
            </w:r>
            <w:r w:rsidR="00B70C76" w:rsidRPr="00546863">
              <w:rPr>
                <w:rFonts w:eastAsia="Times New Roman"/>
                <w:sz w:val="28"/>
              </w:rPr>
              <w:t xml:space="preserve">   </w:t>
            </w:r>
            <w:r w:rsidR="000A5C75" w:rsidRPr="00546863">
              <w:rPr>
                <w:rFonts w:eastAsia="Times New Roman"/>
                <w:sz w:val="28"/>
              </w:rPr>
              <w:t>стр.6</w:t>
            </w:r>
            <w:r w:rsidR="00641AB4">
              <w:rPr>
                <w:rFonts w:eastAsia="Times New Roman"/>
                <w:sz w:val="28"/>
              </w:rPr>
              <w:t>2</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8.Ответственность органов местного самоуправления и </w:t>
            </w:r>
          </w:p>
          <w:p w:rsidR="009917B8" w:rsidRPr="00546863" w:rsidRDefault="009917B8" w:rsidP="0081350A">
            <w:pPr>
              <w:tabs>
                <w:tab w:val="left" w:pos="142"/>
              </w:tabs>
              <w:rPr>
                <w:rFonts w:eastAsia="Times New Roman"/>
                <w:sz w:val="28"/>
              </w:rPr>
            </w:pPr>
            <w:r w:rsidRPr="00546863">
              <w:rPr>
                <w:rFonts w:eastAsia="Times New Roman"/>
                <w:sz w:val="28"/>
              </w:rPr>
              <w:t xml:space="preserve">должностных лиц местного самоуправления поселения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стр.7</w:t>
            </w:r>
            <w:r w:rsidR="00641AB4">
              <w:rPr>
                <w:rFonts w:eastAsia="Times New Roman"/>
                <w:sz w:val="28"/>
              </w:rPr>
              <w:t>4</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9.Заключительные положения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стр.77</w:t>
            </w:r>
          </w:p>
          <w:p w:rsidR="009917B8" w:rsidRPr="00546863" w:rsidRDefault="009917B8" w:rsidP="0081350A">
            <w:pPr>
              <w:tabs>
                <w:tab w:val="left" w:pos="142"/>
              </w:tabs>
              <w:rPr>
                <w:rFonts w:eastAsia="Times New Roman"/>
                <w:sz w:val="28"/>
              </w:rPr>
            </w:pPr>
          </w:p>
        </w:tc>
      </w:tr>
    </w:tbl>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Pr>
        <w:pStyle w:val="5"/>
        <w:keepNext w:val="0"/>
      </w:pPr>
    </w:p>
    <w:p w:rsidR="009917B8" w:rsidRPr="00546863" w:rsidRDefault="009917B8" w:rsidP="0081350A"/>
    <w:p w:rsidR="009917B8" w:rsidRPr="00546863" w:rsidRDefault="009917B8" w:rsidP="0081350A">
      <w:pPr>
        <w:pStyle w:val="5"/>
        <w:keepNext w:val="0"/>
      </w:pPr>
    </w:p>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Pr>
        <w:pStyle w:val="5"/>
        <w:keepNext w:val="0"/>
      </w:pPr>
      <w:r w:rsidRPr="00546863">
        <w:t>УСТАВ ПОСЕЛЕНИЯ</w:t>
      </w:r>
    </w:p>
    <w:p w:rsidR="009917B8" w:rsidRPr="00546863" w:rsidRDefault="009917B8" w:rsidP="0081350A">
      <w:pPr>
        <w:tabs>
          <w:tab w:val="left" w:pos="142"/>
        </w:tabs>
        <w:ind w:firstLine="851"/>
        <w:jc w:val="center"/>
        <w:rPr>
          <w:rFonts w:eastAsia="Times New Roman"/>
          <w:sz w:val="28"/>
        </w:rPr>
      </w:pPr>
    </w:p>
    <w:p w:rsidR="009917B8" w:rsidRPr="00546863" w:rsidRDefault="0072342D" w:rsidP="0081350A">
      <w:pPr>
        <w:tabs>
          <w:tab w:val="left" w:pos="-1276"/>
        </w:tabs>
        <w:ind w:firstLine="851"/>
        <w:jc w:val="both"/>
        <w:rPr>
          <w:sz w:val="28"/>
        </w:rPr>
      </w:pPr>
      <w:r w:rsidRPr="00546863">
        <w:rPr>
          <w:sz w:val="28"/>
        </w:rPr>
        <w:t>Настоящий устав Рассветовского сельского поселения Староминского</w:t>
      </w:r>
      <w:r w:rsidR="009917B8" w:rsidRPr="00546863">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sidRPr="00546863">
        <w:rPr>
          <w:sz w:val="28"/>
        </w:rPr>
        <w:t>рмы реализации жителями Рассветовского</w:t>
      </w:r>
      <w:r w:rsidR="001D772E" w:rsidRPr="00546863">
        <w:rPr>
          <w:sz w:val="28"/>
        </w:rPr>
        <w:t xml:space="preserve"> </w:t>
      </w:r>
      <w:r w:rsidR="009917B8" w:rsidRPr="00546863">
        <w:rPr>
          <w:sz w:val="28"/>
        </w:rPr>
        <w:t>сельског</w:t>
      </w:r>
      <w:r w:rsidRPr="00546863">
        <w:rPr>
          <w:sz w:val="28"/>
        </w:rPr>
        <w:t>о поселения Староминского</w:t>
      </w:r>
      <w:r w:rsidR="009917B8" w:rsidRPr="00546863">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546863">
        <w:rPr>
          <w:sz w:val="28"/>
        </w:rPr>
        <w:t>Рассветовского</w:t>
      </w:r>
      <w:r w:rsidR="001D772E" w:rsidRPr="00546863">
        <w:rPr>
          <w:sz w:val="28"/>
        </w:rPr>
        <w:t xml:space="preserve"> </w:t>
      </w:r>
      <w:r w:rsidRPr="00546863">
        <w:rPr>
          <w:sz w:val="28"/>
        </w:rPr>
        <w:t>сельского поселения Староминского</w:t>
      </w:r>
      <w:r w:rsidR="001D772E" w:rsidRPr="00546863">
        <w:rPr>
          <w:sz w:val="28"/>
        </w:rPr>
        <w:t xml:space="preserve"> </w:t>
      </w:r>
      <w:r w:rsidR="009917B8" w:rsidRPr="00546863">
        <w:rPr>
          <w:sz w:val="28"/>
        </w:rPr>
        <w:t>района.</w:t>
      </w:r>
    </w:p>
    <w:p w:rsidR="009917B8" w:rsidRPr="00546863" w:rsidRDefault="009917B8" w:rsidP="0081350A">
      <w:pPr>
        <w:tabs>
          <w:tab w:val="left" w:pos="-1276"/>
        </w:tabs>
        <w:ind w:firstLine="851"/>
        <w:jc w:val="both"/>
        <w:rPr>
          <w:sz w:val="28"/>
        </w:rPr>
      </w:pPr>
      <w:r w:rsidRPr="00546863">
        <w:rPr>
          <w:sz w:val="28"/>
        </w:rPr>
        <w:t>Устав является основным нормативным правовым актом</w:t>
      </w:r>
      <w:r w:rsidR="001D772E" w:rsidRPr="00546863">
        <w:rPr>
          <w:sz w:val="28"/>
        </w:rPr>
        <w:t xml:space="preserve"> </w:t>
      </w:r>
      <w:r w:rsidR="0072342D" w:rsidRPr="00546863">
        <w:rPr>
          <w:sz w:val="28"/>
        </w:rPr>
        <w:t>Рассветовского сельского поселения Староминского</w:t>
      </w:r>
      <w:r w:rsidR="001D772E" w:rsidRPr="00546863">
        <w:rPr>
          <w:sz w:val="28"/>
        </w:rPr>
        <w:t xml:space="preserve"> </w:t>
      </w:r>
      <w:r w:rsidRPr="00546863">
        <w:rPr>
          <w:sz w:val="28"/>
        </w:rPr>
        <w:t xml:space="preserve"> района, которому должны соответствовать все иные нормативные правовые акты органов и должностных л</w:t>
      </w:r>
      <w:r w:rsidR="0072342D" w:rsidRPr="00546863">
        <w:rPr>
          <w:sz w:val="28"/>
        </w:rPr>
        <w:t>иц местного самоуправления Рассветовского</w:t>
      </w:r>
      <w:r w:rsidRPr="00546863">
        <w:rPr>
          <w:sz w:val="28"/>
        </w:rPr>
        <w:t xml:space="preserve"> сельского поселения </w:t>
      </w:r>
      <w:r w:rsidR="0072342D" w:rsidRPr="00546863">
        <w:rPr>
          <w:sz w:val="28"/>
        </w:rPr>
        <w:t>Староминского</w:t>
      </w:r>
      <w:r w:rsidR="001D772E" w:rsidRPr="00546863">
        <w:rPr>
          <w:sz w:val="28"/>
        </w:rPr>
        <w:t xml:space="preserve"> </w:t>
      </w:r>
      <w:r w:rsidRPr="00546863">
        <w:rPr>
          <w:sz w:val="28"/>
        </w:rPr>
        <w:t xml:space="preserve">района. </w:t>
      </w:r>
    </w:p>
    <w:p w:rsidR="009917B8" w:rsidRPr="00546863" w:rsidRDefault="009917B8" w:rsidP="0081350A">
      <w:pPr>
        <w:tabs>
          <w:tab w:val="left" w:pos="142"/>
        </w:tabs>
        <w:ind w:firstLine="851"/>
        <w:jc w:val="both"/>
        <w:rPr>
          <w:rFonts w:eastAsia="Times New Roman"/>
          <w:sz w:val="28"/>
        </w:rPr>
      </w:pPr>
    </w:p>
    <w:p w:rsidR="009917B8" w:rsidRPr="00546863" w:rsidRDefault="009917B8" w:rsidP="00B406E2">
      <w:pPr>
        <w:pStyle w:val="4"/>
        <w:keepNext w:val="0"/>
        <w:tabs>
          <w:tab w:val="clear" w:pos="864"/>
          <w:tab w:val="left" w:pos="0"/>
        </w:tabs>
        <w:ind w:left="0"/>
        <w:rPr>
          <w:rFonts w:eastAsia="Times New Roman"/>
        </w:rPr>
      </w:pPr>
      <w:r w:rsidRPr="00546863">
        <w:rPr>
          <w:rFonts w:eastAsia="Times New Roman"/>
        </w:rPr>
        <w:t>ГЛАВА I. ОБЩИЕ ПОЛОЖЕНИЯ</w:t>
      </w:r>
    </w:p>
    <w:p w:rsidR="009917B8" w:rsidRPr="00546863" w:rsidRDefault="009917B8" w:rsidP="0081350A">
      <w:pPr>
        <w:tabs>
          <w:tab w:val="left" w:pos="142"/>
        </w:tabs>
        <w:ind w:firstLine="851"/>
        <w:rPr>
          <w:rFonts w:eastAsia="Times New Roman"/>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1. Основные термины и понятия</w:t>
      </w:r>
    </w:p>
    <w:p w:rsidR="009917B8" w:rsidRPr="00546863" w:rsidRDefault="009917B8" w:rsidP="0081350A">
      <w:pPr>
        <w:pStyle w:val="WW-3"/>
        <w:rPr>
          <w:b w:val="0"/>
          <w:i w:val="0"/>
        </w:rPr>
      </w:pPr>
      <w:r w:rsidRPr="00546863">
        <w:rPr>
          <w:b w:val="0"/>
          <w:i w:val="0"/>
        </w:rPr>
        <w:t xml:space="preserve">Наименования </w:t>
      </w:r>
      <w:r w:rsidR="00A03B53" w:rsidRPr="00546863">
        <w:rPr>
          <w:b w:val="0"/>
          <w:i w:val="0"/>
        </w:rPr>
        <w:t>«</w:t>
      </w:r>
      <w:r w:rsidRPr="00546863">
        <w:rPr>
          <w:b w:val="0"/>
          <w:i w:val="0"/>
        </w:rPr>
        <w:t>мун</w:t>
      </w:r>
      <w:r w:rsidR="00DA0B03" w:rsidRPr="00546863">
        <w:rPr>
          <w:b w:val="0"/>
          <w:i w:val="0"/>
        </w:rPr>
        <w:t>иципальное образование Рассветовское</w:t>
      </w:r>
      <w:r w:rsidRPr="00546863">
        <w:rPr>
          <w:b w:val="0"/>
          <w:i w:val="0"/>
        </w:rPr>
        <w:t xml:space="preserve"> сельское поселение в составе муни</w:t>
      </w:r>
      <w:r w:rsidR="00DA0B03" w:rsidRPr="00546863">
        <w:rPr>
          <w:b w:val="0"/>
          <w:i w:val="0"/>
        </w:rPr>
        <w:t>ципального образования Староминский</w:t>
      </w:r>
      <w:r w:rsidR="001D772E" w:rsidRPr="00546863">
        <w:rPr>
          <w:b w:val="0"/>
          <w:i w:val="0"/>
        </w:rPr>
        <w:t xml:space="preserve"> </w:t>
      </w:r>
      <w:r w:rsidRPr="00546863">
        <w:rPr>
          <w:b w:val="0"/>
          <w:i w:val="0"/>
        </w:rPr>
        <w:t>район</w:t>
      </w:r>
      <w:r w:rsidR="00A03B53" w:rsidRPr="00546863">
        <w:rPr>
          <w:b w:val="0"/>
          <w:i w:val="0"/>
        </w:rPr>
        <w:t>»</w:t>
      </w:r>
      <w:r w:rsidRPr="00546863">
        <w:rPr>
          <w:b w:val="0"/>
          <w:i w:val="0"/>
        </w:rPr>
        <w:t xml:space="preserve"> и </w:t>
      </w:r>
      <w:r w:rsidR="00A03B53" w:rsidRPr="00546863">
        <w:rPr>
          <w:b w:val="0"/>
          <w:i w:val="0"/>
        </w:rPr>
        <w:t>«</w:t>
      </w:r>
      <w:r w:rsidR="00DA0B03" w:rsidRPr="00546863">
        <w:rPr>
          <w:b w:val="0"/>
          <w:i w:val="0"/>
        </w:rPr>
        <w:t>Рассветовское сельское поселение Староминского</w:t>
      </w:r>
      <w:r w:rsidRPr="00546863">
        <w:rPr>
          <w:b w:val="0"/>
          <w:i w:val="0"/>
        </w:rPr>
        <w:t xml:space="preserve"> района</w:t>
      </w:r>
      <w:r w:rsidR="00A03B53" w:rsidRPr="00546863">
        <w:rPr>
          <w:b w:val="0"/>
          <w:i w:val="0"/>
        </w:rPr>
        <w:t>»</w:t>
      </w:r>
      <w:r w:rsidRPr="00546863">
        <w:rPr>
          <w:b w:val="0"/>
          <w:i w:val="0"/>
        </w:rPr>
        <w:t xml:space="preserve"> равнозначны (далее по тексту – поселение).</w:t>
      </w:r>
    </w:p>
    <w:p w:rsidR="009917B8" w:rsidRPr="00546863" w:rsidRDefault="009917B8" w:rsidP="0081350A">
      <w:pPr>
        <w:pStyle w:val="WW-2"/>
        <w:tabs>
          <w:tab w:val="left" w:pos="-1276"/>
        </w:tabs>
        <w:rPr>
          <w:rFonts w:eastAsia="Lucida Sans Unicode"/>
        </w:rPr>
      </w:pPr>
      <w:r w:rsidRPr="00546863">
        <w:rPr>
          <w:rFonts w:eastAsia="Lucida Sans Unicode"/>
        </w:rPr>
        <w:t>Представительный орган муниципально</w:t>
      </w:r>
      <w:r w:rsidR="00DA0B03" w:rsidRPr="00546863">
        <w:rPr>
          <w:rFonts w:eastAsia="Lucida Sans Unicode"/>
        </w:rPr>
        <w:t>го образования - Совет Рассветовского сельского поселения Староминского</w:t>
      </w:r>
      <w:r w:rsidR="00546863" w:rsidRPr="00546863">
        <w:rPr>
          <w:rFonts w:eastAsia="Lucida Sans Unicode"/>
        </w:rPr>
        <w:t xml:space="preserve"> </w:t>
      </w:r>
      <w:r w:rsidRPr="00546863">
        <w:rPr>
          <w:rFonts w:eastAsia="Lucida Sans Unicode"/>
        </w:rPr>
        <w:t xml:space="preserve">района (далее по тексту – Совет). </w:t>
      </w:r>
    </w:p>
    <w:p w:rsidR="009917B8" w:rsidRPr="00546863" w:rsidRDefault="009917B8" w:rsidP="0081350A">
      <w:pPr>
        <w:tabs>
          <w:tab w:val="left" w:pos="-1276"/>
        </w:tabs>
        <w:ind w:firstLine="851"/>
        <w:jc w:val="both"/>
        <w:rPr>
          <w:sz w:val="28"/>
        </w:rPr>
      </w:pPr>
      <w:r w:rsidRPr="00546863">
        <w:rPr>
          <w:sz w:val="28"/>
        </w:rPr>
        <w:t xml:space="preserve">Глава муниципального образования - глава </w:t>
      </w:r>
      <w:r w:rsidR="00DA0B03" w:rsidRPr="00546863">
        <w:rPr>
          <w:sz w:val="28"/>
        </w:rPr>
        <w:t>Рассветовского</w:t>
      </w:r>
      <w:r w:rsidR="001D772E" w:rsidRPr="00546863">
        <w:rPr>
          <w:sz w:val="28"/>
        </w:rPr>
        <w:t xml:space="preserve"> </w:t>
      </w:r>
      <w:r w:rsidR="00DA0B03" w:rsidRPr="00546863">
        <w:rPr>
          <w:sz w:val="28"/>
        </w:rPr>
        <w:t>сельского поселения Староминского</w:t>
      </w:r>
      <w:r w:rsidR="00546863" w:rsidRPr="00546863">
        <w:rPr>
          <w:sz w:val="28"/>
        </w:rPr>
        <w:t xml:space="preserve"> </w:t>
      </w:r>
      <w:r w:rsidRPr="00546863">
        <w:rPr>
          <w:sz w:val="28"/>
        </w:rPr>
        <w:t>района (далее по тексту - глава поселения).</w:t>
      </w:r>
    </w:p>
    <w:p w:rsidR="009917B8" w:rsidRPr="00546863" w:rsidRDefault="009917B8" w:rsidP="0081350A">
      <w:pPr>
        <w:tabs>
          <w:tab w:val="left" w:pos="-1276"/>
        </w:tabs>
        <w:ind w:firstLine="851"/>
        <w:jc w:val="both"/>
        <w:rPr>
          <w:sz w:val="28"/>
        </w:rPr>
      </w:pPr>
      <w:r w:rsidRPr="00546863">
        <w:rPr>
          <w:sz w:val="28"/>
        </w:rPr>
        <w:t xml:space="preserve">Исполнительно-распорядительный орган муниципального образования - администрация </w:t>
      </w:r>
      <w:r w:rsidR="00DA0B03" w:rsidRPr="00546863">
        <w:rPr>
          <w:sz w:val="28"/>
        </w:rPr>
        <w:t>Рассветовского</w:t>
      </w:r>
      <w:r w:rsidR="001D772E" w:rsidRPr="00546863">
        <w:rPr>
          <w:sz w:val="28"/>
        </w:rPr>
        <w:t xml:space="preserve"> </w:t>
      </w:r>
      <w:r w:rsidR="00DA0B03" w:rsidRPr="00546863">
        <w:rPr>
          <w:sz w:val="28"/>
        </w:rPr>
        <w:t>сельского поселения Староминского</w:t>
      </w:r>
      <w:r w:rsidR="001D772E" w:rsidRPr="00546863">
        <w:rPr>
          <w:sz w:val="28"/>
        </w:rPr>
        <w:t xml:space="preserve"> </w:t>
      </w:r>
      <w:r w:rsidRPr="00546863">
        <w:rPr>
          <w:sz w:val="28"/>
        </w:rPr>
        <w:t>района (далее по тексту - администрация).</w:t>
      </w:r>
    </w:p>
    <w:p w:rsidR="009917B8" w:rsidRPr="00546863" w:rsidRDefault="009917B8" w:rsidP="0081350A">
      <w:pPr>
        <w:pStyle w:val="WW-2"/>
        <w:tabs>
          <w:tab w:val="left" w:pos="-1276"/>
        </w:tabs>
        <w:rPr>
          <w:rFonts w:eastAsia="Lucida Sans Unicode"/>
        </w:rPr>
      </w:pPr>
      <w:r w:rsidRPr="00546863">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sidRPr="00546863">
        <w:rPr>
          <w:rFonts w:eastAsia="Lucida Sans Unicode"/>
        </w:rPr>
        <w:t>«</w:t>
      </w:r>
      <w:r w:rsidRPr="00546863">
        <w:rPr>
          <w:rFonts w:eastAsia="Lucida Sans Unicode"/>
        </w:rPr>
        <w:t>Об общих принципах организации местного самоуправления в Российской Федерации</w:t>
      </w:r>
      <w:r w:rsidR="00A03B53" w:rsidRPr="00546863">
        <w:rPr>
          <w:rFonts w:eastAsia="Lucida Sans Unicode"/>
        </w:rPr>
        <w:t>»</w:t>
      </w:r>
      <w:r w:rsidRPr="00546863">
        <w:rPr>
          <w:rFonts w:eastAsia="Lucida Sans Unicode"/>
        </w:rPr>
        <w:t>.</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2. Статус  поселения</w:t>
      </w:r>
    </w:p>
    <w:p w:rsidR="00BD7D2E" w:rsidRPr="00546863" w:rsidRDefault="00BD7D2E" w:rsidP="00BD7D2E"/>
    <w:p w:rsidR="009917B8" w:rsidRPr="00546863" w:rsidRDefault="00DA0B03" w:rsidP="0081350A">
      <w:pPr>
        <w:pStyle w:val="ad"/>
        <w:tabs>
          <w:tab w:val="left" w:pos="142"/>
          <w:tab w:val="left" w:pos="280"/>
        </w:tabs>
        <w:spacing w:after="0" w:line="100" w:lineRule="atLeast"/>
        <w:ind w:firstLine="851"/>
        <w:jc w:val="both"/>
        <w:rPr>
          <w:rFonts w:eastAsia="Times New Roman"/>
          <w:sz w:val="28"/>
        </w:rPr>
      </w:pPr>
      <w:r w:rsidRPr="00546863">
        <w:rPr>
          <w:rFonts w:eastAsia="Times New Roman"/>
          <w:sz w:val="28"/>
        </w:rPr>
        <w:t>Рассветовское</w:t>
      </w:r>
      <w:r w:rsidR="009917B8" w:rsidRPr="00546863">
        <w:rPr>
          <w:rFonts w:eastAsia="Times New Roman"/>
          <w:sz w:val="28"/>
        </w:rPr>
        <w:t xml:space="preserve"> сельское поселение наделено Законом </w:t>
      </w:r>
      <w:r w:rsidR="007A542A" w:rsidRPr="00546863">
        <w:rPr>
          <w:rFonts w:eastAsia="Times New Roman"/>
          <w:sz w:val="28"/>
        </w:rPr>
        <w:t>Краснодарского края от 22 июля 2004 года № 772</w:t>
      </w:r>
      <w:r w:rsidR="009917B8" w:rsidRPr="00546863">
        <w:rPr>
          <w:rFonts w:eastAsia="Times New Roman"/>
          <w:sz w:val="28"/>
        </w:rPr>
        <w:t xml:space="preserve"> - КЗ «Об установлении границ </w:t>
      </w:r>
      <w:r w:rsidR="009917B8" w:rsidRPr="00546863">
        <w:rPr>
          <w:rFonts w:eastAsia="Times New Roman"/>
          <w:sz w:val="28"/>
        </w:rPr>
        <w:lastRenderedPageBreak/>
        <w:t>муниц</w:t>
      </w:r>
      <w:r w:rsidR="007A542A" w:rsidRPr="00546863">
        <w:rPr>
          <w:rFonts w:eastAsia="Times New Roman"/>
          <w:sz w:val="28"/>
        </w:rPr>
        <w:t>ипального образования Староминский</w:t>
      </w:r>
      <w:r w:rsidR="009917B8" w:rsidRPr="00546863">
        <w:rPr>
          <w:rFonts w:eastAsia="Times New Roman"/>
          <w:sz w:val="28"/>
        </w:rPr>
        <w:t xml:space="preserve">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 статусом сельского поселения, вход</w:t>
      </w:r>
      <w:r w:rsidR="00E00ABD" w:rsidRPr="00546863">
        <w:rPr>
          <w:rFonts w:eastAsia="Times New Roman"/>
          <w:sz w:val="28"/>
        </w:rPr>
        <w:t>ящее в состав территории Староминского</w:t>
      </w:r>
      <w:r w:rsidR="009917B8" w:rsidRPr="00546863">
        <w:rPr>
          <w:rFonts w:eastAsia="Times New Roman"/>
          <w:sz w:val="28"/>
        </w:rPr>
        <w:t xml:space="preserve"> района.</w:t>
      </w:r>
    </w:p>
    <w:p w:rsidR="009917B8" w:rsidRPr="00546863" w:rsidRDefault="009917B8" w:rsidP="0081350A">
      <w:pPr>
        <w:ind w:firstLine="900"/>
        <w:jc w:val="both"/>
        <w:rPr>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3. Границы поселения</w:t>
      </w:r>
    </w:p>
    <w:p w:rsidR="00DB214C" w:rsidRPr="00546863" w:rsidRDefault="00DB214C" w:rsidP="0081350A">
      <w:pPr>
        <w:pStyle w:val="ConsNormal"/>
        <w:tabs>
          <w:tab w:val="left" w:pos="142"/>
        </w:tabs>
        <w:ind w:firstLine="851"/>
        <w:jc w:val="both"/>
        <w:rPr>
          <w:rFonts w:ascii="Times New Roman" w:hAnsi="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Местное самоуправление в поселении осуществляется в границах поселения, установленных Законом </w:t>
      </w:r>
      <w:r w:rsidR="00A8401D" w:rsidRPr="00546863">
        <w:rPr>
          <w:rFonts w:eastAsia="Times New Roman"/>
          <w:sz w:val="28"/>
        </w:rPr>
        <w:t>Краснодарского края от 22 июля 2004 года № 772</w:t>
      </w:r>
      <w:r w:rsidRPr="00546863">
        <w:rPr>
          <w:rFonts w:eastAsia="Times New Roman"/>
          <w:sz w:val="28"/>
        </w:rPr>
        <w:t>- КЗ «Об установлении границ муниц</w:t>
      </w:r>
      <w:r w:rsidR="00A8401D" w:rsidRPr="00546863">
        <w:rPr>
          <w:rFonts w:eastAsia="Times New Roman"/>
          <w:sz w:val="28"/>
        </w:rPr>
        <w:t>ипального образования Староминский</w:t>
      </w:r>
      <w:r w:rsidRPr="00546863">
        <w:rPr>
          <w:rFonts w:eastAsia="Times New Roman"/>
          <w:sz w:val="28"/>
        </w:rPr>
        <w:t xml:space="preserve">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Изменение границ не допускается без учета мнения населения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Изменение границ поселения осуществляется законом Краснодарского края.</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 xml:space="preserve">Статья 4. Официальные символы  поселения </w:t>
      </w:r>
    </w:p>
    <w:p w:rsidR="00A8401D" w:rsidRPr="00546863" w:rsidRDefault="00A8401D" w:rsidP="0081350A">
      <w:pPr>
        <w:tabs>
          <w:tab w:val="left" w:pos="142"/>
        </w:tabs>
        <w:ind w:firstLine="851"/>
        <w:rPr>
          <w:rFonts w:eastAsia="Times New Roman"/>
          <w:b/>
          <w:sz w:val="28"/>
        </w:rPr>
      </w:pPr>
    </w:p>
    <w:p w:rsidR="009917B8" w:rsidRPr="00546863" w:rsidRDefault="009917B8" w:rsidP="000F1F52">
      <w:pPr>
        <w:widowControl/>
        <w:suppressAutoHyphens w:val="0"/>
        <w:autoSpaceDE w:val="0"/>
        <w:autoSpaceDN w:val="0"/>
        <w:adjustRightInd w:val="0"/>
        <w:ind w:firstLine="851"/>
        <w:jc w:val="both"/>
        <w:outlineLvl w:val="1"/>
        <w:rPr>
          <w:rFonts w:eastAsia="Times New Roman"/>
          <w:sz w:val="28"/>
        </w:rPr>
      </w:pPr>
      <w:r w:rsidRPr="00546863">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1D772E" w:rsidRPr="00546863">
        <w:rPr>
          <w:rFonts w:eastAsia="Times New Roman"/>
          <w:sz w:val="28"/>
        </w:rPr>
        <w:t xml:space="preserve"> </w:t>
      </w:r>
      <w:r w:rsidR="000F1F52" w:rsidRPr="00546863">
        <w:rPr>
          <w:rFonts w:eastAsiaTheme="minorHAnsi"/>
          <w:kern w:val="0"/>
          <w:sz w:val="28"/>
          <w:szCs w:val="28"/>
        </w:rPr>
        <w:t>и особенности</w:t>
      </w:r>
      <w:r w:rsidRPr="00546863">
        <w:rPr>
          <w:rFonts w:eastAsia="Times New Roman"/>
          <w:sz w:val="28"/>
        </w:rPr>
        <w:t>.</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pStyle w:val="af"/>
        <w:tabs>
          <w:tab w:val="left" w:pos="142"/>
        </w:tabs>
        <w:ind w:firstLine="851"/>
        <w:jc w:val="both"/>
        <w:rPr>
          <w:rFonts w:eastAsia="Times New Roman"/>
          <w:b/>
          <w:sz w:val="28"/>
        </w:rPr>
      </w:pPr>
      <w:r w:rsidRPr="00546863">
        <w:rPr>
          <w:rFonts w:eastAsia="Times New Roman"/>
          <w:b/>
          <w:sz w:val="28"/>
        </w:rPr>
        <w:t>Статья 5. Местное самоуправление поселения</w:t>
      </w:r>
    </w:p>
    <w:p w:rsidR="00A8401D" w:rsidRPr="00546863" w:rsidRDefault="00A8401D" w:rsidP="00A8401D"/>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1D772E" w:rsidRPr="00546863">
        <w:rPr>
          <w:rFonts w:eastAsia="Times New Roman"/>
        </w:rPr>
        <w:t xml:space="preserve"> </w:t>
      </w:r>
      <w:r w:rsidRPr="00546863">
        <w:rPr>
          <w:rFonts w:eastAsia="Times New Roman"/>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546863" w:rsidRDefault="009917B8" w:rsidP="0081350A">
      <w:pPr>
        <w:pStyle w:val="af"/>
        <w:tabs>
          <w:tab w:val="left" w:pos="142"/>
        </w:tabs>
        <w:ind w:firstLine="851"/>
        <w:jc w:val="left"/>
        <w:rPr>
          <w:rFonts w:eastAsia="Times New Roman"/>
          <w:sz w:val="28"/>
        </w:rPr>
      </w:pPr>
    </w:p>
    <w:p w:rsidR="009917B8" w:rsidRPr="00546863" w:rsidRDefault="009917B8" w:rsidP="0081350A">
      <w:pPr>
        <w:pStyle w:val="af"/>
        <w:tabs>
          <w:tab w:val="left" w:pos="142"/>
        </w:tabs>
        <w:ind w:firstLine="851"/>
        <w:jc w:val="left"/>
        <w:rPr>
          <w:rFonts w:eastAsia="Times New Roman"/>
          <w:b/>
          <w:sz w:val="28"/>
        </w:rPr>
      </w:pPr>
      <w:r w:rsidRPr="00546863">
        <w:rPr>
          <w:rFonts w:eastAsia="Times New Roman"/>
          <w:b/>
          <w:sz w:val="28"/>
        </w:rPr>
        <w:t>Статья 6. Правовая основа местного самоуправления поселения</w:t>
      </w:r>
    </w:p>
    <w:p w:rsidR="00A8401D" w:rsidRPr="00546863" w:rsidRDefault="00A8401D" w:rsidP="00A8401D"/>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w:t>
      </w:r>
      <w:r w:rsidRPr="00546863">
        <w:rPr>
          <w:rFonts w:eastAsia="Times New Roman"/>
          <w:sz w:val="28"/>
        </w:rPr>
        <w:lastRenderedPageBreak/>
        <w:t xml:space="preserve">договоры Российской Федерации, Конституция Российской Федерации, федеральные конституционные законы, Федеральный закон </w:t>
      </w:r>
      <w:r w:rsidRPr="00546863">
        <w:rPr>
          <w:sz w:val="28"/>
        </w:rPr>
        <w:t xml:space="preserve">от 06.10.2003 № 131-ФЗ </w:t>
      </w:r>
      <w:r w:rsidRPr="00546863">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1D772E" w:rsidRPr="00546863">
        <w:rPr>
          <w:rFonts w:eastAsia="Times New Roman"/>
          <w:sz w:val="28"/>
        </w:rPr>
        <w:t xml:space="preserve"> </w:t>
      </w:r>
      <w:r w:rsidRPr="00546863">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546863">
        <w:rPr>
          <w:rFonts w:eastAsia="Times New Roman"/>
          <w:b/>
          <w:i/>
          <w:sz w:val="28"/>
        </w:rPr>
        <w:t>,</w:t>
      </w:r>
      <w:r w:rsidRPr="00546863">
        <w:rPr>
          <w:rFonts w:eastAsia="Times New Roman"/>
          <w:sz w:val="28"/>
        </w:rPr>
        <w:t xml:space="preserve"> иные муниципальные правовые акты.</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7.</w:t>
      </w:r>
      <w:r w:rsidR="00546863" w:rsidRPr="00546863">
        <w:rPr>
          <w:rFonts w:eastAsia="Times New Roman"/>
          <w:b/>
          <w:sz w:val="28"/>
        </w:rPr>
        <w:t xml:space="preserve"> </w:t>
      </w:r>
      <w:r w:rsidRPr="00546863">
        <w:rPr>
          <w:rFonts w:eastAsia="Times New Roman"/>
          <w:b/>
          <w:sz w:val="28"/>
        </w:rPr>
        <w:t>Права граждан на осуществление местного самоуправления</w:t>
      </w:r>
    </w:p>
    <w:p w:rsidR="00607487" w:rsidRPr="00546863" w:rsidRDefault="00607487" w:rsidP="0081350A">
      <w:pPr>
        <w:tabs>
          <w:tab w:val="left" w:pos="142"/>
        </w:tabs>
        <w:ind w:firstLine="851"/>
        <w:jc w:val="both"/>
        <w:rPr>
          <w:rFonts w:eastAsia="Times New Roman"/>
          <w:b/>
          <w:sz w:val="28"/>
        </w:rPr>
      </w:pP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546863" w:rsidRDefault="009917B8" w:rsidP="0081350A">
      <w:pPr>
        <w:tabs>
          <w:tab w:val="left" w:pos="-473"/>
        </w:tabs>
        <w:ind w:firstLine="851"/>
        <w:jc w:val="both"/>
        <w:rPr>
          <w:rFonts w:eastAsia="Times New Roman"/>
          <w:sz w:val="28"/>
        </w:rPr>
      </w:pPr>
    </w:p>
    <w:p w:rsidR="009917B8" w:rsidRPr="00546863" w:rsidRDefault="009917B8" w:rsidP="0081350A">
      <w:pPr>
        <w:tabs>
          <w:tab w:val="left" w:pos="142"/>
        </w:tabs>
        <w:ind w:firstLine="851"/>
        <w:jc w:val="center"/>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Ii</w:t>
      </w:r>
      <w:r w:rsidRPr="00546863">
        <w:rPr>
          <w:rFonts w:eastAsia="Times New Roman"/>
          <w:b/>
          <w:caps/>
          <w:sz w:val="28"/>
        </w:rPr>
        <w:t>. ВОПРОСЫ местного ЗНАЧЕНИЯ поселения</w:t>
      </w:r>
    </w:p>
    <w:p w:rsidR="009917B8" w:rsidRPr="00546863" w:rsidRDefault="009917B8" w:rsidP="0081350A">
      <w:pPr>
        <w:tabs>
          <w:tab w:val="left" w:pos="142"/>
        </w:tabs>
        <w:ind w:firstLine="851"/>
        <w:jc w:val="center"/>
        <w:rPr>
          <w:rFonts w:eastAsia="Times New Roman"/>
          <w:sz w:val="28"/>
        </w:rPr>
      </w:pPr>
    </w:p>
    <w:p w:rsidR="009917B8" w:rsidRPr="00546863" w:rsidRDefault="009917B8" w:rsidP="0081350A">
      <w:pPr>
        <w:pStyle w:val="aaanao"/>
        <w:tabs>
          <w:tab w:val="left" w:pos="142"/>
        </w:tabs>
        <w:ind w:firstLine="851"/>
        <w:jc w:val="both"/>
        <w:rPr>
          <w:rFonts w:eastAsia="Times New Roman"/>
          <w:b/>
          <w:sz w:val="28"/>
        </w:rPr>
      </w:pPr>
      <w:r w:rsidRPr="00546863">
        <w:rPr>
          <w:rFonts w:eastAsia="Times New Roman"/>
          <w:b/>
          <w:sz w:val="28"/>
        </w:rPr>
        <w:t>Статья 8. Вопросы местного значения поселения</w:t>
      </w:r>
    </w:p>
    <w:p w:rsidR="00BD7D2E" w:rsidRPr="00546863" w:rsidRDefault="00BD7D2E" w:rsidP="00BD7D2E"/>
    <w:p w:rsidR="009917B8" w:rsidRPr="00546863" w:rsidRDefault="009917B8" w:rsidP="0081350A">
      <w:pPr>
        <w:pStyle w:val="22"/>
        <w:tabs>
          <w:tab w:val="left" w:pos="-1276"/>
        </w:tabs>
        <w:spacing w:before="0" w:after="0"/>
        <w:ind w:firstLine="851"/>
      </w:pPr>
      <w:r w:rsidRPr="00546863">
        <w:t>К вопросам местного значения поселения относятся:</w:t>
      </w:r>
    </w:p>
    <w:p w:rsidR="009917B8" w:rsidRPr="00546863" w:rsidRDefault="009917B8" w:rsidP="0081350A">
      <w:pPr>
        <w:tabs>
          <w:tab w:val="left" w:pos="-1276"/>
          <w:tab w:val="left" w:pos="1134"/>
        </w:tabs>
        <w:ind w:firstLine="851"/>
        <w:jc w:val="both"/>
        <w:rPr>
          <w:sz w:val="28"/>
        </w:rPr>
      </w:pPr>
      <w:r w:rsidRPr="00546863">
        <w:rPr>
          <w:sz w:val="28"/>
        </w:rPr>
        <w:t>1) формирование, утверждение, исполнение бюджета поселения и контроль за исполнением данного бюджета;</w:t>
      </w:r>
    </w:p>
    <w:p w:rsidR="009917B8" w:rsidRPr="00546863" w:rsidRDefault="009917B8" w:rsidP="0081350A">
      <w:pPr>
        <w:tabs>
          <w:tab w:val="left" w:pos="-1276"/>
          <w:tab w:val="left" w:pos="1134"/>
        </w:tabs>
        <w:ind w:firstLine="851"/>
        <w:jc w:val="both"/>
        <w:rPr>
          <w:sz w:val="28"/>
        </w:rPr>
      </w:pPr>
      <w:r w:rsidRPr="00546863">
        <w:rPr>
          <w:sz w:val="28"/>
        </w:rPr>
        <w:t>2) установление, изменение и отмена местных налогов и сборов поселения;</w:t>
      </w:r>
    </w:p>
    <w:p w:rsidR="009917B8" w:rsidRPr="00546863" w:rsidRDefault="009917B8" w:rsidP="0081350A">
      <w:pPr>
        <w:tabs>
          <w:tab w:val="left" w:pos="-1276"/>
          <w:tab w:val="left" w:pos="1134"/>
        </w:tabs>
        <w:ind w:firstLine="851"/>
        <w:jc w:val="both"/>
        <w:rPr>
          <w:sz w:val="28"/>
        </w:rPr>
      </w:pPr>
      <w:r w:rsidRPr="00546863">
        <w:rPr>
          <w:sz w:val="28"/>
        </w:rPr>
        <w:t>3) владение, пользование и распоряжение имуществом, находящимся в муниципальной собственности поселения;</w:t>
      </w:r>
    </w:p>
    <w:p w:rsidR="009917B8" w:rsidRPr="00546863" w:rsidRDefault="009917B8" w:rsidP="0081350A">
      <w:pPr>
        <w:tabs>
          <w:tab w:val="left" w:pos="-1276"/>
          <w:tab w:val="left" w:pos="1134"/>
        </w:tabs>
        <w:ind w:firstLine="851"/>
        <w:jc w:val="both"/>
        <w:rPr>
          <w:sz w:val="28"/>
        </w:rPr>
      </w:pPr>
      <w:r w:rsidRPr="00546863">
        <w:rPr>
          <w:sz w:val="28"/>
        </w:rPr>
        <w:t>4) организация в границах поселения электро-, тепло-, газо- и водоснабжения населения, водоотведения, снабжения населения топливом</w:t>
      </w:r>
      <w:r w:rsidR="00A4327C" w:rsidRPr="00546863">
        <w:rPr>
          <w:sz w:val="28"/>
          <w:szCs w:val="28"/>
        </w:rPr>
        <w:t>,</w:t>
      </w:r>
      <w:r w:rsidR="001D772E" w:rsidRPr="00546863">
        <w:rPr>
          <w:sz w:val="28"/>
          <w:szCs w:val="28"/>
        </w:rPr>
        <w:t xml:space="preserve"> </w:t>
      </w:r>
      <w:r w:rsidR="00A4327C" w:rsidRPr="00546863">
        <w:rPr>
          <w:sz w:val="28"/>
          <w:szCs w:val="28"/>
        </w:rPr>
        <w:t xml:space="preserve">в пределах полномочий, установленных законодательством Российской </w:t>
      </w:r>
      <w:r w:rsidR="00A4327C" w:rsidRPr="00546863">
        <w:rPr>
          <w:sz w:val="28"/>
          <w:szCs w:val="28"/>
        </w:rPr>
        <w:lastRenderedPageBreak/>
        <w:t>Федерации</w:t>
      </w:r>
      <w:r w:rsidRPr="00546863">
        <w:rPr>
          <w:sz w:val="28"/>
        </w:rPr>
        <w:t>;</w:t>
      </w:r>
    </w:p>
    <w:p w:rsidR="009917B8" w:rsidRPr="00546863" w:rsidRDefault="009917B8" w:rsidP="0081350A">
      <w:pPr>
        <w:tabs>
          <w:tab w:val="left" w:pos="-1276"/>
          <w:tab w:val="left" w:pos="1134"/>
        </w:tabs>
        <w:ind w:firstLine="851"/>
        <w:jc w:val="both"/>
        <w:rPr>
          <w:sz w:val="28"/>
        </w:rPr>
      </w:pPr>
      <w:r w:rsidRPr="00546863">
        <w:rPr>
          <w:sz w:val="28"/>
        </w:rPr>
        <w:t xml:space="preserve">5) дорожная деятельность в отношении </w:t>
      </w:r>
      <w:r w:rsidR="00091353" w:rsidRPr="00546863">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1D772E" w:rsidRPr="00546863">
        <w:rPr>
          <w:rFonts w:eastAsiaTheme="minorHAnsi"/>
          <w:kern w:val="0"/>
          <w:sz w:val="28"/>
          <w:szCs w:val="28"/>
        </w:rPr>
        <w:t xml:space="preserve"> </w:t>
      </w:r>
      <w:r w:rsidRPr="00546863">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27C" w:rsidRPr="00546863" w:rsidRDefault="00A4327C" w:rsidP="00A4327C">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546863">
          <w:rPr>
            <w:rFonts w:eastAsia="Times New Roman"/>
            <w:kern w:val="0"/>
            <w:sz w:val="28"/>
            <w:szCs w:val="28"/>
            <w:lang w:eastAsia="ru-RU"/>
          </w:rPr>
          <w:t>законодательством</w:t>
        </w:r>
      </w:hyperlink>
      <w:r w:rsidRPr="00546863">
        <w:rPr>
          <w:sz w:val="28"/>
          <w:szCs w:val="28"/>
        </w:rPr>
        <w:t>;</w:t>
      </w:r>
    </w:p>
    <w:p w:rsidR="009917B8" w:rsidRPr="00546863" w:rsidRDefault="009917B8" w:rsidP="0081350A">
      <w:pPr>
        <w:shd w:val="clear" w:color="auto" w:fill="FFFFFF"/>
        <w:tabs>
          <w:tab w:val="left" w:pos="-1276"/>
        </w:tabs>
        <w:ind w:firstLine="851"/>
        <w:jc w:val="both"/>
        <w:rPr>
          <w:sz w:val="28"/>
        </w:rPr>
      </w:pPr>
      <w:r w:rsidRPr="00546863">
        <w:rPr>
          <w:sz w:val="28"/>
        </w:rPr>
        <w:t>7) создание условий для предоставления транспортных услуг</w:t>
      </w:r>
      <w:r w:rsidR="001D772E" w:rsidRPr="00546863">
        <w:rPr>
          <w:sz w:val="28"/>
        </w:rPr>
        <w:t xml:space="preserve"> </w:t>
      </w:r>
      <w:r w:rsidRPr="00546863">
        <w:rPr>
          <w:sz w:val="28"/>
        </w:rPr>
        <w:t>населению и организация транспортного обслуживания населения в границах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86436" w:rsidRPr="00546863" w:rsidRDefault="009917B8" w:rsidP="00686436">
      <w:pPr>
        <w:widowControl/>
        <w:suppressAutoHyphens w:val="0"/>
        <w:autoSpaceDE w:val="0"/>
        <w:autoSpaceDN w:val="0"/>
        <w:adjustRightInd w:val="0"/>
        <w:ind w:firstLine="851"/>
        <w:jc w:val="both"/>
        <w:rPr>
          <w:rFonts w:eastAsiaTheme="minorHAnsi"/>
          <w:kern w:val="0"/>
          <w:sz w:val="28"/>
          <w:szCs w:val="28"/>
        </w:rPr>
      </w:pPr>
      <w:r w:rsidRPr="00546863">
        <w:rPr>
          <w:sz w:val="28"/>
        </w:rPr>
        <w:t xml:space="preserve">9) </w:t>
      </w:r>
      <w:r w:rsidR="00686436" w:rsidRPr="00546863">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546863" w:rsidRDefault="00686436" w:rsidP="0081350A">
      <w:pPr>
        <w:shd w:val="clear" w:color="auto" w:fill="FFFFFF"/>
        <w:tabs>
          <w:tab w:val="left" w:pos="-1276"/>
        </w:tabs>
        <w:ind w:firstLine="851"/>
        <w:jc w:val="both"/>
        <w:rPr>
          <w:sz w:val="28"/>
        </w:rPr>
      </w:pPr>
      <w:r w:rsidRPr="00546863">
        <w:rPr>
          <w:sz w:val="28"/>
        </w:rPr>
        <w:t xml:space="preserve">10) </w:t>
      </w:r>
      <w:r w:rsidR="009917B8" w:rsidRPr="00546863">
        <w:rPr>
          <w:sz w:val="28"/>
        </w:rPr>
        <w:t>участие в предупреждении и ликвидации последствий чрезвычайных ситуаций в границах поселения;</w:t>
      </w:r>
    </w:p>
    <w:p w:rsidR="009917B8" w:rsidRPr="00546863" w:rsidRDefault="00686436" w:rsidP="0081350A">
      <w:pPr>
        <w:tabs>
          <w:tab w:val="left" w:pos="-1276"/>
          <w:tab w:val="left" w:pos="1134"/>
        </w:tabs>
        <w:ind w:firstLine="851"/>
        <w:jc w:val="both"/>
        <w:rPr>
          <w:sz w:val="28"/>
        </w:rPr>
      </w:pPr>
      <w:r w:rsidRPr="00546863">
        <w:rPr>
          <w:sz w:val="28"/>
        </w:rPr>
        <w:t>1</w:t>
      </w:r>
      <w:r w:rsidR="009917B8" w:rsidRPr="00546863">
        <w:rPr>
          <w:sz w:val="28"/>
        </w:rPr>
        <w:t>1) обеспечение первичных мер пожарной безопасности</w:t>
      </w:r>
      <w:r w:rsidR="001D772E" w:rsidRPr="00546863">
        <w:rPr>
          <w:sz w:val="28"/>
        </w:rPr>
        <w:t xml:space="preserve"> </w:t>
      </w:r>
      <w:r w:rsidR="009917B8" w:rsidRPr="00546863">
        <w:rPr>
          <w:sz w:val="28"/>
        </w:rPr>
        <w:t>в границах населенных пунктов поселения;</w:t>
      </w:r>
    </w:p>
    <w:p w:rsidR="009917B8" w:rsidRPr="00546863" w:rsidRDefault="009917B8" w:rsidP="0081350A">
      <w:pPr>
        <w:tabs>
          <w:tab w:val="left" w:pos="-1276"/>
          <w:tab w:val="left" w:pos="1134"/>
        </w:tabs>
        <w:ind w:firstLine="851"/>
        <w:jc w:val="both"/>
        <w:rPr>
          <w:sz w:val="28"/>
        </w:rPr>
      </w:pPr>
      <w:r w:rsidRPr="00546863">
        <w:rPr>
          <w:sz w:val="28"/>
        </w:rPr>
        <w:t>1</w:t>
      </w:r>
      <w:r w:rsidR="00686436" w:rsidRPr="00546863">
        <w:rPr>
          <w:sz w:val="28"/>
        </w:rPr>
        <w:t>2</w:t>
      </w:r>
      <w:r w:rsidRPr="00546863">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3</w:t>
      </w:r>
      <w:r w:rsidRPr="00546863">
        <w:rPr>
          <w:rFonts w:ascii="Times New Roman" w:hAnsi="Times New Roman"/>
          <w:sz w:val="28"/>
        </w:rPr>
        <w:t>) организация библиотечного обслуживания населения, комплектование</w:t>
      </w:r>
      <w:r w:rsidR="001D772E" w:rsidRPr="00546863">
        <w:rPr>
          <w:rFonts w:ascii="Times New Roman" w:hAnsi="Times New Roman"/>
          <w:sz w:val="28"/>
        </w:rPr>
        <w:t xml:space="preserve"> </w:t>
      </w:r>
      <w:r w:rsidRPr="00546863">
        <w:rPr>
          <w:rFonts w:ascii="Times New Roman" w:hAnsi="Times New Roman"/>
          <w:sz w:val="28"/>
        </w:rPr>
        <w:t>и обеспечение сохранности библиотечных фондов библиотек поселения;</w:t>
      </w:r>
    </w:p>
    <w:p w:rsidR="009917B8" w:rsidRPr="00546863" w:rsidRDefault="009917B8" w:rsidP="0081350A">
      <w:pPr>
        <w:tabs>
          <w:tab w:val="left" w:pos="-1276"/>
        </w:tabs>
        <w:ind w:firstLine="851"/>
        <w:jc w:val="both"/>
        <w:rPr>
          <w:sz w:val="28"/>
        </w:rPr>
      </w:pPr>
      <w:r w:rsidRPr="00546863">
        <w:rPr>
          <w:sz w:val="28"/>
        </w:rPr>
        <w:t>1</w:t>
      </w:r>
      <w:r w:rsidR="00686436" w:rsidRPr="00546863">
        <w:rPr>
          <w:sz w:val="28"/>
        </w:rPr>
        <w:t>4</w:t>
      </w:r>
      <w:r w:rsidRPr="00546863">
        <w:rPr>
          <w:sz w:val="28"/>
        </w:rPr>
        <w:t>) создание условий</w:t>
      </w:r>
      <w:r w:rsidR="001D772E" w:rsidRPr="00546863">
        <w:rPr>
          <w:sz w:val="28"/>
        </w:rPr>
        <w:t xml:space="preserve"> </w:t>
      </w:r>
      <w:r w:rsidRPr="00546863">
        <w:rPr>
          <w:sz w:val="28"/>
        </w:rPr>
        <w:t>для организации досуга</w:t>
      </w:r>
      <w:r w:rsidR="001D772E" w:rsidRPr="00546863">
        <w:rPr>
          <w:sz w:val="28"/>
        </w:rPr>
        <w:t xml:space="preserve"> </w:t>
      </w:r>
      <w:r w:rsidRPr="00546863">
        <w:rPr>
          <w:sz w:val="28"/>
        </w:rPr>
        <w:t>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5</w:t>
      </w:r>
      <w:r w:rsidRPr="00546863">
        <w:rPr>
          <w:rFonts w:ascii="Times New Roman" w:hAnsi="Times New Roman"/>
          <w:sz w:val="28"/>
        </w:rPr>
        <w:t>)</w:t>
      </w:r>
      <w:r w:rsidR="00686436" w:rsidRPr="00546863">
        <w:rPr>
          <w:rFonts w:ascii="Times New Roman" w:hAnsi="Times New Roman"/>
          <w:sz w:val="28"/>
        </w:rPr>
        <w:t xml:space="preserve"> </w:t>
      </w:r>
      <w:r w:rsidRPr="00546863">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6</w:t>
      </w:r>
      <w:r w:rsidRPr="00546863">
        <w:rPr>
          <w:rFonts w:ascii="Times New Roman" w:hAnsi="Times New Roman"/>
          <w:sz w:val="28"/>
        </w:rPr>
        <w:t xml:space="preserve">) создание условий для развития местного традиционного народного </w:t>
      </w:r>
      <w:r w:rsidRPr="00546863">
        <w:rPr>
          <w:rFonts w:ascii="Times New Roman" w:hAnsi="Times New Roman"/>
          <w:sz w:val="28"/>
        </w:rPr>
        <w:lastRenderedPageBreak/>
        <w:t>художественного творчества, участие в сохранении, возрождении и развитии народных художественных промыслов в поселении;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7</w:t>
      </w:r>
      <w:r w:rsidRPr="00546863">
        <w:rPr>
          <w:rFonts w:ascii="Times New Roman" w:hAnsi="Times New Roman"/>
          <w:sz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546863" w:rsidRDefault="009917B8" w:rsidP="0081350A">
      <w:pPr>
        <w:autoSpaceDE w:val="0"/>
        <w:autoSpaceDN w:val="0"/>
        <w:adjustRightInd w:val="0"/>
        <w:ind w:firstLine="851"/>
        <w:jc w:val="both"/>
        <w:outlineLvl w:val="1"/>
        <w:rPr>
          <w:rFonts w:eastAsiaTheme="minorHAnsi"/>
          <w:bCs/>
          <w:kern w:val="0"/>
          <w:sz w:val="28"/>
          <w:szCs w:val="28"/>
        </w:rPr>
      </w:pPr>
      <w:r w:rsidRPr="00546863">
        <w:rPr>
          <w:sz w:val="28"/>
        </w:rPr>
        <w:t>1</w:t>
      </w:r>
      <w:r w:rsidR="00686436" w:rsidRPr="00546863">
        <w:rPr>
          <w:sz w:val="28"/>
        </w:rPr>
        <w:t>8</w:t>
      </w:r>
      <w:r w:rsidRPr="00546863">
        <w:rPr>
          <w:sz w:val="28"/>
        </w:rPr>
        <w:t>) создание условий для массового отдыха жителей поселения и организация обустройства мест массового отдыха населения</w:t>
      </w:r>
      <w:r w:rsidR="00091353" w:rsidRPr="00546863">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546863">
        <w:rPr>
          <w:sz w:val="28"/>
        </w:rPr>
        <w:t>;</w:t>
      </w:r>
    </w:p>
    <w:p w:rsidR="009917B8" w:rsidRPr="00546863" w:rsidRDefault="009917B8" w:rsidP="0081350A">
      <w:pPr>
        <w:tabs>
          <w:tab w:val="left" w:pos="-1276"/>
          <w:tab w:val="left" w:pos="1134"/>
        </w:tabs>
        <w:ind w:firstLine="851"/>
        <w:jc w:val="both"/>
        <w:rPr>
          <w:sz w:val="28"/>
        </w:rPr>
      </w:pPr>
      <w:r w:rsidRPr="00546863">
        <w:rPr>
          <w:sz w:val="28"/>
        </w:rPr>
        <w:t>1</w:t>
      </w:r>
      <w:r w:rsidR="00686436" w:rsidRPr="00546863">
        <w:rPr>
          <w:sz w:val="28"/>
        </w:rPr>
        <w:t>9</w:t>
      </w:r>
      <w:r w:rsidRPr="00546863">
        <w:rPr>
          <w:sz w:val="28"/>
        </w:rPr>
        <w:t>) формирование архивных фондов поселения;</w:t>
      </w:r>
    </w:p>
    <w:p w:rsidR="009917B8" w:rsidRPr="00546863" w:rsidRDefault="00686436" w:rsidP="0081350A">
      <w:pPr>
        <w:tabs>
          <w:tab w:val="left" w:pos="-1276"/>
          <w:tab w:val="left" w:pos="1134"/>
        </w:tabs>
        <w:ind w:firstLine="851"/>
        <w:jc w:val="both"/>
        <w:rPr>
          <w:sz w:val="28"/>
        </w:rPr>
      </w:pPr>
      <w:r w:rsidRPr="00546863">
        <w:rPr>
          <w:sz w:val="28"/>
        </w:rPr>
        <w:t>20</w:t>
      </w:r>
      <w:r w:rsidR="009917B8" w:rsidRPr="00546863">
        <w:rPr>
          <w:sz w:val="28"/>
        </w:rPr>
        <w:t>) организация сбора и вывоза бытовых отходов и мусора;</w:t>
      </w:r>
    </w:p>
    <w:p w:rsidR="00D15528" w:rsidRPr="00546863" w:rsidRDefault="009917B8" w:rsidP="00865269">
      <w:pPr>
        <w:pStyle w:val="ConsPlusNonformat"/>
        <w:ind w:firstLine="851"/>
        <w:jc w:val="both"/>
        <w:rPr>
          <w:rFonts w:ascii="Times New Roman" w:eastAsiaTheme="minorHAnsi" w:hAnsi="Times New Roman" w:cs="Times New Roman"/>
          <w:kern w:val="0"/>
          <w:sz w:val="28"/>
          <w:szCs w:val="28"/>
        </w:rPr>
      </w:pPr>
      <w:r w:rsidRPr="00546863">
        <w:rPr>
          <w:rFonts w:ascii="Times New Roman" w:hAnsi="Times New Roman" w:cs="Times New Roman"/>
          <w:sz w:val="28"/>
        </w:rPr>
        <w:t>2</w:t>
      </w:r>
      <w:r w:rsidR="00686436" w:rsidRPr="00546863">
        <w:rPr>
          <w:rFonts w:ascii="Times New Roman" w:hAnsi="Times New Roman" w:cs="Times New Roman"/>
          <w:sz w:val="28"/>
        </w:rPr>
        <w:t>1</w:t>
      </w:r>
      <w:r w:rsidRPr="00546863">
        <w:rPr>
          <w:rFonts w:ascii="Times New Roman" w:hAnsi="Times New Roman" w:cs="Times New Roman"/>
          <w:sz w:val="28"/>
        </w:rPr>
        <w:t>)</w:t>
      </w:r>
      <w:r w:rsidR="00686436" w:rsidRPr="00546863">
        <w:rPr>
          <w:rFonts w:ascii="Times New Roman" w:hAnsi="Times New Roman" w:cs="Times New Roman"/>
          <w:sz w:val="28"/>
        </w:rPr>
        <w:t xml:space="preserve"> </w:t>
      </w:r>
      <w:r w:rsidR="00D15528" w:rsidRPr="00546863">
        <w:rPr>
          <w:rFonts w:ascii="Times New Roman" w:eastAsiaTheme="minorHAnsi" w:hAnsi="Times New Roman" w:cs="Times New Roman"/>
          <w:kern w:val="0"/>
          <w:sz w:val="28"/>
          <w:szCs w:val="28"/>
          <w:lang w:eastAsia="en-US" w:bidi="ar-SA"/>
        </w:rPr>
        <w:t xml:space="preserve">утверждение правил </w:t>
      </w:r>
      <w:r w:rsidR="00D15528" w:rsidRPr="00546863">
        <w:rPr>
          <w:rFonts w:ascii="Times New Roman" w:eastAsiaTheme="minorHAnsi"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домов, размещение и содержание малых архитектурных форм), а</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 xml:space="preserve">также </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использования, охраны, защиты, воспроизводства городских</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населенных пунктов поселения;</w:t>
      </w:r>
    </w:p>
    <w:p w:rsidR="009917B8" w:rsidRPr="00546863" w:rsidRDefault="009917B8" w:rsidP="006C6A0B">
      <w:pPr>
        <w:autoSpaceDE w:val="0"/>
        <w:autoSpaceDN w:val="0"/>
        <w:adjustRightInd w:val="0"/>
        <w:ind w:firstLine="851"/>
        <w:jc w:val="both"/>
        <w:outlineLvl w:val="1"/>
        <w:rPr>
          <w:sz w:val="28"/>
        </w:rPr>
      </w:pPr>
      <w:r w:rsidRPr="00546863">
        <w:rPr>
          <w:sz w:val="28"/>
        </w:rPr>
        <w:t>2</w:t>
      </w:r>
      <w:r w:rsidR="00686436" w:rsidRPr="00546863">
        <w:rPr>
          <w:sz w:val="28"/>
        </w:rPr>
        <w:t>2</w:t>
      </w:r>
      <w:r w:rsidRPr="00546863">
        <w:rPr>
          <w:sz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BD7D2E" w:rsidRPr="00546863">
        <w:rPr>
          <w:sz w:val="28"/>
        </w:rPr>
        <w:t xml:space="preserve"> </w:t>
      </w:r>
      <w:r w:rsidR="004B7DAC" w:rsidRPr="00546863">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546863">
        <w:rPr>
          <w:sz w:val="28"/>
        </w:rPr>
        <w:t>, разрешений на ввод объектов в эксплуатацию при осуществлении строительства, реконструкции</w:t>
      </w:r>
      <w:r w:rsidR="001D772E" w:rsidRPr="00546863">
        <w:rPr>
          <w:sz w:val="28"/>
        </w:rPr>
        <w:t xml:space="preserve"> </w:t>
      </w:r>
      <w:r w:rsidRPr="00546863">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00BD7D2E" w:rsidRPr="00546863">
        <w:rPr>
          <w:sz w:val="28"/>
        </w:rPr>
        <w:t xml:space="preserve"> </w:t>
      </w:r>
      <w:r w:rsidRPr="00546863">
        <w:rPr>
          <w:sz w:val="28"/>
        </w:rPr>
        <w:t xml:space="preserve">и изъятие, в том числе путем выкупа, земельных участков в границах поселения для муниципальных нужд, осуществление </w:t>
      </w:r>
      <w:r w:rsidR="00D31311" w:rsidRPr="00546863">
        <w:rPr>
          <w:sz w:val="28"/>
          <w:szCs w:val="28"/>
        </w:rPr>
        <w:t xml:space="preserve">муниципального </w:t>
      </w:r>
      <w:r w:rsidRPr="00546863">
        <w:rPr>
          <w:sz w:val="28"/>
        </w:rPr>
        <w:t>земельного контроля за использованием земель поселения</w:t>
      </w:r>
      <w:r w:rsidR="00357037" w:rsidRPr="00546863">
        <w:rPr>
          <w:sz w:val="28"/>
          <w:szCs w:val="28"/>
        </w:rPr>
        <w:t>,</w:t>
      </w:r>
      <w:r w:rsidR="00357037" w:rsidRPr="00546863">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546863">
          <w:rPr>
            <w:rFonts w:eastAsia="Times New Roman"/>
            <w:kern w:val="0"/>
            <w:sz w:val="28"/>
            <w:szCs w:val="28"/>
            <w:lang w:eastAsia="ru-RU"/>
          </w:rPr>
          <w:t>кодексом</w:t>
        </w:r>
      </w:hyperlink>
      <w:r w:rsidR="00357037" w:rsidRPr="00546863">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546863">
        <w:rPr>
          <w:sz w:val="28"/>
        </w:rPr>
        <w:t>;</w:t>
      </w:r>
    </w:p>
    <w:p w:rsidR="009917B8" w:rsidRPr="00546863" w:rsidRDefault="009917B8" w:rsidP="0081350A">
      <w:pPr>
        <w:tabs>
          <w:tab w:val="left" w:pos="-1276"/>
          <w:tab w:val="left" w:pos="1134"/>
        </w:tabs>
        <w:ind w:firstLine="851"/>
        <w:jc w:val="both"/>
        <w:rPr>
          <w:sz w:val="28"/>
          <w:szCs w:val="28"/>
        </w:rPr>
      </w:pPr>
      <w:r w:rsidRPr="00546863">
        <w:rPr>
          <w:sz w:val="28"/>
        </w:rPr>
        <w:t>2</w:t>
      </w:r>
      <w:r w:rsidR="00686436" w:rsidRPr="00546863">
        <w:rPr>
          <w:sz w:val="28"/>
        </w:rPr>
        <w:t>3</w:t>
      </w:r>
      <w:r w:rsidRPr="00546863">
        <w:rPr>
          <w:sz w:val="28"/>
        </w:rPr>
        <w:t xml:space="preserve">)  </w:t>
      </w:r>
      <w:r w:rsidRPr="00546863">
        <w:rPr>
          <w:sz w:val="28"/>
          <w:szCs w:val="28"/>
        </w:rPr>
        <w:t>присвоение наименований улицам, площадям и иным территориям проживания граждан в населенных пунктах, установление нумерации домов;</w:t>
      </w:r>
    </w:p>
    <w:p w:rsidR="009917B8" w:rsidRPr="00546863" w:rsidRDefault="009917B8" w:rsidP="0081350A">
      <w:pPr>
        <w:tabs>
          <w:tab w:val="left" w:pos="-1276"/>
          <w:tab w:val="left" w:pos="1134"/>
        </w:tabs>
        <w:ind w:firstLine="851"/>
        <w:jc w:val="both"/>
        <w:rPr>
          <w:sz w:val="28"/>
        </w:rPr>
      </w:pPr>
      <w:r w:rsidRPr="00546863">
        <w:rPr>
          <w:sz w:val="28"/>
        </w:rPr>
        <w:lastRenderedPageBreak/>
        <w:t>2</w:t>
      </w:r>
      <w:r w:rsidR="00686436" w:rsidRPr="00546863">
        <w:rPr>
          <w:sz w:val="28"/>
        </w:rPr>
        <w:t>4</w:t>
      </w:r>
      <w:r w:rsidRPr="00546863">
        <w:rPr>
          <w:sz w:val="28"/>
        </w:rPr>
        <w:t>) организация ритуальных услуг и содержание мест захоронения;</w:t>
      </w:r>
    </w:p>
    <w:p w:rsidR="00686436" w:rsidRPr="00546863" w:rsidRDefault="009917B8" w:rsidP="00686436">
      <w:pPr>
        <w:pStyle w:val="ConsPlusCell"/>
        <w:ind w:firstLine="851"/>
        <w:jc w:val="both"/>
        <w:rPr>
          <w:rFonts w:ascii="Times New Roman" w:hAnsi="Times New Roman" w:cs="Times New Roman"/>
          <w:sz w:val="28"/>
          <w:szCs w:val="28"/>
        </w:rPr>
      </w:pPr>
      <w:r w:rsidRPr="00546863">
        <w:rPr>
          <w:rFonts w:ascii="Times New Roman" w:hAnsi="Times New Roman"/>
          <w:sz w:val="28"/>
        </w:rPr>
        <w:t>2</w:t>
      </w:r>
      <w:r w:rsidR="00686436" w:rsidRPr="00546863">
        <w:rPr>
          <w:rFonts w:ascii="Times New Roman" w:hAnsi="Times New Roman"/>
          <w:sz w:val="28"/>
        </w:rPr>
        <w:t>5</w:t>
      </w:r>
      <w:r w:rsidRPr="00546863">
        <w:rPr>
          <w:rFonts w:ascii="Times New Roman" w:hAnsi="Times New Roman"/>
          <w:sz w:val="28"/>
        </w:rPr>
        <w:t xml:space="preserve">) </w:t>
      </w:r>
      <w:r w:rsidR="00686436" w:rsidRPr="00546863">
        <w:rPr>
          <w:rFonts w:ascii="Times New Roman" w:hAnsi="Times New Roman" w:cs="Times New Roman"/>
          <w:sz w:val="28"/>
          <w:szCs w:val="28"/>
        </w:rPr>
        <w:t>организация и осуществление мероприятий по</w:t>
      </w:r>
      <w:r w:rsidR="00686436" w:rsidRPr="00546863">
        <w:rPr>
          <w:rFonts w:ascii="Times New Roman" w:hAnsi="Times New Roman" w:cs="Times New Roman"/>
          <w:bCs/>
          <w:sz w:val="28"/>
          <w:szCs w:val="28"/>
        </w:rPr>
        <w:t xml:space="preserve"> </w:t>
      </w:r>
      <w:r w:rsidR="00686436" w:rsidRPr="00546863">
        <w:rPr>
          <w:rFonts w:ascii="Times New Roman" w:eastAsiaTheme="minorHAnsi" w:hAnsi="Times New Roman" w:cs="Times New Roman"/>
          <w:bCs/>
          <w:kern w:val="0"/>
          <w:sz w:val="28"/>
          <w:szCs w:val="28"/>
          <w:lang w:eastAsia="en-US" w:bidi="ar-SA"/>
        </w:rPr>
        <w:t>территориальной обороне и</w:t>
      </w:r>
      <w:r w:rsidR="00686436" w:rsidRPr="00546863">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tabs>
          <w:tab w:val="left" w:pos="-1276"/>
        </w:tabs>
        <w:ind w:firstLine="851"/>
        <w:jc w:val="both"/>
        <w:rPr>
          <w:rFonts w:ascii="Times New Roman" w:hAnsi="Times New Roman"/>
          <w:sz w:val="28"/>
        </w:rPr>
      </w:pPr>
      <w:r w:rsidRPr="00546863">
        <w:rPr>
          <w:rFonts w:ascii="Times New Roman" w:hAnsi="Times New Roman"/>
          <w:sz w:val="28"/>
        </w:rPr>
        <w:t>2</w:t>
      </w:r>
      <w:r w:rsidR="00686436" w:rsidRPr="00546863">
        <w:rPr>
          <w:rFonts w:ascii="Times New Roman" w:hAnsi="Times New Roman"/>
          <w:sz w:val="28"/>
        </w:rPr>
        <w:t>6</w:t>
      </w:r>
      <w:r w:rsidRPr="00546863">
        <w:rPr>
          <w:rFonts w:ascii="Times New Roman" w:hAnsi="Times New Roman"/>
          <w:sz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546863" w:rsidRDefault="009917B8" w:rsidP="0081350A">
      <w:pPr>
        <w:pStyle w:val="ConsNormal"/>
        <w:tabs>
          <w:tab w:val="left" w:pos="-1276"/>
        </w:tabs>
        <w:ind w:firstLine="851"/>
        <w:jc w:val="both"/>
        <w:rPr>
          <w:rFonts w:ascii="Times New Roman" w:hAnsi="Times New Roman"/>
          <w:sz w:val="28"/>
        </w:rPr>
      </w:pPr>
      <w:r w:rsidRPr="00546863">
        <w:rPr>
          <w:rFonts w:ascii="Times New Roman" w:hAnsi="Times New Roman"/>
          <w:sz w:val="28"/>
        </w:rPr>
        <w:t>2</w:t>
      </w:r>
      <w:r w:rsidR="00CF18F8" w:rsidRPr="00546863">
        <w:rPr>
          <w:rFonts w:ascii="Times New Roman" w:hAnsi="Times New Roman"/>
          <w:sz w:val="28"/>
        </w:rPr>
        <w:t>7</w:t>
      </w:r>
      <w:r w:rsidRPr="00546863">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546863" w:rsidRDefault="009917B8" w:rsidP="0081350A">
      <w:pPr>
        <w:autoSpaceDE w:val="0"/>
        <w:autoSpaceDN w:val="0"/>
        <w:adjustRightInd w:val="0"/>
        <w:ind w:firstLine="851"/>
        <w:jc w:val="both"/>
        <w:outlineLvl w:val="1"/>
        <w:rPr>
          <w:sz w:val="28"/>
        </w:rPr>
      </w:pPr>
      <w:r w:rsidRPr="00546863">
        <w:rPr>
          <w:sz w:val="28"/>
        </w:rPr>
        <w:t>2</w:t>
      </w:r>
      <w:r w:rsidR="00CF18F8" w:rsidRPr="00546863">
        <w:rPr>
          <w:sz w:val="28"/>
        </w:rPr>
        <w:t>8</w:t>
      </w:r>
      <w:r w:rsidRPr="00546863">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546863">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546863">
        <w:rPr>
          <w:sz w:val="28"/>
        </w:rPr>
        <w:t>;</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w:t>
      </w:r>
      <w:r w:rsidR="00CF18F8" w:rsidRPr="00546863">
        <w:rPr>
          <w:rFonts w:ascii="Times New Roman" w:hAnsi="Times New Roman"/>
          <w:sz w:val="28"/>
        </w:rPr>
        <w:t>9</w:t>
      </w:r>
      <w:r w:rsidRPr="00546863">
        <w:rPr>
          <w:rFonts w:ascii="Times New Roman" w:hAnsi="Times New Roman"/>
          <w:sz w:val="28"/>
        </w:rPr>
        <w:t>) содействие в развитии сельскохозяйственного производства, создание условий для развития малого и среднего</w:t>
      </w:r>
      <w:r w:rsidR="001D772E" w:rsidRPr="00546863">
        <w:rPr>
          <w:rFonts w:ascii="Times New Roman" w:hAnsi="Times New Roman"/>
          <w:sz w:val="28"/>
        </w:rPr>
        <w:t xml:space="preserve"> </w:t>
      </w:r>
      <w:r w:rsidRPr="00546863">
        <w:rPr>
          <w:rFonts w:ascii="Times New Roman" w:hAnsi="Times New Roman"/>
          <w:sz w:val="28"/>
        </w:rPr>
        <w:t>предпринимательства;</w:t>
      </w:r>
    </w:p>
    <w:p w:rsidR="009917B8" w:rsidRPr="00546863" w:rsidRDefault="00CF18F8" w:rsidP="0081350A">
      <w:pPr>
        <w:pStyle w:val="ConsNormal"/>
        <w:ind w:firstLine="851"/>
        <w:jc w:val="both"/>
        <w:rPr>
          <w:rFonts w:ascii="Times New Roman" w:hAnsi="Times New Roman"/>
          <w:sz w:val="28"/>
        </w:rPr>
      </w:pPr>
      <w:r w:rsidRPr="00546863">
        <w:rPr>
          <w:rFonts w:ascii="Times New Roman" w:hAnsi="Times New Roman"/>
          <w:sz w:val="28"/>
        </w:rPr>
        <w:t>30</w:t>
      </w:r>
      <w:r w:rsidR="009917B8" w:rsidRPr="00546863">
        <w:rPr>
          <w:rFonts w:ascii="Times New Roman" w:hAnsi="Times New Roman"/>
          <w:sz w:val="28"/>
        </w:rPr>
        <w:t>) организация и осуществление мероприятий по работе с детьми и молодежью в поселении;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w:t>
      </w:r>
      <w:r w:rsidR="00CF18F8" w:rsidRPr="00546863">
        <w:rPr>
          <w:rFonts w:ascii="Times New Roman" w:hAnsi="Times New Roman"/>
          <w:sz w:val="28"/>
        </w:rPr>
        <w:t>1</w:t>
      </w:r>
      <w:r w:rsidRPr="00546863">
        <w:rPr>
          <w:rFonts w:ascii="Times New Roman" w:hAnsi="Times New Roman"/>
          <w:sz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w:t>
      </w:r>
      <w:r w:rsidR="00CF18F8" w:rsidRPr="00546863">
        <w:rPr>
          <w:rFonts w:ascii="Times New Roman" w:hAnsi="Times New Roman"/>
          <w:sz w:val="28"/>
        </w:rPr>
        <w:t>2</w:t>
      </w:r>
      <w:r w:rsidRPr="00546863">
        <w:rPr>
          <w:rFonts w:ascii="Times New Roman" w:hAnsi="Times New Roman"/>
          <w:sz w:val="28"/>
        </w:rPr>
        <w:t>) осуществление муниципального лесного контроля;</w:t>
      </w:r>
    </w:p>
    <w:p w:rsidR="009917B8" w:rsidRPr="00546863" w:rsidRDefault="00CF18F8" w:rsidP="00CF18F8">
      <w:pPr>
        <w:pStyle w:val="ConsNormal"/>
        <w:ind w:left="851" w:firstLine="0"/>
        <w:jc w:val="both"/>
        <w:rPr>
          <w:rFonts w:ascii="Times New Roman" w:hAnsi="Times New Roman"/>
          <w:sz w:val="28"/>
        </w:rPr>
      </w:pPr>
      <w:r w:rsidRPr="00546863">
        <w:rPr>
          <w:rFonts w:ascii="Times New Roman" w:hAnsi="Times New Roman"/>
          <w:sz w:val="28"/>
        </w:rPr>
        <w:t xml:space="preserve">33) </w:t>
      </w:r>
      <w:r w:rsidR="009917B8" w:rsidRPr="00546863">
        <w:rPr>
          <w:rFonts w:ascii="Times New Roman" w:hAnsi="Times New Roman"/>
          <w:sz w:val="28"/>
        </w:rPr>
        <w:t>создание условий для деятельности добровольных формирований населения по охране общественного порядка;</w:t>
      </w:r>
    </w:p>
    <w:p w:rsidR="009917B8" w:rsidRPr="00546863" w:rsidRDefault="009917B8" w:rsidP="0081350A">
      <w:pPr>
        <w:tabs>
          <w:tab w:val="left" w:pos="0"/>
        </w:tabs>
        <w:ind w:firstLine="870"/>
        <w:jc w:val="both"/>
        <w:rPr>
          <w:rStyle w:val="80"/>
        </w:rPr>
      </w:pPr>
      <w:r w:rsidRPr="00546863">
        <w:rPr>
          <w:rFonts w:eastAsia="Arial" w:cs="Arial"/>
          <w:bCs/>
          <w:sz w:val="28"/>
          <w:szCs w:val="28"/>
        </w:rPr>
        <w:t>3</w:t>
      </w:r>
      <w:r w:rsidR="00CF18F8" w:rsidRPr="00546863">
        <w:rPr>
          <w:rFonts w:eastAsia="Arial" w:cs="Arial"/>
          <w:bCs/>
          <w:sz w:val="28"/>
          <w:szCs w:val="28"/>
        </w:rPr>
        <w:t>4</w:t>
      </w:r>
      <w:r w:rsidRPr="00546863">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546863" w:rsidRDefault="00637F1C" w:rsidP="0081350A">
      <w:pPr>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3</w:t>
      </w:r>
      <w:r w:rsidR="00BB040B" w:rsidRPr="00546863">
        <w:rPr>
          <w:rFonts w:eastAsiaTheme="minorHAnsi"/>
          <w:kern w:val="0"/>
          <w:sz w:val="28"/>
          <w:szCs w:val="28"/>
        </w:rPr>
        <w:t>5</w:t>
      </w:r>
      <w:r w:rsidRPr="00546863">
        <w:rPr>
          <w:rFonts w:eastAsiaTheme="minorHAnsi"/>
          <w:kern w:val="0"/>
          <w:sz w:val="28"/>
          <w:szCs w:val="28"/>
        </w:rPr>
        <w:t>) осуществление муниципального контроля на территории особой экономической зоны;</w:t>
      </w:r>
    </w:p>
    <w:p w:rsidR="00637F1C" w:rsidRPr="00546863" w:rsidRDefault="00637F1C" w:rsidP="0081350A">
      <w:pPr>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3</w:t>
      </w:r>
      <w:r w:rsidR="00BB040B" w:rsidRPr="00546863">
        <w:rPr>
          <w:rFonts w:eastAsiaTheme="minorHAnsi"/>
          <w:kern w:val="0"/>
          <w:sz w:val="28"/>
          <w:szCs w:val="28"/>
        </w:rPr>
        <w:t>6</w:t>
      </w:r>
      <w:r w:rsidRPr="00546863">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546863">
        <w:rPr>
          <w:rFonts w:eastAsiaTheme="minorHAnsi"/>
          <w:kern w:val="0"/>
          <w:sz w:val="28"/>
          <w:szCs w:val="28"/>
        </w:rPr>
        <w:t>тветствии с федеральным законом;</w:t>
      </w:r>
    </w:p>
    <w:p w:rsidR="003D6917" w:rsidRPr="00546863" w:rsidRDefault="003D6917" w:rsidP="003D6917">
      <w:pPr>
        <w:autoSpaceDE w:val="0"/>
        <w:autoSpaceDN w:val="0"/>
        <w:adjustRightInd w:val="0"/>
        <w:ind w:firstLine="851"/>
        <w:jc w:val="both"/>
        <w:outlineLvl w:val="0"/>
        <w:rPr>
          <w:sz w:val="28"/>
          <w:szCs w:val="28"/>
        </w:rPr>
      </w:pPr>
      <w:r w:rsidRPr="00546863">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546863" w:rsidRDefault="003D6917" w:rsidP="003D6917">
      <w:pPr>
        <w:autoSpaceDE w:val="0"/>
        <w:autoSpaceDN w:val="0"/>
        <w:adjustRightInd w:val="0"/>
        <w:ind w:firstLine="851"/>
        <w:jc w:val="both"/>
        <w:outlineLvl w:val="0"/>
        <w:rPr>
          <w:sz w:val="28"/>
          <w:szCs w:val="28"/>
        </w:rPr>
      </w:pPr>
      <w:r w:rsidRPr="00546863">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546863"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39) </w:t>
      </w:r>
      <w:r w:rsidRPr="00546863">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6963E9" w:rsidRPr="00546863" w:rsidRDefault="00A43105" w:rsidP="006963E9">
      <w:pPr>
        <w:pStyle w:val="ConsNormal"/>
        <w:ind w:firstLine="851"/>
        <w:jc w:val="both"/>
        <w:rPr>
          <w:rFonts w:ascii="Times New Roman" w:hAnsi="Times New Roman"/>
          <w:kern w:val="0"/>
          <w:sz w:val="28"/>
          <w:szCs w:val="28"/>
          <w:lang w:eastAsia="ru-RU"/>
        </w:rPr>
      </w:pPr>
      <w:r w:rsidRPr="00546863">
        <w:rPr>
          <w:rFonts w:ascii="Times New Roman" w:hAnsi="Times New Roman"/>
          <w:sz w:val="28"/>
        </w:rPr>
        <w:t>40</w:t>
      </w:r>
      <w:r w:rsidR="009917B8" w:rsidRPr="00546863">
        <w:rPr>
          <w:rFonts w:ascii="Times New Roman" w:hAnsi="Times New Roman"/>
          <w:sz w:val="28"/>
        </w:rPr>
        <w:t xml:space="preserve">) </w:t>
      </w:r>
      <w:r w:rsidR="006963E9" w:rsidRPr="00546863">
        <w:rPr>
          <w:rFonts w:ascii="Times New Roman" w:hAnsi="Times New Roman"/>
          <w:kern w:val="0"/>
          <w:sz w:val="28"/>
          <w:szCs w:val="28"/>
          <w:lang w:eastAsia="ru-RU"/>
        </w:rPr>
        <w:t xml:space="preserve">присвоение адресов объектам адресации, изменение, </w:t>
      </w:r>
      <w:r w:rsidR="006963E9" w:rsidRPr="00546863">
        <w:rPr>
          <w:rFonts w:ascii="Times New Roman" w:hAnsi="Times New Roman"/>
          <w:kern w:val="0"/>
          <w:sz w:val="28"/>
          <w:szCs w:val="28"/>
          <w:lang w:eastAsia="ru-RU"/>
        </w:rPr>
        <w:lastRenderedPageBreak/>
        <w:t>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0D7013" w:rsidRPr="00546863" w:rsidRDefault="000D7013" w:rsidP="000D7013">
      <w:pPr>
        <w:pStyle w:val="ConsNormal"/>
        <w:ind w:firstLine="851"/>
        <w:jc w:val="both"/>
        <w:rPr>
          <w:rFonts w:ascii="Times New Roman" w:hAnsi="Times New Roman"/>
          <w:sz w:val="28"/>
        </w:rPr>
      </w:pPr>
      <w:r w:rsidRPr="00546863">
        <w:rPr>
          <w:rFonts w:ascii="Times New Roman" w:hAnsi="Times New Roman"/>
          <w:sz w:val="28"/>
        </w:rPr>
        <w:t xml:space="preserve">41) </w:t>
      </w:r>
      <w:r w:rsidR="009D0083" w:rsidRPr="00546863">
        <w:rPr>
          <w:rFonts w:ascii="Times New Roman" w:hAnsi="Times New Roman"/>
          <w:sz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D0083" w:rsidRPr="00546863" w:rsidRDefault="009D0083" w:rsidP="000D7013">
      <w:pPr>
        <w:pStyle w:val="ConsNormal"/>
        <w:ind w:firstLine="851"/>
        <w:jc w:val="both"/>
        <w:rPr>
          <w:rFonts w:ascii="Times New Roman" w:hAnsi="Times New Roman"/>
          <w:sz w:val="28"/>
        </w:rPr>
      </w:pPr>
      <w:r w:rsidRPr="00546863">
        <w:rPr>
          <w:rFonts w:ascii="Times New Roman" w:hAnsi="Times New Roman"/>
          <w:sz w:val="28"/>
        </w:rPr>
        <w:t>42) иные вопросы местного значения поселения, предусмотренные</w:t>
      </w:r>
      <w:r w:rsidRPr="00546863">
        <w:t xml:space="preserve"> </w:t>
      </w:r>
      <w:r w:rsidRPr="00546863">
        <w:rPr>
          <w:rFonts w:ascii="Times New Roman" w:hAnsi="Times New Roman"/>
          <w:sz w:val="28"/>
        </w:rPr>
        <w:t>Федеральным законом от 06.10.2003 № 131-ФЗ «Об общих принципах организации местного самоуправления в Российской Федерации».</w:t>
      </w:r>
    </w:p>
    <w:p w:rsidR="009917B8" w:rsidRPr="00546863" w:rsidRDefault="009917B8" w:rsidP="0081350A">
      <w:pPr>
        <w:pStyle w:val="ConsNormal"/>
        <w:ind w:firstLine="851"/>
        <w:jc w:val="both"/>
      </w:pPr>
    </w:p>
    <w:p w:rsidR="009917B8" w:rsidRPr="00546863" w:rsidRDefault="009917B8" w:rsidP="0081350A">
      <w:pPr>
        <w:ind w:firstLine="540"/>
        <w:jc w:val="both"/>
        <w:rPr>
          <w:b/>
          <w:sz w:val="28"/>
        </w:rPr>
      </w:pPr>
      <w:r w:rsidRPr="00546863">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5300AF" w:rsidRPr="00546863" w:rsidRDefault="005300AF" w:rsidP="0081350A">
      <w:pPr>
        <w:ind w:firstLine="540"/>
        <w:jc w:val="both"/>
        <w:rPr>
          <w:b/>
          <w:sz w:val="28"/>
        </w:rPr>
      </w:pPr>
    </w:p>
    <w:p w:rsidR="009917B8" w:rsidRPr="00546863" w:rsidRDefault="009917B8" w:rsidP="0081350A">
      <w:pPr>
        <w:ind w:firstLine="851"/>
        <w:jc w:val="both"/>
        <w:rPr>
          <w:sz w:val="28"/>
        </w:rPr>
      </w:pPr>
      <w:r w:rsidRPr="00546863">
        <w:rPr>
          <w:sz w:val="28"/>
        </w:rPr>
        <w:t>1. Органы местного самоуправления поселения имеют право на:</w:t>
      </w:r>
    </w:p>
    <w:p w:rsidR="009917B8" w:rsidRPr="00546863" w:rsidRDefault="009917B8" w:rsidP="0081350A">
      <w:pPr>
        <w:ind w:firstLine="851"/>
        <w:jc w:val="both"/>
        <w:rPr>
          <w:sz w:val="28"/>
        </w:rPr>
      </w:pPr>
      <w:r w:rsidRPr="00546863">
        <w:rPr>
          <w:sz w:val="28"/>
        </w:rPr>
        <w:t>1) создание музеев поселения;</w:t>
      </w:r>
    </w:p>
    <w:p w:rsidR="009917B8" w:rsidRPr="00546863" w:rsidRDefault="009917B8" w:rsidP="0081350A">
      <w:pPr>
        <w:ind w:firstLine="851"/>
        <w:jc w:val="both"/>
        <w:rPr>
          <w:sz w:val="28"/>
        </w:rPr>
      </w:pPr>
      <w:r w:rsidRPr="00546863">
        <w:rPr>
          <w:sz w:val="28"/>
        </w:rPr>
        <w:t>2) совершение нотариальных действий, предусмотренных законодательством, в случае отсутствия в поселении нотариуса;</w:t>
      </w:r>
    </w:p>
    <w:p w:rsidR="009917B8" w:rsidRPr="00546863" w:rsidRDefault="009917B8" w:rsidP="0081350A">
      <w:pPr>
        <w:ind w:firstLine="851"/>
        <w:jc w:val="both"/>
        <w:rPr>
          <w:sz w:val="28"/>
        </w:rPr>
      </w:pPr>
      <w:r w:rsidRPr="00546863">
        <w:rPr>
          <w:sz w:val="28"/>
        </w:rPr>
        <w:t>3) участие в осуществлении деятельности по опеке и попечительству;</w:t>
      </w:r>
    </w:p>
    <w:p w:rsidR="009917B8" w:rsidRPr="00546863" w:rsidRDefault="00B213F2" w:rsidP="0081350A">
      <w:pPr>
        <w:ind w:firstLine="851"/>
        <w:jc w:val="both"/>
        <w:rPr>
          <w:sz w:val="28"/>
        </w:rPr>
      </w:pPr>
      <w:r w:rsidRPr="00546863">
        <w:rPr>
          <w:sz w:val="28"/>
        </w:rPr>
        <w:t>4</w:t>
      </w:r>
      <w:r w:rsidR="009917B8" w:rsidRPr="0054686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546863" w:rsidRDefault="00B213F2" w:rsidP="0081350A">
      <w:pPr>
        <w:ind w:firstLine="851"/>
        <w:jc w:val="both"/>
        <w:rPr>
          <w:sz w:val="28"/>
        </w:rPr>
      </w:pPr>
      <w:r w:rsidRPr="00546863">
        <w:rPr>
          <w:sz w:val="28"/>
        </w:rPr>
        <w:t>5</w:t>
      </w:r>
      <w:r w:rsidR="009917B8" w:rsidRPr="0054686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546863" w:rsidRDefault="00B213F2" w:rsidP="0081350A">
      <w:pPr>
        <w:ind w:firstLine="851"/>
        <w:jc w:val="both"/>
        <w:rPr>
          <w:sz w:val="28"/>
        </w:rPr>
      </w:pPr>
      <w:r w:rsidRPr="00546863">
        <w:rPr>
          <w:sz w:val="28"/>
        </w:rPr>
        <w:t>6</w:t>
      </w:r>
      <w:r w:rsidR="009917B8" w:rsidRPr="0054686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546863" w:rsidRDefault="00B213F2" w:rsidP="0081350A">
      <w:pPr>
        <w:ind w:firstLine="851"/>
        <w:jc w:val="both"/>
        <w:rPr>
          <w:sz w:val="28"/>
          <w:szCs w:val="28"/>
        </w:rPr>
      </w:pPr>
      <w:r w:rsidRPr="00546863">
        <w:rPr>
          <w:sz w:val="28"/>
          <w:szCs w:val="28"/>
        </w:rPr>
        <w:t>7</w:t>
      </w:r>
      <w:r w:rsidR="009917B8" w:rsidRPr="00546863">
        <w:rPr>
          <w:sz w:val="28"/>
          <w:szCs w:val="28"/>
        </w:rPr>
        <w:t>) создание муниципальной пожарной охраны;</w:t>
      </w:r>
    </w:p>
    <w:p w:rsidR="009917B8" w:rsidRPr="00546863" w:rsidRDefault="00B213F2" w:rsidP="0081350A">
      <w:pPr>
        <w:ind w:firstLine="851"/>
        <w:jc w:val="both"/>
        <w:rPr>
          <w:sz w:val="28"/>
        </w:rPr>
      </w:pPr>
      <w:r w:rsidRPr="00546863">
        <w:rPr>
          <w:sz w:val="28"/>
        </w:rPr>
        <w:t>8</w:t>
      </w:r>
      <w:r w:rsidR="009917B8" w:rsidRPr="00546863">
        <w:rPr>
          <w:sz w:val="28"/>
        </w:rPr>
        <w:t>) создание условий для развития туризма</w:t>
      </w:r>
      <w:r w:rsidR="00352ED7" w:rsidRPr="00546863">
        <w:rPr>
          <w:sz w:val="28"/>
        </w:rPr>
        <w:t>;</w:t>
      </w:r>
    </w:p>
    <w:p w:rsidR="00352ED7" w:rsidRPr="00546863"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9</w:t>
      </w:r>
      <w:r w:rsidR="00352ED7" w:rsidRPr="00546863">
        <w:rPr>
          <w:rFonts w:ascii="Times New Roman" w:hAnsi="Times New Roman" w:cs="Times New Roman"/>
          <w:sz w:val="28"/>
          <w:szCs w:val="28"/>
        </w:rPr>
        <w:t xml:space="preserve">) </w:t>
      </w:r>
      <w:r w:rsidR="00352ED7" w:rsidRPr="0054686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w:t>
      </w:r>
      <w:r w:rsidRPr="00546863">
        <w:rPr>
          <w:rFonts w:ascii="Times New Roman" w:eastAsiaTheme="minorHAnsi" w:hAnsi="Times New Roman" w:cs="Times New Roman"/>
          <w:kern w:val="0"/>
          <w:sz w:val="28"/>
          <w:szCs w:val="28"/>
          <w:lang w:eastAsia="en-US" w:bidi="ar-SA"/>
        </w:rPr>
        <w:t>стах принудительного содержания;</w:t>
      </w:r>
    </w:p>
    <w:p w:rsidR="00B213F2" w:rsidRPr="00546863" w:rsidRDefault="00B213F2" w:rsidP="00B213F2">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917B8" w:rsidRPr="00546863" w:rsidRDefault="009917B8" w:rsidP="00352ED7">
      <w:pPr>
        <w:ind w:firstLine="851"/>
        <w:jc w:val="both"/>
        <w:rPr>
          <w:sz w:val="28"/>
          <w:szCs w:val="28"/>
        </w:rPr>
      </w:pPr>
      <w:r w:rsidRPr="00546863">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w:t>
      </w:r>
      <w:r w:rsidRPr="00546863">
        <w:rPr>
          <w:sz w:val="28"/>
        </w:rPr>
        <w:lastRenderedPageBreak/>
        <w:t xml:space="preserve">соответствии со статьей 19 Федерального закона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1D772E" w:rsidRPr="00546863">
        <w:rPr>
          <w:sz w:val="28"/>
        </w:rPr>
        <w:t xml:space="preserve"> </w:t>
      </w:r>
      <w:r w:rsidRPr="00546863">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546863">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Pr="00546863" w:rsidRDefault="009917B8" w:rsidP="0081350A">
      <w:pPr>
        <w:pStyle w:val="22"/>
        <w:tabs>
          <w:tab w:val="left" w:pos="-142"/>
          <w:tab w:val="left" w:pos="142"/>
        </w:tabs>
        <w:spacing w:before="0" w:after="0"/>
        <w:ind w:firstLine="851"/>
        <w:rPr>
          <w:rFonts w:eastAsia="Times New Roman"/>
        </w:rPr>
      </w:pPr>
    </w:p>
    <w:p w:rsidR="009917B8" w:rsidRPr="00546863" w:rsidRDefault="009917B8" w:rsidP="0081350A">
      <w:pPr>
        <w:pStyle w:val="22"/>
        <w:tabs>
          <w:tab w:val="left" w:pos="142"/>
        </w:tabs>
        <w:spacing w:before="0" w:after="0"/>
        <w:ind w:firstLine="851"/>
        <w:rPr>
          <w:rFonts w:eastAsia="Times New Roman"/>
          <w:b/>
        </w:rPr>
      </w:pPr>
      <w:r w:rsidRPr="00546863">
        <w:rPr>
          <w:rFonts w:eastAsia="Times New Roman"/>
          <w:b/>
        </w:rPr>
        <w:t>Статья 10. Полномочия органов местного самоуправления по решению вопросов местного значения</w:t>
      </w:r>
    </w:p>
    <w:p w:rsidR="007859F8" w:rsidRPr="00546863" w:rsidRDefault="007859F8" w:rsidP="0081350A">
      <w:pPr>
        <w:pStyle w:val="22"/>
        <w:tabs>
          <w:tab w:val="left" w:pos="142"/>
        </w:tabs>
        <w:spacing w:before="0" w:after="0"/>
        <w:ind w:firstLine="851"/>
        <w:rPr>
          <w:rFonts w:eastAsia="Times New Roman"/>
          <w:b/>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Pr="00546863" w:rsidRDefault="009917B8" w:rsidP="0081350A">
      <w:pPr>
        <w:numPr>
          <w:ilvl w:val="0"/>
          <w:numId w:val="3"/>
        </w:numPr>
        <w:tabs>
          <w:tab w:val="left" w:pos="1211"/>
        </w:tabs>
        <w:ind w:left="0" w:firstLine="851"/>
        <w:jc w:val="both"/>
        <w:rPr>
          <w:rFonts w:eastAsia="Times New Roman"/>
          <w:sz w:val="28"/>
        </w:rPr>
      </w:pPr>
      <w:r w:rsidRPr="00546863">
        <w:rPr>
          <w:rFonts w:eastAsia="Times New Roman"/>
          <w:sz w:val="28"/>
        </w:rPr>
        <w:t>принятие устава поселения</w:t>
      </w:r>
      <w:r w:rsidR="001D772E" w:rsidRPr="00546863">
        <w:rPr>
          <w:rFonts w:eastAsia="Times New Roman"/>
          <w:sz w:val="28"/>
        </w:rPr>
        <w:t xml:space="preserve"> </w:t>
      </w:r>
      <w:r w:rsidRPr="00546863">
        <w:rPr>
          <w:rFonts w:eastAsia="Times New Roman"/>
          <w:sz w:val="28"/>
        </w:rPr>
        <w:t>и внесение в него</w:t>
      </w:r>
      <w:r w:rsidR="001D772E" w:rsidRPr="00546863">
        <w:rPr>
          <w:rFonts w:eastAsia="Times New Roman"/>
          <w:sz w:val="28"/>
        </w:rPr>
        <w:t xml:space="preserve"> </w:t>
      </w:r>
      <w:r w:rsidRPr="00546863">
        <w:rPr>
          <w:rFonts w:eastAsia="Times New Roman"/>
          <w:sz w:val="28"/>
        </w:rPr>
        <w:t>изменений и дополнений, издание муниципальных правовых актов;</w:t>
      </w:r>
    </w:p>
    <w:p w:rsidR="009917B8" w:rsidRPr="00546863" w:rsidRDefault="009917B8" w:rsidP="0081350A">
      <w:pPr>
        <w:numPr>
          <w:ilvl w:val="0"/>
          <w:numId w:val="3"/>
        </w:numPr>
        <w:tabs>
          <w:tab w:val="left" w:pos="1211"/>
        </w:tabs>
        <w:ind w:left="0" w:firstLine="851"/>
        <w:jc w:val="both"/>
        <w:rPr>
          <w:rFonts w:eastAsia="Times New Roman"/>
          <w:sz w:val="28"/>
        </w:rPr>
      </w:pPr>
      <w:r w:rsidRPr="00546863">
        <w:rPr>
          <w:rFonts w:eastAsia="Times New Roman"/>
          <w:sz w:val="28"/>
        </w:rPr>
        <w:t>установление официальных символов поселения;</w:t>
      </w:r>
    </w:p>
    <w:p w:rsidR="009917B8" w:rsidRPr="00546863" w:rsidRDefault="00D032CB" w:rsidP="00D032CB">
      <w:pPr>
        <w:widowControl/>
        <w:suppressAutoHyphens w:val="0"/>
        <w:autoSpaceDE w:val="0"/>
        <w:autoSpaceDN w:val="0"/>
        <w:adjustRightInd w:val="0"/>
        <w:ind w:firstLine="851"/>
        <w:jc w:val="both"/>
        <w:rPr>
          <w:rFonts w:eastAsiaTheme="minorHAnsi"/>
          <w:b/>
          <w:kern w:val="0"/>
          <w:sz w:val="28"/>
          <w:szCs w:val="28"/>
        </w:rPr>
      </w:pPr>
      <w:r w:rsidRPr="00546863">
        <w:rPr>
          <w:rFonts w:eastAsia="Times New Roman"/>
          <w:sz w:val="28"/>
        </w:rPr>
        <w:t xml:space="preserve">3) </w:t>
      </w:r>
      <w:r w:rsidR="009917B8" w:rsidRPr="00546863">
        <w:rPr>
          <w:rFonts w:eastAsia="Times New Roman"/>
          <w:sz w:val="28"/>
        </w:rPr>
        <w:t>создание муниципальных предприятий и учреждений</w:t>
      </w:r>
      <w:r w:rsidR="009917B8" w:rsidRPr="00546863">
        <w:rPr>
          <w:rStyle w:val="80"/>
        </w:rPr>
        <w:t>,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sidRPr="00546863">
        <w:rPr>
          <w:rStyle w:val="80"/>
        </w:rPr>
        <w:t xml:space="preserve"> </w:t>
      </w:r>
      <w:r w:rsidRPr="00546863">
        <w:rPr>
          <w:rFonts w:eastAsiaTheme="minorHAnsi"/>
          <w:kern w:val="0"/>
          <w:sz w:val="28"/>
          <w:szCs w:val="28"/>
        </w:rPr>
        <w:t>осуществление закупок товаров, работ, услуг для обеспечения муниципальных нужд;</w:t>
      </w:r>
    </w:p>
    <w:p w:rsidR="009917B8" w:rsidRPr="00546863" w:rsidRDefault="009917B8" w:rsidP="00350B3D">
      <w:pPr>
        <w:pStyle w:val="af7"/>
        <w:numPr>
          <w:ilvl w:val="0"/>
          <w:numId w:val="36"/>
        </w:numPr>
        <w:tabs>
          <w:tab w:val="left" w:pos="1211"/>
        </w:tabs>
        <w:jc w:val="both"/>
        <w:rPr>
          <w:rFonts w:eastAsia="Times New Roman"/>
          <w:sz w:val="28"/>
        </w:rPr>
      </w:pPr>
      <w:r w:rsidRPr="00546863">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546863">
        <w:rPr>
          <w:rFonts w:eastAsia="Times New Roman"/>
          <w:sz w:val="28"/>
        </w:rPr>
        <w:t>и работы, выполняемые муниципальными предприятиями и учреждениями,</w:t>
      </w:r>
      <w:r w:rsidR="001D772E" w:rsidRPr="00546863">
        <w:rPr>
          <w:rFonts w:eastAsia="Times New Roman"/>
          <w:sz w:val="28"/>
        </w:rPr>
        <w:t xml:space="preserve"> </w:t>
      </w:r>
      <w:r w:rsidRPr="00546863">
        <w:rPr>
          <w:rFonts w:eastAsia="Times New Roman"/>
          <w:sz w:val="28"/>
        </w:rPr>
        <w:t>если иное не предусмотрено федеральными законами;</w:t>
      </w:r>
    </w:p>
    <w:p w:rsidR="009917B8" w:rsidRPr="00546863" w:rsidRDefault="009917B8" w:rsidP="0081350A">
      <w:pPr>
        <w:pStyle w:val="8"/>
        <w:keepNext w:val="0"/>
        <w:ind w:firstLine="851"/>
        <w:jc w:val="both"/>
      </w:pPr>
      <w:r w:rsidRPr="00546863">
        <w:t xml:space="preserve">5)полномочиями по организации теплоснабжения, предусмотренными Федеральным законом </w:t>
      </w:r>
      <w:r w:rsidR="00A03B53" w:rsidRPr="00546863">
        <w:t>«</w:t>
      </w:r>
      <w:r w:rsidRPr="00546863">
        <w:t>О теплоснабжении</w:t>
      </w:r>
      <w:r w:rsidR="00A03B53" w:rsidRPr="00546863">
        <w:t>»</w:t>
      </w:r>
      <w:r w:rsidRPr="00546863">
        <w:t>;</w:t>
      </w:r>
    </w:p>
    <w:p w:rsidR="009917B8" w:rsidRPr="00546863" w:rsidRDefault="009917B8" w:rsidP="0081350A">
      <w:pPr>
        <w:tabs>
          <w:tab w:val="left" w:pos="1211"/>
        </w:tabs>
        <w:ind w:firstLine="840"/>
        <w:jc w:val="both"/>
        <w:rPr>
          <w:rFonts w:eastAsia="Times New Roman"/>
          <w:sz w:val="28"/>
        </w:rPr>
      </w:pPr>
      <w:r w:rsidRPr="00546863">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w:t>
      </w:r>
      <w:r w:rsidR="007859F8" w:rsidRPr="00546863">
        <w:rPr>
          <w:rFonts w:ascii="Times New Roman" w:hAnsi="Times New Roman"/>
          <w:sz w:val="28"/>
        </w:rPr>
        <w:t>правления Староминский</w:t>
      </w:r>
      <w:r w:rsidRPr="00546863">
        <w:rPr>
          <w:rFonts w:ascii="Times New Roman" w:hAnsi="Times New Roman"/>
          <w:sz w:val="28"/>
        </w:rPr>
        <w:t xml:space="preserve"> район;</w:t>
      </w:r>
    </w:p>
    <w:p w:rsidR="00753080" w:rsidRPr="00546863" w:rsidRDefault="00753080" w:rsidP="0081350A">
      <w:pPr>
        <w:tabs>
          <w:tab w:val="left" w:pos="1211"/>
        </w:tabs>
        <w:ind w:firstLine="851"/>
        <w:jc w:val="both"/>
        <w:rPr>
          <w:rFonts w:eastAsia="Times New Roman"/>
          <w:sz w:val="28"/>
        </w:rPr>
      </w:pPr>
      <w:r w:rsidRPr="00546863">
        <w:rPr>
          <w:rFonts w:eastAsia="Times New Roman"/>
          <w:sz w:val="28"/>
        </w:rPr>
        <w:t>7)</w:t>
      </w:r>
      <w:r w:rsidR="009F2D75" w:rsidRPr="00546863">
        <w:rPr>
          <w:rFonts w:eastAsia="Times New Roman"/>
          <w:sz w:val="28"/>
        </w:rPr>
        <w:t>п</w:t>
      </w:r>
      <w:r w:rsidRPr="00546863">
        <w:rPr>
          <w:rFonts w:eastAsia="Times New Roman"/>
          <w:sz w:val="28"/>
        </w:rPr>
        <w:t>олномочия</w:t>
      </w:r>
      <w:r w:rsidR="009F2D75" w:rsidRPr="00546863">
        <w:rPr>
          <w:rFonts w:eastAsia="Times New Roman"/>
          <w:sz w:val="28"/>
        </w:rPr>
        <w:t>ми</w:t>
      </w:r>
      <w:r w:rsidR="001D772E" w:rsidRPr="00546863">
        <w:rPr>
          <w:rFonts w:eastAsia="Times New Roman"/>
          <w:sz w:val="28"/>
        </w:rPr>
        <w:t xml:space="preserve"> </w:t>
      </w:r>
      <w:r w:rsidRPr="00546863">
        <w:rPr>
          <w:rFonts w:eastAsia="Times New Roman"/>
          <w:sz w:val="28"/>
        </w:rPr>
        <w:t xml:space="preserve">в сфере водоснабжения и водоотведения, предусмотренными Федеральным законом «О водоснабжении и </w:t>
      </w:r>
      <w:r w:rsidRPr="00546863">
        <w:rPr>
          <w:rFonts w:eastAsia="Times New Roman"/>
          <w:sz w:val="28"/>
        </w:rPr>
        <w:lastRenderedPageBreak/>
        <w:t>водоотведении»;</w:t>
      </w:r>
    </w:p>
    <w:p w:rsidR="009917B8" w:rsidRPr="00546863" w:rsidRDefault="00B213F2" w:rsidP="0081350A">
      <w:pPr>
        <w:tabs>
          <w:tab w:val="left" w:pos="1211"/>
        </w:tabs>
        <w:ind w:firstLine="851"/>
        <w:jc w:val="both"/>
        <w:rPr>
          <w:rFonts w:eastAsia="Times New Roman"/>
          <w:sz w:val="28"/>
        </w:rPr>
      </w:pPr>
      <w:r w:rsidRPr="00546863">
        <w:rPr>
          <w:rFonts w:eastAsia="Times New Roman"/>
          <w:sz w:val="28"/>
        </w:rPr>
        <w:t>8</w:t>
      </w:r>
      <w:r w:rsidR="009917B8" w:rsidRPr="00546863">
        <w:rPr>
          <w:rFonts w:eastAsia="Times New Roman"/>
          <w:sz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546863" w:rsidRDefault="00B213F2" w:rsidP="0081350A">
      <w:pPr>
        <w:pStyle w:val="WW-2"/>
        <w:tabs>
          <w:tab w:val="left" w:pos="1211"/>
        </w:tabs>
      </w:pPr>
      <w:r w:rsidRPr="00546863">
        <w:t>9</w:t>
      </w:r>
      <w:r w:rsidR="009917B8" w:rsidRPr="00546863">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53080" w:rsidRPr="00546863" w:rsidRDefault="00753080" w:rsidP="0081350A">
      <w:pPr>
        <w:pStyle w:val="ConsNormal"/>
        <w:ind w:firstLine="851"/>
        <w:jc w:val="both"/>
        <w:rPr>
          <w:rFonts w:ascii="Times New Roman" w:hAnsi="Times New Roman"/>
          <w:sz w:val="28"/>
        </w:rPr>
      </w:pPr>
      <w:r w:rsidRPr="00546863">
        <w:rPr>
          <w:rFonts w:ascii="Times New Roman" w:hAnsi="Times New Roman"/>
          <w:sz w:val="28"/>
        </w:rPr>
        <w:t xml:space="preserve">10) </w:t>
      </w:r>
      <w:r w:rsidR="009F2D75" w:rsidRPr="00546863">
        <w:rPr>
          <w:rFonts w:ascii="Times New Roman" w:hAnsi="Times New Roman"/>
          <w:sz w:val="28"/>
        </w:rPr>
        <w:t>р</w:t>
      </w:r>
      <w:r w:rsidRPr="00546863">
        <w:rPr>
          <w:rFonts w:ascii="Times New Roman" w:hAnsi="Times New Roman"/>
          <w:sz w:val="28"/>
        </w:rPr>
        <w:t>азработка и утверждение программ</w:t>
      </w:r>
      <w:r w:rsidR="001D772E" w:rsidRPr="00546863">
        <w:rPr>
          <w:rFonts w:ascii="Times New Roman" w:hAnsi="Times New Roman"/>
          <w:sz w:val="28"/>
        </w:rPr>
        <w:t xml:space="preserve"> </w:t>
      </w:r>
      <w:r w:rsidR="002310D3" w:rsidRPr="00546863">
        <w:rPr>
          <w:rFonts w:ascii="Times New Roman" w:hAnsi="Times New Roman"/>
          <w:sz w:val="28"/>
        </w:rPr>
        <w:t>комплексного</w:t>
      </w:r>
      <w:r w:rsidRPr="00546863">
        <w:rPr>
          <w:rFonts w:ascii="Times New Roman" w:hAnsi="Times New Roman"/>
          <w:sz w:val="28"/>
        </w:rPr>
        <w:t xml:space="preserve"> развития систем коммунальной инфраструктуры поселения, требования к которым устанавливаются Правительством Российской Федерации;</w:t>
      </w:r>
    </w:p>
    <w:p w:rsidR="009917B8" w:rsidRPr="00546863" w:rsidRDefault="007A7678" w:rsidP="0081350A">
      <w:pPr>
        <w:pStyle w:val="ConsNormal"/>
        <w:ind w:firstLine="851"/>
        <w:jc w:val="both"/>
        <w:rPr>
          <w:rFonts w:ascii="Times New Roman" w:hAnsi="Times New Roman"/>
          <w:sz w:val="28"/>
        </w:rPr>
      </w:pPr>
      <w:r w:rsidRPr="00546863">
        <w:rPr>
          <w:rFonts w:ascii="Times New Roman" w:hAnsi="Times New Roman"/>
          <w:sz w:val="28"/>
        </w:rPr>
        <w:t>11</w:t>
      </w:r>
      <w:r w:rsidR="009917B8" w:rsidRPr="00546863">
        <w:rPr>
          <w:rFonts w:ascii="Times New Roman" w:hAnsi="Times New Roman"/>
          <w:sz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546863" w:rsidRDefault="009917B8" w:rsidP="0081350A">
      <w:pPr>
        <w:pStyle w:val="WW-2"/>
        <w:tabs>
          <w:tab w:val="left" w:pos="1211"/>
        </w:tabs>
      </w:pPr>
      <w:r w:rsidRPr="00546863">
        <w:t>1</w:t>
      </w:r>
      <w:r w:rsidR="007A7678" w:rsidRPr="00546863">
        <w:t>2</w:t>
      </w:r>
      <w:r w:rsidRPr="00546863">
        <w:t>) осуществление международных и внешнеэкономических связей в соответствии с федеральными законами;</w:t>
      </w:r>
    </w:p>
    <w:p w:rsidR="00350B3D" w:rsidRPr="00546863" w:rsidRDefault="009917B8" w:rsidP="00350B3D">
      <w:pPr>
        <w:widowControl/>
        <w:suppressAutoHyphens w:val="0"/>
        <w:autoSpaceDE w:val="0"/>
        <w:autoSpaceDN w:val="0"/>
        <w:adjustRightInd w:val="0"/>
        <w:ind w:firstLine="851"/>
        <w:jc w:val="both"/>
        <w:rPr>
          <w:rFonts w:eastAsiaTheme="minorHAnsi"/>
          <w:kern w:val="0"/>
          <w:sz w:val="28"/>
          <w:szCs w:val="28"/>
        </w:rPr>
      </w:pPr>
      <w:r w:rsidRPr="00546863">
        <w:rPr>
          <w:sz w:val="28"/>
        </w:rPr>
        <w:t>1</w:t>
      </w:r>
      <w:r w:rsidR="007A7678" w:rsidRPr="00546863">
        <w:rPr>
          <w:sz w:val="28"/>
        </w:rPr>
        <w:t>3</w:t>
      </w:r>
      <w:r w:rsidRPr="00546863">
        <w:rPr>
          <w:sz w:val="28"/>
        </w:rPr>
        <w:t xml:space="preserve">) </w:t>
      </w:r>
      <w:r w:rsidR="00350B3D" w:rsidRPr="00546863">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350B3D" w:rsidRPr="00546863">
        <w:rPr>
          <w:sz w:val="28"/>
        </w:rPr>
        <w:t xml:space="preserve">главы поселения, депутатов Совета поселения, </w:t>
      </w:r>
      <w:r w:rsidR="00350B3D" w:rsidRPr="00546863">
        <w:rPr>
          <w:rFonts w:eastAsiaTheme="minorHAnsi"/>
          <w:kern w:val="0"/>
          <w:sz w:val="28"/>
          <w:szCs w:val="28"/>
        </w:rPr>
        <w:t>муниципальных служащих и работников муниципальных учреждений;</w:t>
      </w:r>
    </w:p>
    <w:p w:rsidR="009917B8" w:rsidRPr="00546863" w:rsidRDefault="009917B8" w:rsidP="00350B3D">
      <w:pPr>
        <w:tabs>
          <w:tab w:val="left" w:pos="55"/>
        </w:tabs>
        <w:ind w:firstLine="851"/>
        <w:jc w:val="both"/>
        <w:rPr>
          <w:sz w:val="28"/>
          <w:szCs w:val="28"/>
        </w:rPr>
      </w:pPr>
      <w:r w:rsidRPr="00546863">
        <w:rPr>
          <w:sz w:val="28"/>
        </w:rPr>
        <w:t>1</w:t>
      </w:r>
      <w:r w:rsidR="007A7678" w:rsidRPr="00546863">
        <w:rPr>
          <w:sz w:val="28"/>
        </w:rPr>
        <w:t>4</w:t>
      </w:r>
      <w:r w:rsidRPr="00546863">
        <w:rPr>
          <w:sz w:val="28"/>
        </w:rPr>
        <w:t xml:space="preserve">) </w:t>
      </w:r>
      <w:r w:rsidRPr="00546863">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546863" w:rsidRDefault="009917B8" w:rsidP="0081350A">
      <w:pPr>
        <w:pStyle w:val="22"/>
        <w:spacing w:before="0" w:after="0"/>
        <w:ind w:firstLine="851"/>
        <w:rPr>
          <w:rFonts w:eastAsia="Times New Roman"/>
        </w:rPr>
      </w:pPr>
      <w:r w:rsidRPr="00546863">
        <w:rPr>
          <w:rFonts w:eastAsia="Times New Roman"/>
        </w:rPr>
        <w:t>1</w:t>
      </w:r>
      <w:r w:rsidR="007A7678" w:rsidRPr="00546863">
        <w:rPr>
          <w:rFonts w:eastAsia="Times New Roman"/>
        </w:rPr>
        <w:t>5</w:t>
      </w:r>
      <w:r w:rsidRPr="00546863">
        <w:rPr>
          <w:rFonts w:eastAsia="Times New Roman"/>
        </w:rPr>
        <w:t xml:space="preserve">) иными полномочиями в соответствии с Федеральным законом </w:t>
      </w:r>
      <w:r w:rsidRPr="00546863">
        <w:t xml:space="preserve">от 06.10.2003 года № 131-ФЗ </w:t>
      </w:r>
      <w:r w:rsidRPr="00546863">
        <w:rPr>
          <w:rFonts w:eastAsia="Times New Roman"/>
        </w:rPr>
        <w:t>«Об общих принципах организации местного самоуправления в Российской Федерации», настоящим уставом.</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Органы местного самоуправления поселения вправе принимать решение о привлечении населения к</w:t>
      </w:r>
      <w:r w:rsidR="001D772E" w:rsidRPr="00546863">
        <w:rPr>
          <w:rFonts w:eastAsia="Times New Roman"/>
          <w:sz w:val="28"/>
        </w:rPr>
        <w:t xml:space="preserve"> </w:t>
      </w:r>
      <w:r w:rsidRPr="00546863">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350B3D" w:rsidRPr="00546863">
        <w:rPr>
          <w:rFonts w:eastAsia="Times New Roman"/>
          <w:sz w:val="28"/>
        </w:rPr>
        <w:t xml:space="preserve">8-11, 18, 21 </w:t>
      </w:r>
      <w:r w:rsidRPr="00546863">
        <w:rPr>
          <w:rFonts w:eastAsia="Times New Roman"/>
          <w:sz w:val="28"/>
        </w:rPr>
        <w:t xml:space="preserve">статьи 8 настоящего устава.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К социально значимым работам могут быть отнесены только работы, </w:t>
      </w:r>
      <w:r w:rsidRPr="00546863">
        <w:rPr>
          <w:rFonts w:eastAsia="Times New Roman"/>
          <w:sz w:val="28"/>
        </w:rPr>
        <w:lastRenderedPageBreak/>
        <w:t>не требующие специальной профессиональной подготовки.</w:t>
      </w:r>
    </w:p>
    <w:p w:rsidR="009917B8" w:rsidRPr="00546863" w:rsidRDefault="009917B8" w:rsidP="0081350A">
      <w:pPr>
        <w:pStyle w:val="22"/>
        <w:tabs>
          <w:tab w:val="left" w:pos="-142"/>
          <w:tab w:val="left" w:pos="142"/>
        </w:tabs>
        <w:spacing w:before="0" w:after="0"/>
        <w:ind w:firstLine="851"/>
        <w:rPr>
          <w:rFonts w:eastAsia="Times New Roman"/>
        </w:rPr>
      </w:pPr>
      <w:r w:rsidRPr="00546863">
        <w:rPr>
          <w:rFonts w:eastAsia="Times New Roman"/>
        </w:rPr>
        <w:t xml:space="preserve">К выполнению социально значимых работ </w:t>
      </w:r>
      <w:r w:rsidR="002968F8" w:rsidRPr="00546863">
        <w:rPr>
          <w:rFonts w:eastAsia="Times New Roman"/>
        </w:rPr>
        <w:t>могут привлекаться</w:t>
      </w:r>
      <w:r w:rsidR="001D772E" w:rsidRPr="00546863">
        <w:rPr>
          <w:rFonts w:eastAsia="Times New Roman"/>
        </w:rPr>
        <w:t xml:space="preserve"> </w:t>
      </w:r>
      <w:r w:rsidRPr="00546863">
        <w:rPr>
          <w:rFonts w:eastAsia="Times New Roman"/>
        </w:rPr>
        <w:t>совершеннолетние трудоспособные жители поселения в свободное от основной работы</w:t>
      </w:r>
      <w:r w:rsidR="001D772E" w:rsidRPr="00546863">
        <w:rPr>
          <w:rFonts w:eastAsia="Times New Roman"/>
        </w:rPr>
        <w:t xml:space="preserve"> </w:t>
      </w:r>
      <w:r w:rsidRPr="00546863">
        <w:rPr>
          <w:rFonts w:eastAsia="Times New Roman"/>
        </w:rPr>
        <w:t>или  учебы</w:t>
      </w:r>
      <w:r w:rsidR="001D772E" w:rsidRPr="00546863">
        <w:rPr>
          <w:rFonts w:eastAsia="Times New Roman"/>
        </w:rPr>
        <w:t xml:space="preserve"> </w:t>
      </w:r>
      <w:r w:rsidRPr="00546863">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546863" w:rsidRDefault="009917B8" w:rsidP="0081350A">
      <w:pPr>
        <w:pStyle w:val="22"/>
        <w:tabs>
          <w:tab w:val="left" w:pos="-142"/>
          <w:tab w:val="left" w:pos="142"/>
        </w:tabs>
        <w:spacing w:before="0" w:after="0"/>
        <w:ind w:firstLine="851"/>
        <w:rPr>
          <w:rFonts w:eastAsia="Times New Roman"/>
        </w:rPr>
      </w:pPr>
      <w:r w:rsidRPr="00546863">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546863" w:rsidRDefault="009917B8" w:rsidP="0081350A">
      <w:pPr>
        <w:pStyle w:val="ConsNormal"/>
        <w:ind w:firstLine="708"/>
        <w:jc w:val="both"/>
        <w:rPr>
          <w:rFonts w:ascii="Times New Roman" w:hAnsi="Times New Roman"/>
          <w:b/>
          <w:sz w:val="28"/>
        </w:rPr>
      </w:pPr>
    </w:p>
    <w:p w:rsidR="009917B8" w:rsidRPr="00546863" w:rsidRDefault="009917B8" w:rsidP="0081350A">
      <w:pPr>
        <w:pStyle w:val="ConsNormal"/>
        <w:ind w:firstLine="708"/>
        <w:jc w:val="both"/>
        <w:rPr>
          <w:rFonts w:ascii="Times New Roman" w:hAnsi="Times New Roman"/>
          <w:b/>
          <w:sz w:val="28"/>
        </w:rPr>
      </w:pPr>
      <w:r w:rsidRPr="00546863">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1B397B" w:rsidRPr="00546863" w:rsidRDefault="001B397B" w:rsidP="0081350A">
      <w:pPr>
        <w:pStyle w:val="ConsNormal"/>
        <w:ind w:firstLine="708"/>
        <w:jc w:val="both"/>
        <w:rPr>
          <w:rFonts w:ascii="Times New Roman" w:hAnsi="Times New Roman"/>
          <w:b/>
          <w:sz w:val="28"/>
        </w:rPr>
      </w:pPr>
    </w:p>
    <w:p w:rsidR="009917B8" w:rsidRPr="00546863" w:rsidRDefault="009917B8" w:rsidP="0081350A">
      <w:pPr>
        <w:pStyle w:val="ConsNormal"/>
        <w:ind w:firstLine="708"/>
        <w:jc w:val="both"/>
        <w:rPr>
          <w:rFonts w:ascii="Times New Roman" w:hAnsi="Times New Roman"/>
          <w:sz w:val="28"/>
        </w:rPr>
      </w:pPr>
      <w:r w:rsidRPr="00546863">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1D772E" w:rsidRPr="00546863">
        <w:rPr>
          <w:rFonts w:ascii="Times New Roman" w:hAnsi="Times New Roman"/>
          <w:sz w:val="28"/>
        </w:rPr>
        <w:t xml:space="preserve"> </w:t>
      </w:r>
      <w:r w:rsidRPr="00546863">
        <w:rPr>
          <w:rFonts w:ascii="Times New Roman" w:hAnsi="Times New Roman"/>
          <w:sz w:val="28"/>
        </w:rPr>
        <w:t>Федеральным законом от 06.10.2003 № 131-ФЗ</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xml:space="preserve"> к вопросам местного значения. </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546863" w:rsidRDefault="009917B8" w:rsidP="0081350A">
      <w:pPr>
        <w:ind w:firstLine="851"/>
        <w:jc w:val="both"/>
        <w:rPr>
          <w:sz w:val="28"/>
        </w:rPr>
      </w:pPr>
      <w:r w:rsidRPr="00546863">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w:t>
      </w:r>
      <w:r w:rsidRPr="00546863">
        <w:rPr>
          <w:rFonts w:ascii="Times New Roman" w:hAnsi="Times New Roman"/>
          <w:sz w:val="28"/>
        </w:rPr>
        <w:lastRenderedPageBreak/>
        <w:t xml:space="preserve">соответствии со статьей19 Федерального закона от 06.10.2003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546863" w:rsidRDefault="009917B8" w:rsidP="0081350A">
      <w:pPr>
        <w:pStyle w:val="ConsNormal"/>
        <w:ind w:firstLine="851"/>
        <w:jc w:val="both"/>
        <w:rPr>
          <w:rFonts w:ascii="Times New Roman" w:hAnsi="Times New Roman"/>
          <w:b/>
          <w:sz w:val="28"/>
        </w:rPr>
      </w:pPr>
    </w:p>
    <w:p w:rsidR="009917B8" w:rsidRPr="00546863" w:rsidRDefault="009917B8" w:rsidP="0081350A">
      <w:pPr>
        <w:pStyle w:val="9"/>
        <w:keepNext w:val="0"/>
        <w:tabs>
          <w:tab w:val="left" w:pos="851"/>
        </w:tabs>
        <w:spacing w:before="0" w:after="0" w:line="100" w:lineRule="atLeast"/>
        <w:ind w:firstLine="851"/>
        <w:rPr>
          <w:rFonts w:eastAsia="Times New Roman"/>
          <w:caps/>
        </w:rPr>
      </w:pPr>
    </w:p>
    <w:p w:rsidR="009917B8" w:rsidRPr="00546863" w:rsidRDefault="009917B8" w:rsidP="0081350A">
      <w:pPr>
        <w:pStyle w:val="9"/>
        <w:keepNext w:val="0"/>
        <w:tabs>
          <w:tab w:val="left" w:pos="851"/>
        </w:tabs>
        <w:spacing w:before="0" w:after="0" w:line="100" w:lineRule="atLeast"/>
        <w:ind w:firstLine="851"/>
        <w:rPr>
          <w:rFonts w:eastAsia="Times New Roman"/>
          <w:caps/>
        </w:rPr>
      </w:pPr>
      <w:r w:rsidRPr="00546863">
        <w:rPr>
          <w:rFonts w:eastAsia="Times New Roman"/>
          <w:caps/>
        </w:rPr>
        <w:t>ГЛАВА I</w:t>
      </w:r>
      <w:r w:rsidRPr="00546863">
        <w:rPr>
          <w:rFonts w:eastAsia="Times New Roman"/>
          <w:caps/>
          <w:lang w:val="en-US"/>
        </w:rPr>
        <w:t>II</w:t>
      </w:r>
      <w:r w:rsidRPr="00546863">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1B397B" w:rsidRPr="00546863" w:rsidRDefault="001B397B" w:rsidP="001B397B"/>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12. Местный референдум</w:t>
      </w:r>
    </w:p>
    <w:p w:rsidR="00BB0094" w:rsidRPr="00546863" w:rsidRDefault="00BB0094" w:rsidP="0081350A">
      <w:pPr>
        <w:tabs>
          <w:tab w:val="left" w:pos="142"/>
        </w:tabs>
        <w:ind w:firstLine="851"/>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 Местный референдум проводится на всей территории поселения.</w:t>
      </w:r>
    </w:p>
    <w:p w:rsidR="009917B8" w:rsidRPr="00546863" w:rsidRDefault="009917B8" w:rsidP="0081350A">
      <w:pPr>
        <w:shd w:val="clear" w:color="auto" w:fill="FFFFFF"/>
        <w:tabs>
          <w:tab w:val="left" w:pos="142"/>
        </w:tabs>
        <w:ind w:firstLine="851"/>
        <w:jc w:val="both"/>
        <w:rPr>
          <w:color w:val="000000"/>
          <w:sz w:val="28"/>
        </w:rPr>
      </w:pPr>
      <w:r w:rsidRPr="00546863">
        <w:rPr>
          <w:color w:val="000000"/>
          <w:sz w:val="28"/>
        </w:rPr>
        <w:t>На местный референдум могут быть вынесены только вопросы местного значения.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3. Решение о назначении </w:t>
      </w:r>
      <w:r w:rsidR="00350B3D" w:rsidRPr="00546863">
        <w:rPr>
          <w:rFonts w:eastAsia="Times New Roman"/>
          <w:sz w:val="28"/>
        </w:rPr>
        <w:t xml:space="preserve">и проведении </w:t>
      </w:r>
      <w:r w:rsidRPr="00546863">
        <w:rPr>
          <w:rFonts w:eastAsia="Times New Roman"/>
          <w:sz w:val="28"/>
        </w:rPr>
        <w:t>местного референдума принимается Советом:</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546863" w:rsidRDefault="009917B8" w:rsidP="0081350A">
      <w:pPr>
        <w:tabs>
          <w:tab w:val="left" w:pos="142"/>
        </w:tabs>
        <w:ind w:firstLine="851"/>
        <w:jc w:val="both"/>
        <w:rPr>
          <w:sz w:val="28"/>
        </w:rPr>
      </w:pPr>
      <w:r w:rsidRPr="00546863">
        <w:rPr>
          <w:sz w:val="28"/>
        </w:rPr>
        <w:t>3)</w:t>
      </w:r>
      <w:r w:rsidR="00546863">
        <w:rPr>
          <w:sz w:val="28"/>
        </w:rPr>
        <w:t xml:space="preserve"> </w:t>
      </w:r>
      <w:r w:rsidRPr="00546863">
        <w:rPr>
          <w:sz w:val="28"/>
        </w:rPr>
        <w:t xml:space="preserve">по инициативе Совета и главы администрации, выдвинутой ими совместно. </w:t>
      </w:r>
    </w:p>
    <w:p w:rsidR="009917B8" w:rsidRPr="00546863" w:rsidRDefault="009917B8" w:rsidP="0081350A">
      <w:pPr>
        <w:pStyle w:val="ad"/>
        <w:tabs>
          <w:tab w:val="left" w:pos="142"/>
        </w:tabs>
        <w:spacing w:after="0" w:line="100" w:lineRule="atLeast"/>
        <w:ind w:firstLine="851"/>
        <w:jc w:val="both"/>
        <w:rPr>
          <w:color w:val="000000"/>
          <w:sz w:val="28"/>
        </w:rPr>
      </w:pPr>
      <w:r w:rsidRPr="00546863">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546863">
        <w:rPr>
          <w:color w:val="000000"/>
          <w:sz w:val="28"/>
        </w:rPr>
        <w:t xml:space="preserve">и реализуется в порядке, установленном Федеральным законом от 12.06.2002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 xml:space="preserve">, Законом Краснодарского края от 23.07.2003 № 606-КЗ </w:t>
      </w:r>
      <w:r w:rsidR="00A03B53" w:rsidRPr="00546863">
        <w:rPr>
          <w:color w:val="000000"/>
          <w:sz w:val="28"/>
        </w:rPr>
        <w:t>«</w:t>
      </w:r>
      <w:r w:rsidRPr="00546863">
        <w:rPr>
          <w:color w:val="000000"/>
          <w:sz w:val="28"/>
        </w:rPr>
        <w:t>О референдумах в Краснодарском крае</w:t>
      </w:r>
      <w:r w:rsidR="00A03B53" w:rsidRPr="00546863">
        <w:rPr>
          <w:color w:val="000000"/>
          <w:sz w:val="28"/>
        </w:rPr>
        <w:t>»</w:t>
      </w:r>
      <w:r w:rsidRPr="00546863">
        <w:rPr>
          <w:color w:val="000000"/>
          <w:sz w:val="28"/>
        </w:rPr>
        <w:t xml:space="preserve">. </w:t>
      </w:r>
    </w:p>
    <w:p w:rsidR="009917B8" w:rsidRPr="00546863" w:rsidRDefault="009917B8" w:rsidP="0081350A">
      <w:pPr>
        <w:tabs>
          <w:tab w:val="left" w:pos="142"/>
        </w:tabs>
        <w:ind w:firstLine="851"/>
        <w:jc w:val="both"/>
        <w:rPr>
          <w:color w:val="000000"/>
          <w:sz w:val="28"/>
        </w:rPr>
      </w:pPr>
      <w:r w:rsidRPr="00546863">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38165B" w:rsidRPr="00546863">
        <w:rPr>
          <w:rFonts w:eastAsia="Times New Roman"/>
          <w:color w:val="000000"/>
          <w:sz w:val="28"/>
        </w:rPr>
        <w:t xml:space="preserve"> </w:t>
      </w:r>
      <w:r w:rsidRPr="00546863">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38165B" w:rsidRPr="00546863">
        <w:rPr>
          <w:rFonts w:eastAsia="Times New Roman"/>
          <w:color w:val="000000"/>
          <w:sz w:val="28"/>
        </w:rPr>
        <w:t xml:space="preserve"> </w:t>
      </w:r>
      <w:r w:rsidRPr="00546863">
        <w:rPr>
          <w:rFonts w:eastAsia="Times New Roman"/>
          <w:color w:val="000000"/>
          <w:sz w:val="28"/>
        </w:rPr>
        <w:t xml:space="preserve">в соответствии с </w:t>
      </w:r>
      <w:r w:rsidRPr="00546863">
        <w:rPr>
          <w:color w:val="000000"/>
          <w:sz w:val="28"/>
        </w:rPr>
        <w:t xml:space="preserve">Федеральным законом от 12.06.2002 года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w:t>
      </w:r>
    </w:p>
    <w:p w:rsidR="009917B8" w:rsidRPr="00546863" w:rsidRDefault="009917B8" w:rsidP="0081350A">
      <w:pPr>
        <w:shd w:val="clear" w:color="auto" w:fill="FFFFFF"/>
        <w:tabs>
          <w:tab w:val="left" w:pos="142"/>
        </w:tabs>
        <w:ind w:firstLine="851"/>
        <w:jc w:val="both"/>
        <w:rPr>
          <w:rFonts w:eastAsia="Times New Roman"/>
          <w:sz w:val="28"/>
        </w:rPr>
      </w:pPr>
      <w:r w:rsidRPr="00546863">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38165B" w:rsidRPr="00546863">
        <w:rPr>
          <w:rFonts w:eastAsia="Times New Roman"/>
          <w:color w:val="000000"/>
          <w:sz w:val="28"/>
        </w:rPr>
        <w:t xml:space="preserve"> </w:t>
      </w:r>
      <w:r w:rsidRPr="00546863">
        <w:rPr>
          <w:rFonts w:eastAsia="Times New Roman"/>
          <w:color w:val="000000"/>
          <w:sz w:val="28"/>
        </w:rPr>
        <w:t xml:space="preserve">и </w:t>
      </w:r>
      <w:r w:rsidRPr="00546863">
        <w:rPr>
          <w:rFonts w:eastAsia="Times New Roman"/>
          <w:color w:val="000000"/>
          <w:sz w:val="28"/>
        </w:rPr>
        <w:lastRenderedPageBreak/>
        <w:t>главы</w:t>
      </w:r>
      <w:r w:rsidRPr="00546863">
        <w:rPr>
          <w:rFonts w:eastAsia="Times New Roman"/>
          <w:sz w:val="28"/>
        </w:rPr>
        <w:t xml:space="preserve"> администрации.</w:t>
      </w:r>
    </w:p>
    <w:p w:rsidR="009917B8" w:rsidRPr="00546863" w:rsidRDefault="009917B8" w:rsidP="0081350A">
      <w:pPr>
        <w:shd w:val="clear" w:color="auto" w:fill="FFFFFF"/>
        <w:ind w:firstLine="900"/>
        <w:jc w:val="both"/>
        <w:rPr>
          <w:sz w:val="28"/>
        </w:rPr>
      </w:pPr>
      <w:r w:rsidRPr="00546863">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546863" w:rsidRDefault="009917B8" w:rsidP="0081350A">
      <w:pPr>
        <w:shd w:val="clear" w:color="auto" w:fill="FFFFFF"/>
        <w:tabs>
          <w:tab w:val="left" w:pos="142"/>
        </w:tabs>
        <w:ind w:firstLine="851"/>
        <w:jc w:val="both"/>
        <w:rPr>
          <w:sz w:val="28"/>
        </w:rPr>
      </w:pPr>
      <w:r w:rsidRPr="00546863">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546863" w:rsidRDefault="009917B8" w:rsidP="0081350A">
      <w:pPr>
        <w:tabs>
          <w:tab w:val="left" w:pos="142"/>
          <w:tab w:val="left" w:pos="360"/>
        </w:tabs>
        <w:ind w:firstLine="851"/>
        <w:jc w:val="both"/>
        <w:rPr>
          <w:sz w:val="28"/>
        </w:rPr>
      </w:pPr>
      <w:r w:rsidRPr="00546863">
        <w:rPr>
          <w:rFonts w:eastAsia="Times New Roman"/>
          <w:sz w:val="28"/>
        </w:rPr>
        <w:t xml:space="preserve">8. </w:t>
      </w:r>
      <w:r w:rsidRPr="00546863">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546863" w:rsidRDefault="009917B8" w:rsidP="0081350A">
      <w:pPr>
        <w:tabs>
          <w:tab w:val="left" w:pos="142"/>
          <w:tab w:val="left" w:pos="360"/>
        </w:tabs>
        <w:ind w:firstLine="851"/>
        <w:jc w:val="both"/>
        <w:rPr>
          <w:rFonts w:eastAsia="Times New Roman"/>
          <w:color w:val="000000"/>
          <w:sz w:val="28"/>
        </w:rPr>
      </w:pPr>
      <w:r w:rsidRPr="00546863">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546863">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546863">
        <w:rPr>
          <w:rFonts w:eastAsia="Times New Roman"/>
          <w:color w:val="000000"/>
          <w:sz w:val="28"/>
        </w:rPr>
        <w:t>, а обеспечение проведения местного референдума осуществляется администрацией</w:t>
      </w:r>
      <w:r w:rsidR="0038165B" w:rsidRPr="00546863">
        <w:rPr>
          <w:rFonts w:eastAsia="Times New Roman"/>
          <w:color w:val="000000"/>
          <w:sz w:val="28"/>
        </w:rPr>
        <w:t xml:space="preserve"> </w:t>
      </w:r>
      <w:r w:rsidRPr="00546863">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sz w:val="28"/>
        </w:rPr>
        <w:t xml:space="preserve">9. </w:t>
      </w:r>
      <w:r w:rsidRPr="00546863">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38165B" w:rsidRPr="00546863">
        <w:rPr>
          <w:rFonts w:eastAsia="Times New Roman"/>
          <w:color w:val="000000"/>
          <w:sz w:val="28"/>
        </w:rPr>
        <w:t xml:space="preserve"> </w:t>
      </w:r>
      <w:r w:rsidRPr="00546863">
        <w:rPr>
          <w:rFonts w:eastAsia="Times New Roman"/>
          <w:color w:val="000000"/>
          <w:sz w:val="28"/>
        </w:rPr>
        <w:t>поселения. Граждане Российской Федерации участвуют в местном</w:t>
      </w:r>
      <w:r w:rsidR="0038165B" w:rsidRPr="00546863">
        <w:rPr>
          <w:rFonts w:eastAsia="Times New Roman"/>
          <w:color w:val="000000"/>
          <w:sz w:val="28"/>
        </w:rPr>
        <w:t xml:space="preserve"> </w:t>
      </w:r>
      <w:r w:rsidRPr="00546863">
        <w:rPr>
          <w:rFonts w:eastAsia="Times New Roman"/>
          <w:color w:val="000000"/>
          <w:sz w:val="28"/>
        </w:rPr>
        <w:t>референдуме</w:t>
      </w:r>
      <w:r w:rsidR="0015113D" w:rsidRPr="00546863">
        <w:rPr>
          <w:rFonts w:eastAsia="Times New Roman"/>
          <w:color w:val="000000"/>
          <w:sz w:val="28"/>
        </w:rPr>
        <w:t xml:space="preserve"> </w:t>
      </w:r>
      <w:r w:rsidRPr="00546863">
        <w:rPr>
          <w:rFonts w:eastAsia="Times New Roman"/>
          <w:color w:val="000000"/>
          <w:sz w:val="28"/>
        </w:rPr>
        <w:t>на основе всеобщего равного и прямого волеизъявления при тайном голосовании.</w:t>
      </w:r>
    </w:p>
    <w:p w:rsidR="009917B8" w:rsidRPr="00546863" w:rsidRDefault="009917B8" w:rsidP="0081350A">
      <w:pPr>
        <w:tabs>
          <w:tab w:val="left" w:pos="142"/>
        </w:tabs>
        <w:ind w:firstLine="851"/>
        <w:jc w:val="both"/>
        <w:rPr>
          <w:color w:val="000000"/>
          <w:sz w:val="28"/>
        </w:rPr>
      </w:pPr>
      <w:r w:rsidRPr="00546863">
        <w:rPr>
          <w:color w:val="000000"/>
          <w:sz w:val="28"/>
        </w:rPr>
        <w:t>10.Итоги голосования и принятое на местном референдуме решение подлежат официальному опубликованию (обнародованию</w:t>
      </w:r>
      <w:r w:rsidRPr="00546863">
        <w:rPr>
          <w:b/>
          <w:color w:val="000000"/>
          <w:sz w:val="28"/>
        </w:rPr>
        <w:t>)</w:t>
      </w:r>
      <w:r w:rsidRPr="00546863">
        <w:rPr>
          <w:color w:val="000000"/>
          <w:sz w:val="28"/>
        </w:rPr>
        <w:t>.</w:t>
      </w:r>
    </w:p>
    <w:p w:rsidR="009917B8" w:rsidRPr="00546863" w:rsidRDefault="009917B8" w:rsidP="0081350A">
      <w:pPr>
        <w:pStyle w:val="ad"/>
        <w:tabs>
          <w:tab w:val="left" w:pos="-1134"/>
          <w:tab w:val="left" w:pos="142"/>
        </w:tabs>
        <w:spacing w:after="0" w:line="100" w:lineRule="atLeast"/>
        <w:ind w:firstLine="851"/>
        <w:jc w:val="both"/>
        <w:rPr>
          <w:sz w:val="28"/>
        </w:rPr>
      </w:pPr>
      <w:r w:rsidRPr="00546863">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546863" w:rsidRDefault="009917B8" w:rsidP="0081350A">
      <w:pPr>
        <w:pStyle w:val="ad"/>
        <w:tabs>
          <w:tab w:val="left" w:pos="142"/>
        </w:tabs>
        <w:spacing w:after="0" w:line="100" w:lineRule="atLeast"/>
        <w:ind w:firstLine="851"/>
        <w:jc w:val="both"/>
        <w:rPr>
          <w:color w:val="000000"/>
          <w:sz w:val="28"/>
        </w:rPr>
      </w:pPr>
      <w:r w:rsidRPr="00546863">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546863">
        <w:rPr>
          <w:color w:val="000000"/>
          <w:sz w:val="28"/>
        </w:rPr>
        <w:t xml:space="preserve">Федеральным законом от 12.06.2002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 xml:space="preserve">, Законом Краснодарского края от 23.07.2003 № 606-КЗ </w:t>
      </w:r>
      <w:r w:rsidR="00A03B53" w:rsidRPr="00546863">
        <w:rPr>
          <w:color w:val="000000"/>
          <w:sz w:val="28"/>
        </w:rPr>
        <w:t>«</w:t>
      </w:r>
      <w:r w:rsidRPr="00546863">
        <w:rPr>
          <w:color w:val="000000"/>
          <w:sz w:val="28"/>
        </w:rPr>
        <w:t>О референдумах в Краснодарском крае</w:t>
      </w:r>
      <w:r w:rsidR="00A03B53" w:rsidRPr="00546863">
        <w:rPr>
          <w:color w:val="000000"/>
          <w:sz w:val="28"/>
        </w:rPr>
        <w:t>»</w:t>
      </w:r>
      <w:r w:rsidRPr="00546863">
        <w:rPr>
          <w:color w:val="000000"/>
          <w:sz w:val="28"/>
        </w:rPr>
        <w:t>.</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13. Муниципальные выборы</w:t>
      </w:r>
    </w:p>
    <w:p w:rsidR="00BB0094" w:rsidRPr="00546863" w:rsidRDefault="00BB0094"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546863" w:rsidRDefault="009917B8" w:rsidP="0081350A">
      <w:pPr>
        <w:ind w:firstLine="851"/>
        <w:jc w:val="both"/>
        <w:rPr>
          <w:sz w:val="28"/>
        </w:rPr>
      </w:pPr>
      <w:r w:rsidRPr="00546863">
        <w:rPr>
          <w:rFonts w:eastAsia="Times New Roman"/>
          <w:sz w:val="28"/>
        </w:rPr>
        <w:t xml:space="preserve">2. </w:t>
      </w:r>
      <w:r w:rsidRPr="00546863">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546863" w:rsidRDefault="009917B8" w:rsidP="0081350A">
      <w:pPr>
        <w:ind w:firstLine="700"/>
        <w:jc w:val="both"/>
        <w:rPr>
          <w:sz w:val="28"/>
        </w:rPr>
      </w:pPr>
      <w:r w:rsidRPr="00546863">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546863" w:rsidRDefault="00717F02" w:rsidP="00717F02">
      <w:pPr>
        <w:pStyle w:val="210"/>
        <w:jc w:val="both"/>
        <w:rPr>
          <w:szCs w:val="28"/>
        </w:rPr>
      </w:pPr>
      <w:r w:rsidRPr="00546863">
        <w:rPr>
          <w:szCs w:val="28"/>
        </w:rPr>
        <w:t>3. Муниципальные выборы назначаются Советом не ранее чем за 90 дней и не позднее чем за 80 дней до дня голосования.</w:t>
      </w:r>
    </w:p>
    <w:p w:rsidR="00717F02" w:rsidRPr="00546863" w:rsidRDefault="00717F02" w:rsidP="00717F02">
      <w:pPr>
        <w:pStyle w:val="210"/>
        <w:jc w:val="both"/>
        <w:rPr>
          <w:szCs w:val="28"/>
        </w:rPr>
      </w:pPr>
      <w:r w:rsidRPr="00546863">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w:t>
      </w:r>
      <w:r w:rsidR="00E66167" w:rsidRPr="00546863">
        <w:rPr>
          <w:szCs w:val="28"/>
        </w:rPr>
        <w:t xml:space="preserve">в </w:t>
      </w:r>
      <w:r w:rsidRPr="00546863">
        <w:rPr>
          <w:szCs w:val="28"/>
        </w:rPr>
        <w:t>день голосования на указанных выборах.</w:t>
      </w:r>
    </w:p>
    <w:p w:rsidR="00717F02" w:rsidRPr="00546863" w:rsidRDefault="00717F02" w:rsidP="00717F02">
      <w:pPr>
        <w:pStyle w:val="210"/>
        <w:jc w:val="both"/>
        <w:rPr>
          <w:szCs w:val="28"/>
        </w:rPr>
      </w:pPr>
      <w:r w:rsidRPr="00546863">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546863" w:rsidRDefault="009917B8" w:rsidP="0081350A">
      <w:pPr>
        <w:pStyle w:val="WW-3"/>
        <w:tabs>
          <w:tab w:val="left" w:pos="142"/>
        </w:tabs>
        <w:rPr>
          <w:rFonts w:eastAsia="Times New Roman"/>
          <w:b w:val="0"/>
          <w:i w:val="0"/>
        </w:rPr>
      </w:pPr>
      <w:r w:rsidRPr="00546863">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546863" w:rsidRDefault="009917B8" w:rsidP="0081350A">
      <w:pPr>
        <w:tabs>
          <w:tab w:val="left" w:pos="142"/>
        </w:tabs>
        <w:ind w:firstLine="851"/>
        <w:jc w:val="both"/>
        <w:rPr>
          <w:b/>
          <w:sz w:val="28"/>
        </w:rPr>
      </w:pPr>
      <w:r w:rsidRPr="00546863">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Pr="00546863" w:rsidRDefault="009917B8" w:rsidP="0081350A">
      <w:pPr>
        <w:tabs>
          <w:tab w:val="left" w:pos="-426"/>
        </w:tabs>
        <w:ind w:firstLine="851"/>
        <w:jc w:val="both"/>
      </w:pPr>
      <w:r w:rsidRPr="00546863">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9917B8" w:rsidRPr="00546863" w:rsidRDefault="009917B8" w:rsidP="0081350A">
      <w:pPr>
        <w:tabs>
          <w:tab w:val="left" w:pos="142"/>
        </w:tabs>
        <w:ind w:firstLine="851"/>
        <w:jc w:val="both"/>
        <w:rPr>
          <w:sz w:val="28"/>
        </w:rPr>
      </w:pPr>
      <w:r w:rsidRPr="00546863">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000C2261" w:rsidRPr="00546863">
        <w:rPr>
          <w:sz w:val="28"/>
          <w:szCs w:val="28"/>
        </w:rPr>
        <w:t>сентября</w:t>
      </w:r>
      <w:r w:rsidR="0038165B" w:rsidRPr="00546863">
        <w:rPr>
          <w:sz w:val="28"/>
          <w:szCs w:val="28"/>
        </w:rPr>
        <w:t xml:space="preserve"> </w:t>
      </w:r>
      <w:r w:rsidRPr="00546863">
        <w:rPr>
          <w:sz w:val="28"/>
        </w:rPr>
        <w:t xml:space="preserve">года, в котором истекают полномочия органа местного </w:t>
      </w:r>
      <w:r w:rsidRPr="00546863">
        <w:rPr>
          <w:sz w:val="28"/>
        </w:rPr>
        <w:lastRenderedPageBreak/>
        <w:t>самоуправления, избранного на досрочных выборах.</w:t>
      </w:r>
    </w:p>
    <w:p w:rsidR="009917B8" w:rsidRPr="00546863" w:rsidRDefault="009917B8" w:rsidP="0081350A">
      <w:pPr>
        <w:ind w:firstLine="851"/>
        <w:jc w:val="both"/>
        <w:rPr>
          <w:sz w:val="28"/>
        </w:rPr>
      </w:pPr>
      <w:r w:rsidRPr="00546863">
        <w:rPr>
          <w:rFonts w:eastAsia="Times New Roman"/>
          <w:sz w:val="28"/>
        </w:rPr>
        <w:t>6. Результаты муниципальных выборов подлежат официальному опубликованию (обнародованию) в сроки, установленные</w:t>
      </w:r>
      <w:r w:rsidR="0038165B" w:rsidRPr="00546863">
        <w:rPr>
          <w:rFonts w:eastAsia="Times New Roman"/>
          <w:sz w:val="28"/>
        </w:rPr>
        <w:t xml:space="preserve"> </w:t>
      </w:r>
      <w:r w:rsidRPr="00546863">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546863" w:rsidRDefault="009917B8" w:rsidP="0081350A">
      <w:pPr>
        <w:pStyle w:val="22"/>
        <w:tabs>
          <w:tab w:val="left" w:pos="142"/>
        </w:tabs>
        <w:spacing w:before="0" w:after="0"/>
        <w:ind w:firstLine="851"/>
        <w:rPr>
          <w:rFonts w:eastAsia="Times New Roman"/>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14. Голосование по отзыву депутата</w:t>
      </w:r>
      <w:r w:rsidR="0038165B" w:rsidRPr="00546863">
        <w:rPr>
          <w:rFonts w:eastAsia="Times New Roman"/>
          <w:b/>
          <w:sz w:val="28"/>
        </w:rPr>
        <w:t xml:space="preserve"> </w:t>
      </w:r>
      <w:r w:rsidRPr="00546863">
        <w:rPr>
          <w:rFonts w:eastAsia="Times New Roman"/>
          <w:b/>
          <w:sz w:val="28"/>
        </w:rPr>
        <w:t>Совета, главы поселения, по вопросам изменения границ поселения, преобразования поселения</w:t>
      </w:r>
    </w:p>
    <w:p w:rsidR="00D5424F" w:rsidRPr="00546863" w:rsidRDefault="00D5424F" w:rsidP="0081350A">
      <w:pPr>
        <w:pStyle w:val="a6"/>
        <w:tabs>
          <w:tab w:val="left" w:pos="142"/>
        </w:tabs>
        <w:spacing w:after="0"/>
        <w:ind w:firstLine="851"/>
        <w:jc w:val="both"/>
        <w:rPr>
          <w:rFonts w:eastAsia="Times New Roman"/>
          <w:b/>
          <w:sz w:val="28"/>
        </w:rPr>
      </w:pP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546863" w:rsidRDefault="009917B8" w:rsidP="0081350A">
      <w:pPr>
        <w:pStyle w:val="ad"/>
        <w:spacing w:after="0" w:line="100" w:lineRule="atLeast"/>
        <w:ind w:firstLine="720"/>
        <w:jc w:val="both"/>
        <w:rPr>
          <w:sz w:val="28"/>
        </w:rPr>
      </w:pPr>
      <w:r w:rsidRPr="00546863">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546863" w:rsidRDefault="009917B8" w:rsidP="0081350A">
      <w:pPr>
        <w:pStyle w:val="WW-2"/>
        <w:tabs>
          <w:tab w:val="left" w:pos="142"/>
        </w:tabs>
        <w:autoSpaceDE w:val="0"/>
      </w:pPr>
      <w:r w:rsidRPr="00546863">
        <w:t>Основанием для отзыва не могут служить политические мотивы (политическая деятельность, позиция при голосовании).</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38165B" w:rsidRPr="00546863">
        <w:rPr>
          <w:rFonts w:eastAsia="Times New Roman"/>
          <w:sz w:val="28"/>
        </w:rPr>
        <w:t xml:space="preserve"> </w:t>
      </w:r>
      <w:r w:rsidRPr="00546863">
        <w:rPr>
          <w:rFonts w:eastAsia="Times New Roman"/>
          <w:sz w:val="28"/>
        </w:rPr>
        <w:t>комиссии (комитета) Совета, а также</w:t>
      </w:r>
      <w:r w:rsidR="0038165B" w:rsidRPr="00546863">
        <w:rPr>
          <w:rFonts w:eastAsia="Times New Roman"/>
          <w:sz w:val="28"/>
        </w:rPr>
        <w:t xml:space="preserve"> </w:t>
      </w:r>
      <w:r w:rsidRPr="00546863">
        <w:rPr>
          <w:rFonts w:eastAsia="Times New Roman"/>
          <w:sz w:val="28"/>
        </w:rPr>
        <w:t xml:space="preserve">уклонение или отказ от выполнения поручений Совета. </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546863" w:rsidRDefault="009917B8" w:rsidP="0081350A">
      <w:pPr>
        <w:pStyle w:val="21"/>
        <w:tabs>
          <w:tab w:val="left" w:pos="142"/>
        </w:tabs>
        <w:ind w:firstLine="851"/>
        <w:rPr>
          <w:rFonts w:eastAsia="Times New Roman"/>
        </w:rPr>
      </w:pPr>
      <w:r w:rsidRPr="00546863">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5. Отзыв по указанным основаниям не освобождает депутата Совета, главу поселения</w:t>
      </w:r>
      <w:r w:rsidR="0038165B" w:rsidRPr="00546863">
        <w:rPr>
          <w:rFonts w:eastAsia="Times New Roman"/>
          <w:b w:val="0"/>
          <w:i w:val="0"/>
          <w:color w:val="000000"/>
          <w:sz w:val="28"/>
        </w:rPr>
        <w:t xml:space="preserve"> </w:t>
      </w:r>
      <w:r w:rsidRPr="00546863">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Pr="00546863" w:rsidRDefault="009917B8" w:rsidP="0081350A">
      <w:pPr>
        <w:tabs>
          <w:tab w:val="left" w:pos="-900"/>
          <w:tab w:val="left" w:pos="142"/>
        </w:tabs>
        <w:ind w:firstLine="851"/>
        <w:jc w:val="both"/>
        <w:rPr>
          <w:rFonts w:eastAsia="Times New Roman"/>
          <w:color w:val="000000"/>
          <w:sz w:val="28"/>
        </w:rPr>
      </w:pPr>
      <w:r w:rsidRPr="00546863">
        <w:rPr>
          <w:rFonts w:eastAsia="Times New Roman"/>
          <w:sz w:val="28"/>
        </w:rPr>
        <w:t xml:space="preserve">6. </w:t>
      </w:r>
      <w:r w:rsidRPr="00546863">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Pr="00546863">
        <w:rPr>
          <w:rFonts w:eastAsia="Times New Roman"/>
          <w:sz w:val="28"/>
        </w:rPr>
        <w:t>, главы поселения</w:t>
      </w:r>
      <w:r w:rsidRPr="00546863">
        <w:rPr>
          <w:rFonts w:eastAsia="Times New Roman"/>
          <w:color w:val="000000"/>
          <w:sz w:val="28"/>
        </w:rPr>
        <w:t xml:space="preserve"> в порядке, установленном статьями 73, 74 Федерального закона </w:t>
      </w:r>
      <w:r w:rsidRPr="00546863">
        <w:rPr>
          <w:sz w:val="28"/>
        </w:rPr>
        <w:t>от 06.10.2003 № 131-ФЗ</w:t>
      </w:r>
      <w:r w:rsidRPr="00546863">
        <w:rPr>
          <w:rFonts w:eastAsia="Times New Roman"/>
          <w:color w:val="000000"/>
          <w:sz w:val="28"/>
        </w:rPr>
        <w:t xml:space="preserve"> «Об общих принципах организации местного самоуправления в Российской Федерации». </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lastRenderedPageBreak/>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sz w:val="28"/>
        </w:rPr>
        <w:t xml:space="preserve">7. </w:t>
      </w:r>
      <w:r w:rsidRPr="00546863">
        <w:rPr>
          <w:rFonts w:eastAsia="Times New Roman"/>
          <w:color w:val="000000"/>
          <w:sz w:val="28"/>
        </w:rPr>
        <w:t>Инициатива проведения голосования по отзыву депутата</w:t>
      </w:r>
      <w:r w:rsidRPr="00546863">
        <w:rPr>
          <w:rFonts w:eastAsia="Times New Roman"/>
          <w:sz w:val="28"/>
        </w:rPr>
        <w:t xml:space="preserve"> Совета</w:t>
      </w:r>
      <w:r w:rsidRPr="00546863">
        <w:rPr>
          <w:rFonts w:eastAsia="Times New Roman"/>
          <w:color w:val="000000"/>
          <w:sz w:val="28"/>
        </w:rPr>
        <w:t xml:space="preserve">, главы </w:t>
      </w:r>
      <w:r w:rsidRPr="00546863">
        <w:rPr>
          <w:rFonts w:eastAsia="Times New Roman"/>
          <w:sz w:val="28"/>
        </w:rPr>
        <w:t xml:space="preserve">поселения </w:t>
      </w:r>
      <w:r w:rsidRPr="00546863">
        <w:rPr>
          <w:rFonts w:eastAsia="Times New Roman"/>
          <w:color w:val="000000"/>
          <w:sz w:val="28"/>
        </w:rPr>
        <w:t>принадлежит лицам, обладающим правом участия в муниципальных выборах.</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color w:val="000000"/>
          <w:sz w:val="28"/>
        </w:rPr>
        <w:t xml:space="preserve">8. </w:t>
      </w:r>
      <w:r w:rsidRPr="00546863">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Инициативная группа образуется гражданами,</w:t>
      </w:r>
      <w:r w:rsidR="0038165B" w:rsidRPr="00546863">
        <w:rPr>
          <w:rFonts w:eastAsia="Times New Roman"/>
          <w:sz w:val="28"/>
        </w:rPr>
        <w:t xml:space="preserve"> </w:t>
      </w:r>
      <w:r w:rsidRPr="00546863">
        <w:rPr>
          <w:rFonts w:eastAsia="Times New Roman"/>
          <w:sz w:val="28"/>
        </w:rPr>
        <w:t xml:space="preserve">указанными в части 1 настоящей статьи, по месту своего жительства на собрании.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546863">
        <w:rPr>
          <w:rFonts w:eastAsia="Times New Roman"/>
          <w:b/>
          <w:color w:val="000000"/>
          <w:sz w:val="28"/>
        </w:rPr>
        <w:t xml:space="preserve">, </w:t>
      </w:r>
      <w:r w:rsidRPr="00546863">
        <w:rPr>
          <w:rFonts w:eastAsia="Times New Roman"/>
          <w:color w:val="000000"/>
          <w:sz w:val="28"/>
        </w:rPr>
        <w:t>но не менее 10 человек.</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t>1) об образовании инициативной группы по отзыву депутата Совета, главы поселения;</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t>2) о назначении уполномоченных представителей инициативной группы.</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rFonts w:eastAsia="Times New Roman"/>
          <w:color w:val="000000"/>
          <w:sz w:val="28"/>
        </w:rPr>
        <w:lastRenderedPageBreak/>
        <w:t xml:space="preserve">В регистрации инициативной группы может быть отказано только в случае нарушения установленного </w:t>
      </w:r>
      <w:r w:rsidRPr="00546863">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38165B" w:rsidRPr="00546863">
        <w:rPr>
          <w:color w:val="000000"/>
          <w:sz w:val="28"/>
        </w:rPr>
        <w:t xml:space="preserve"> </w:t>
      </w:r>
      <w:r w:rsidRPr="00546863">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11. Регистрация инициативной группы</w:t>
      </w:r>
      <w:r w:rsidR="0038165B" w:rsidRPr="00546863">
        <w:rPr>
          <w:rFonts w:eastAsia="Times New Roman"/>
          <w:color w:val="000000"/>
          <w:sz w:val="28"/>
        </w:rPr>
        <w:t xml:space="preserve"> </w:t>
      </w:r>
      <w:r w:rsidRPr="00546863">
        <w:rPr>
          <w:rFonts w:eastAsia="Times New Roman"/>
          <w:color w:val="000000"/>
          <w:sz w:val="28"/>
        </w:rPr>
        <w:t>является основанием для сбора подписей, необходимых для назначения голосования по отзыву депутата</w:t>
      </w:r>
      <w:r w:rsidRPr="00546863">
        <w:rPr>
          <w:rFonts w:eastAsia="Times New Roman"/>
          <w:sz w:val="28"/>
        </w:rPr>
        <w:t xml:space="preserve"> Совета</w:t>
      </w:r>
      <w:r w:rsidRPr="00546863">
        <w:rPr>
          <w:rFonts w:eastAsia="Times New Roman"/>
          <w:color w:val="000000"/>
          <w:sz w:val="28"/>
        </w:rPr>
        <w:t xml:space="preserve">, главы </w:t>
      </w:r>
      <w:r w:rsidRPr="00546863">
        <w:rPr>
          <w:rFonts w:eastAsia="Times New Roman"/>
          <w:sz w:val="28"/>
        </w:rPr>
        <w:t>поселения</w:t>
      </w:r>
      <w:r w:rsidRPr="00546863">
        <w:rPr>
          <w:rFonts w:eastAsia="Times New Roman"/>
          <w:color w:val="000000"/>
          <w:sz w:val="28"/>
        </w:rPr>
        <w:t>.</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546863" w:rsidRDefault="00A8761A" w:rsidP="0081350A">
      <w:pPr>
        <w:tabs>
          <w:tab w:val="left" w:pos="142"/>
        </w:tabs>
        <w:autoSpaceDE w:val="0"/>
        <w:ind w:firstLine="851"/>
        <w:jc w:val="both"/>
        <w:rPr>
          <w:rFonts w:eastAsia="Times New Roman"/>
          <w:color w:val="000000"/>
          <w:sz w:val="28"/>
          <w:szCs w:val="28"/>
        </w:rPr>
      </w:pPr>
      <w:r w:rsidRPr="00546863">
        <w:rPr>
          <w:sz w:val="28"/>
          <w:szCs w:val="28"/>
        </w:rPr>
        <w:t xml:space="preserve">Подписные листы изготавливаются по форме, установленной </w:t>
      </w:r>
      <w:r w:rsidRPr="00546863">
        <w:rPr>
          <w:color w:val="000000"/>
          <w:sz w:val="28"/>
          <w:szCs w:val="28"/>
        </w:rPr>
        <w:t>приложением 9 к Федеральному закону от 12.06.2002 № 67-ФЗ «</w:t>
      </w:r>
      <w:r w:rsidRPr="00546863">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546863">
        <w:rPr>
          <w:color w:val="000000"/>
          <w:sz w:val="28"/>
          <w:szCs w:val="28"/>
        </w:rPr>
        <w:t>Законом Краснодарского края от 23.07.2003 № 606-КЗ «О референдумах в Краснодарском крае».</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12. Число подписей, необходимых для назначения голосования по отзыву</w:t>
      </w:r>
      <w:r w:rsidR="0038165B" w:rsidRPr="00546863">
        <w:rPr>
          <w:rFonts w:eastAsia="Times New Roman"/>
          <w:color w:val="000000"/>
          <w:sz w:val="28"/>
        </w:rPr>
        <w:t xml:space="preserve"> д</w:t>
      </w:r>
      <w:r w:rsidRPr="00546863">
        <w:rPr>
          <w:rFonts w:eastAsia="Times New Roman"/>
          <w:color w:val="000000"/>
          <w:sz w:val="28"/>
        </w:rPr>
        <w:t>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w:t>
      </w:r>
      <w:r w:rsidRPr="00546863">
        <w:rPr>
          <w:color w:val="000000"/>
          <w:sz w:val="28"/>
        </w:rPr>
        <w:t>Изготовление подписных листов оплачивается из соответствующего фонда по отзыву.</w:t>
      </w:r>
      <w:r w:rsidR="0038165B" w:rsidRPr="00546863">
        <w:rPr>
          <w:color w:val="000000"/>
          <w:sz w:val="28"/>
        </w:rPr>
        <w:t xml:space="preserve"> </w:t>
      </w:r>
      <w:r w:rsidRPr="00546863">
        <w:rPr>
          <w:rFonts w:eastAsia="Times New Roman"/>
          <w:color w:val="000000"/>
          <w:sz w:val="28"/>
        </w:rPr>
        <w:t xml:space="preserve">Период сбора подписей составляет 20 дней. </w:t>
      </w:r>
    </w:p>
    <w:p w:rsidR="009917B8" w:rsidRPr="00546863" w:rsidRDefault="009917B8" w:rsidP="0081350A">
      <w:pPr>
        <w:tabs>
          <w:tab w:val="left" w:pos="142"/>
        </w:tabs>
        <w:autoSpaceDE w:val="0"/>
        <w:ind w:firstLine="709"/>
        <w:jc w:val="both"/>
        <w:rPr>
          <w:b/>
          <w:sz w:val="28"/>
        </w:rPr>
      </w:pPr>
      <w:r w:rsidRPr="00546863">
        <w:rPr>
          <w:rFonts w:eastAsia="Times New Roman"/>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546863" w:rsidRDefault="006179CF" w:rsidP="0081350A">
      <w:pPr>
        <w:tabs>
          <w:tab w:val="left" w:pos="142"/>
        </w:tabs>
        <w:autoSpaceDE w:val="0"/>
        <w:ind w:firstLine="851"/>
        <w:jc w:val="both"/>
        <w:rPr>
          <w:rFonts w:eastAsia="Times New Roman"/>
          <w:color w:val="000000"/>
          <w:sz w:val="28"/>
        </w:rPr>
      </w:pPr>
      <w:r w:rsidRPr="00546863">
        <w:rPr>
          <w:rFonts w:eastAsia="Times New Roman"/>
          <w:color w:val="000000"/>
          <w:sz w:val="28"/>
        </w:rPr>
        <w:t>Проверке подлежат все представленные подписи.</w:t>
      </w:r>
    </w:p>
    <w:p w:rsidR="009917B8" w:rsidRPr="00546863" w:rsidRDefault="00CD29C4"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16. </w:t>
      </w:r>
      <w:r w:rsidR="009917B8" w:rsidRPr="00546863">
        <w:rPr>
          <w:rFonts w:eastAsia="Times New Roman"/>
          <w:color w:val="000000"/>
          <w:sz w:val="28"/>
        </w:rPr>
        <w:t>Итоги проведенной проверки оформляются решением комиссии о соответствии либо несоответствии</w:t>
      </w:r>
      <w:r w:rsidR="0038165B" w:rsidRPr="00546863">
        <w:rPr>
          <w:rFonts w:eastAsia="Times New Roman"/>
          <w:color w:val="000000"/>
          <w:sz w:val="28"/>
        </w:rPr>
        <w:t xml:space="preserve"> </w:t>
      </w:r>
      <w:r w:rsidR="009917B8" w:rsidRPr="00546863">
        <w:rPr>
          <w:rFonts w:eastAsia="Times New Roman"/>
          <w:color w:val="000000"/>
          <w:sz w:val="28"/>
        </w:rPr>
        <w:t>порядка выдвижения инициативы по отзыву депутата</w:t>
      </w:r>
      <w:r w:rsidR="009917B8" w:rsidRPr="00546863">
        <w:rPr>
          <w:rFonts w:eastAsia="Times New Roman"/>
          <w:sz w:val="28"/>
        </w:rPr>
        <w:t xml:space="preserve"> Совета</w:t>
      </w:r>
      <w:r w:rsidR="009917B8" w:rsidRPr="00546863">
        <w:rPr>
          <w:rFonts w:eastAsia="Times New Roman"/>
          <w:color w:val="000000"/>
          <w:sz w:val="28"/>
        </w:rPr>
        <w:t xml:space="preserve">, главы </w:t>
      </w:r>
      <w:r w:rsidR="009917B8" w:rsidRPr="00546863">
        <w:rPr>
          <w:rFonts w:eastAsia="Times New Roman"/>
          <w:sz w:val="28"/>
        </w:rPr>
        <w:t xml:space="preserve">поселения </w:t>
      </w:r>
      <w:r w:rsidR="009917B8" w:rsidRPr="00546863">
        <w:rPr>
          <w:rFonts w:eastAsia="Times New Roman"/>
          <w:color w:val="000000"/>
          <w:sz w:val="28"/>
        </w:rPr>
        <w:t xml:space="preserve">требованиям действующего </w:t>
      </w:r>
      <w:r w:rsidR="009917B8" w:rsidRPr="00546863">
        <w:rPr>
          <w:rFonts w:eastAsia="Times New Roman"/>
          <w:color w:val="000000"/>
          <w:sz w:val="28"/>
        </w:rPr>
        <w:lastRenderedPageBreak/>
        <w:t xml:space="preserve">законодательства, настоящего устава.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Если в результате соответствующей проверки установлено, что представленных подписей достаточно для </w:t>
      </w:r>
      <w:r w:rsidRPr="00546863">
        <w:rPr>
          <w:rFonts w:eastAsia="Times New Roman"/>
          <w:color w:val="000000"/>
          <w:sz w:val="28"/>
        </w:rPr>
        <w:t>выдвижения инициативы по отзыву</w:t>
      </w:r>
      <w:r w:rsidRPr="00546863">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17. Совет</w:t>
      </w:r>
      <w:r w:rsidR="0038165B" w:rsidRPr="00546863">
        <w:rPr>
          <w:rFonts w:eastAsia="Times New Roman"/>
          <w:sz w:val="28"/>
        </w:rPr>
        <w:t xml:space="preserve"> </w:t>
      </w:r>
      <w:r w:rsidRPr="00546863">
        <w:rPr>
          <w:rFonts w:eastAsia="Times New Roman"/>
          <w:sz w:val="28"/>
        </w:rPr>
        <w:t xml:space="preserve">принимает решение о назначении голосования по отзыву не </w:t>
      </w:r>
      <w:r w:rsidR="0038165B" w:rsidRPr="00546863">
        <w:rPr>
          <w:rFonts w:eastAsia="Times New Roman"/>
          <w:sz w:val="28"/>
        </w:rPr>
        <w:t xml:space="preserve">позднее </w:t>
      </w:r>
      <w:r w:rsidRPr="00546863">
        <w:rPr>
          <w:rFonts w:eastAsia="Times New Roman"/>
          <w:sz w:val="28"/>
        </w:rPr>
        <w:t>чем через 15 календарных</w:t>
      </w:r>
      <w:r w:rsidR="0038165B" w:rsidRPr="00546863">
        <w:rPr>
          <w:rFonts w:eastAsia="Times New Roman"/>
          <w:sz w:val="28"/>
        </w:rPr>
        <w:t xml:space="preserve"> </w:t>
      </w:r>
      <w:r w:rsidRPr="00546863">
        <w:rPr>
          <w:rFonts w:eastAsia="Times New Roman"/>
          <w:sz w:val="28"/>
        </w:rPr>
        <w:t xml:space="preserve">дней со дня представления документов, указанных в части 16 настоящей статьи. </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Решение о назначении голосования должно быть</w:t>
      </w:r>
      <w:r w:rsidR="0038165B" w:rsidRPr="00546863">
        <w:rPr>
          <w:rFonts w:eastAsia="Times New Roman"/>
          <w:color w:val="000000"/>
          <w:sz w:val="28"/>
        </w:rPr>
        <w:t xml:space="preserve"> </w:t>
      </w:r>
      <w:r w:rsidR="00E971B3" w:rsidRPr="00546863">
        <w:rPr>
          <w:rFonts w:eastAsia="Times New Roman"/>
          <w:color w:val="000000"/>
          <w:sz w:val="28"/>
        </w:rPr>
        <w:t>принято</w:t>
      </w:r>
      <w:r w:rsidR="0038165B" w:rsidRPr="00546863">
        <w:rPr>
          <w:rFonts w:eastAsia="Times New Roman"/>
          <w:color w:val="000000"/>
          <w:sz w:val="28"/>
        </w:rPr>
        <w:t xml:space="preserve"> </w:t>
      </w:r>
      <w:r w:rsidRPr="00546863">
        <w:rPr>
          <w:rFonts w:eastAsia="Times New Roman"/>
          <w:color w:val="000000"/>
          <w:sz w:val="28"/>
        </w:rPr>
        <w:t>не позднее  чем за 55 дней до дня голосования.</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546863" w:rsidRDefault="00FC553A" w:rsidP="00FC553A">
      <w:pPr>
        <w:pStyle w:val="ad"/>
        <w:tabs>
          <w:tab w:val="left" w:pos="142"/>
        </w:tabs>
        <w:spacing w:after="0" w:line="240" w:lineRule="auto"/>
        <w:ind w:firstLine="851"/>
        <w:jc w:val="both"/>
        <w:rPr>
          <w:sz w:val="28"/>
          <w:szCs w:val="28"/>
        </w:rPr>
      </w:pPr>
      <w:r w:rsidRPr="00546863">
        <w:rPr>
          <w:sz w:val="28"/>
          <w:szCs w:val="28"/>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546863" w:rsidRDefault="00FC553A" w:rsidP="00FC553A">
      <w:pPr>
        <w:pStyle w:val="ad"/>
        <w:tabs>
          <w:tab w:val="left" w:pos="142"/>
        </w:tabs>
        <w:spacing w:after="0" w:line="240" w:lineRule="auto"/>
        <w:ind w:firstLine="851"/>
        <w:jc w:val="both"/>
        <w:rPr>
          <w:sz w:val="28"/>
          <w:szCs w:val="28"/>
        </w:rPr>
      </w:pPr>
      <w:r w:rsidRPr="00546863">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19. Для участия в голосовании по отзыву избиратель получает бюллетень для голосования по отзыву.</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546863">
        <w:rPr>
          <w:rFonts w:eastAsia="Times New Roman"/>
          <w:color w:val="000000"/>
          <w:sz w:val="28"/>
        </w:rPr>
        <w:t>20</w:t>
      </w:r>
      <w:r w:rsidRPr="00546863">
        <w:rPr>
          <w:rFonts w:eastAsia="Times New Roman"/>
          <w:color w:val="000000"/>
          <w:sz w:val="28"/>
        </w:rPr>
        <w:t>дней до дня голосования. Текст бюллетеня должен быть размещен только на одной его стороне.</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20. В верхней части бюллетеня для голосования по отзыву указывается фамилия, имя, отчество, год рождения, место жительства, </w:t>
      </w:r>
      <w:r w:rsidRPr="00546863">
        <w:rPr>
          <w:rFonts w:eastAsia="Times New Roman"/>
          <w:color w:val="000000"/>
          <w:sz w:val="28"/>
        </w:rPr>
        <w:lastRenderedPageBreak/>
        <w:t>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21. Голосование по отзыву депутата Совета, главы поселения</w:t>
      </w:r>
      <w:r w:rsidR="0038165B" w:rsidRPr="00546863">
        <w:rPr>
          <w:rFonts w:eastAsia="Times New Roman"/>
          <w:sz w:val="28"/>
        </w:rPr>
        <w:t xml:space="preserve"> </w:t>
      </w:r>
      <w:r w:rsidRPr="00546863">
        <w:rPr>
          <w:rFonts w:eastAsia="Times New Roman"/>
          <w:sz w:val="28"/>
        </w:rPr>
        <w:t xml:space="preserve">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w:t>
      </w:r>
      <w:r w:rsidRPr="00546863">
        <w:rPr>
          <w:sz w:val="28"/>
        </w:rPr>
        <w:t xml:space="preserve">с учетом особенностей, предусмотренных Федеральным законом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sz w:val="28"/>
        </w:rPr>
        <w:t xml:space="preserve">23. </w:t>
      </w:r>
      <w:r w:rsidRPr="00546863">
        <w:rPr>
          <w:rFonts w:eastAsia="Times New Roman"/>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9917B8" w:rsidRPr="00546863" w:rsidRDefault="009917B8" w:rsidP="0081350A">
      <w:pPr>
        <w:tabs>
          <w:tab w:val="left" w:pos="142"/>
        </w:tabs>
        <w:autoSpaceDE w:val="0"/>
        <w:ind w:firstLine="851"/>
        <w:jc w:val="both"/>
        <w:rPr>
          <w:rFonts w:eastAsia="Times New Roman"/>
          <w:b/>
          <w:i/>
          <w:strike/>
          <w:color w:val="000000"/>
          <w:sz w:val="28"/>
        </w:rPr>
      </w:pPr>
      <w:r w:rsidRPr="00546863">
        <w:rPr>
          <w:rFonts w:eastAsia="Times New Roman"/>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546863" w:rsidRDefault="009917B8" w:rsidP="002D72D0">
      <w:pPr>
        <w:autoSpaceDE w:val="0"/>
        <w:autoSpaceDN w:val="0"/>
        <w:adjustRightInd w:val="0"/>
        <w:ind w:firstLine="851"/>
        <w:jc w:val="both"/>
        <w:outlineLvl w:val="1"/>
        <w:rPr>
          <w:sz w:val="28"/>
        </w:rPr>
      </w:pPr>
      <w:r w:rsidRPr="00546863">
        <w:rPr>
          <w:sz w:val="28"/>
        </w:rPr>
        <w:t>27.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w:t>
      </w:r>
    </w:p>
    <w:p w:rsidR="00C30DC7" w:rsidRPr="00546863" w:rsidRDefault="00C30DC7" w:rsidP="00C30DC7">
      <w:pPr>
        <w:autoSpaceDE w:val="0"/>
        <w:autoSpaceDN w:val="0"/>
        <w:adjustRightInd w:val="0"/>
        <w:ind w:firstLine="851"/>
        <w:jc w:val="both"/>
        <w:outlineLvl w:val="1"/>
        <w:rPr>
          <w:sz w:val="28"/>
          <w:szCs w:val="28"/>
        </w:rPr>
      </w:pPr>
      <w:r w:rsidRPr="00546863">
        <w:rPr>
          <w:sz w:val="28"/>
          <w:szCs w:val="28"/>
        </w:rPr>
        <w:t xml:space="preserve">Голосование по вопросам изменения границ, преобразования </w:t>
      </w:r>
      <w:r w:rsidR="00482F04" w:rsidRPr="00546863">
        <w:rPr>
          <w:sz w:val="28"/>
          <w:szCs w:val="28"/>
        </w:rPr>
        <w:t>поселения</w:t>
      </w:r>
      <w:r w:rsidRPr="00546863">
        <w:rPr>
          <w:sz w:val="28"/>
          <w:szCs w:val="28"/>
        </w:rPr>
        <w:t xml:space="preserve"> проводится на всей территории </w:t>
      </w:r>
      <w:r w:rsidR="00460648" w:rsidRPr="00546863">
        <w:rPr>
          <w:sz w:val="28"/>
          <w:szCs w:val="28"/>
        </w:rPr>
        <w:t>поселения</w:t>
      </w:r>
      <w:r w:rsidRPr="00546863">
        <w:rPr>
          <w:sz w:val="28"/>
          <w:szCs w:val="28"/>
        </w:rPr>
        <w:t xml:space="preserve"> или на части его территории в соответствии с част</w:t>
      </w:r>
      <w:r w:rsidR="00DA602E" w:rsidRPr="00546863">
        <w:rPr>
          <w:sz w:val="28"/>
          <w:szCs w:val="28"/>
        </w:rPr>
        <w:t xml:space="preserve">ью </w:t>
      </w:r>
      <w:hyperlink r:id="rId10" w:history="1">
        <w:r w:rsidRPr="00546863">
          <w:rPr>
            <w:sz w:val="28"/>
            <w:szCs w:val="28"/>
          </w:rPr>
          <w:t>3 статьи 12</w:t>
        </w:r>
      </w:hyperlink>
      <w:r w:rsidRPr="00546863">
        <w:rPr>
          <w:sz w:val="28"/>
          <w:szCs w:val="28"/>
        </w:rPr>
        <w:t xml:space="preserve">, </w:t>
      </w:r>
      <w:r w:rsidR="00A75E3C" w:rsidRPr="00546863">
        <w:rPr>
          <w:sz w:val="28"/>
          <w:szCs w:val="28"/>
        </w:rPr>
        <w:t>частью</w:t>
      </w:r>
      <w:hyperlink r:id="rId11" w:history="1">
        <w:r w:rsidRPr="00546863">
          <w:rPr>
            <w:sz w:val="28"/>
            <w:szCs w:val="28"/>
          </w:rPr>
          <w:t>5</w:t>
        </w:r>
      </w:hyperlink>
      <w:hyperlink r:id="rId12" w:history="1">
        <w:r w:rsidRPr="00546863">
          <w:rPr>
            <w:sz w:val="28"/>
            <w:szCs w:val="28"/>
          </w:rPr>
          <w:t xml:space="preserve"> статьи 13</w:t>
        </w:r>
      </w:hyperlink>
      <w:r w:rsidRPr="00546863">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9917B8" w:rsidRPr="00546863" w:rsidRDefault="009917B8" w:rsidP="008875E2">
      <w:pPr>
        <w:pStyle w:val="ad"/>
        <w:spacing w:after="0" w:line="100" w:lineRule="atLeast"/>
        <w:ind w:firstLine="851"/>
        <w:jc w:val="both"/>
        <w:rPr>
          <w:sz w:val="28"/>
        </w:rPr>
      </w:pPr>
      <w:r w:rsidRPr="00546863">
        <w:rPr>
          <w:sz w:val="28"/>
        </w:rPr>
        <w:t xml:space="preserve">Голосование по указанным вопросам назначается Советом и проводится в порядке, установленном Федеральным законом от 12.06.2002 </w:t>
      </w:r>
      <w:r w:rsidRPr="00546863">
        <w:rPr>
          <w:sz w:val="28"/>
        </w:rPr>
        <w:lastRenderedPageBreak/>
        <w:t>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546863" w:rsidRDefault="009917B8" w:rsidP="002D5A50">
      <w:pPr>
        <w:tabs>
          <w:tab w:val="left" w:pos="-900"/>
        </w:tabs>
        <w:ind w:firstLine="851"/>
        <w:jc w:val="both"/>
        <w:rPr>
          <w:rFonts w:eastAsiaTheme="minorHAnsi"/>
          <w:kern w:val="0"/>
          <w:sz w:val="28"/>
          <w:szCs w:val="28"/>
        </w:rPr>
      </w:pPr>
      <w:r w:rsidRPr="00546863">
        <w:rPr>
          <w:sz w:val="28"/>
        </w:rPr>
        <w:t xml:space="preserve">28. </w:t>
      </w:r>
      <w:r w:rsidR="00BE16A1" w:rsidRPr="00546863">
        <w:rPr>
          <w:rFonts w:eastAsiaTheme="minorHAnsi"/>
          <w:kern w:val="0"/>
          <w:sz w:val="28"/>
          <w:szCs w:val="28"/>
        </w:rPr>
        <w:t>Голосование по вопросам изменения границ поселения, преобразования поселения</w:t>
      </w:r>
      <w:r w:rsidR="00552C0D" w:rsidRPr="00546863">
        <w:rPr>
          <w:rFonts w:eastAsiaTheme="minorHAnsi"/>
          <w:kern w:val="0"/>
          <w:sz w:val="28"/>
          <w:szCs w:val="28"/>
        </w:rPr>
        <w:t xml:space="preserve">, проводимое </w:t>
      </w:r>
      <w:r w:rsidR="00552C0D" w:rsidRPr="00546863">
        <w:rPr>
          <w:sz w:val="28"/>
          <w:szCs w:val="28"/>
        </w:rPr>
        <w:t xml:space="preserve">в соответствии с частью </w:t>
      </w:r>
      <w:hyperlink r:id="rId13" w:history="1">
        <w:r w:rsidR="00552C0D" w:rsidRPr="00546863">
          <w:rPr>
            <w:sz w:val="28"/>
            <w:szCs w:val="28"/>
          </w:rPr>
          <w:t>3 статьи 12</w:t>
        </w:r>
      </w:hyperlink>
      <w:r w:rsidR="00552C0D" w:rsidRPr="00546863">
        <w:rPr>
          <w:sz w:val="28"/>
          <w:szCs w:val="28"/>
        </w:rPr>
        <w:t xml:space="preserve">, </w:t>
      </w:r>
      <w:r w:rsidR="00A279E1" w:rsidRPr="00546863">
        <w:rPr>
          <w:sz w:val="28"/>
          <w:szCs w:val="28"/>
        </w:rPr>
        <w:t>частью</w:t>
      </w:r>
      <w:hyperlink r:id="rId14" w:history="1">
        <w:r w:rsidR="00552C0D" w:rsidRPr="00546863">
          <w:rPr>
            <w:sz w:val="28"/>
            <w:szCs w:val="28"/>
          </w:rPr>
          <w:t>5</w:t>
        </w:r>
      </w:hyperlink>
      <w:hyperlink r:id="rId15" w:history="1">
        <w:r w:rsidR="00552C0D" w:rsidRPr="00546863">
          <w:rPr>
            <w:sz w:val="28"/>
            <w:szCs w:val="28"/>
          </w:rPr>
          <w:t xml:space="preserve"> статьи 13</w:t>
        </w:r>
      </w:hyperlink>
      <w:r w:rsidR="00552C0D" w:rsidRPr="00546863">
        <w:rPr>
          <w:sz w:val="28"/>
          <w:szCs w:val="28"/>
        </w:rPr>
        <w:t xml:space="preserve"> Федерального закона от 06.10.2003 № 131-ФЗ «Об общих принципах организации местного самоуправления в Российской Федерации», </w:t>
      </w:r>
      <w:r w:rsidR="00BE16A1" w:rsidRPr="00546863">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546863">
        <w:rPr>
          <w:sz w:val="28"/>
          <w:szCs w:val="28"/>
        </w:rPr>
        <w:t xml:space="preserve">части его территории, </w:t>
      </w:r>
      <w:r w:rsidR="00BE16A1" w:rsidRPr="00546863">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917B8" w:rsidRPr="00546863" w:rsidRDefault="009917B8" w:rsidP="0081350A">
      <w:pPr>
        <w:pStyle w:val="7"/>
        <w:keepNext w:val="0"/>
        <w:keepLines w:val="0"/>
        <w:tabs>
          <w:tab w:val="left" w:pos="851"/>
        </w:tabs>
        <w:spacing w:line="100" w:lineRule="atLeast"/>
        <w:ind w:firstLine="851"/>
        <w:jc w:val="both"/>
        <w:rPr>
          <w:b w:val="0"/>
        </w:rPr>
      </w:pPr>
      <w:r w:rsidRPr="00546863">
        <w:rPr>
          <w:b w:val="0"/>
        </w:rPr>
        <w:t>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w:t>
      </w:r>
      <w:r w:rsidR="0038165B" w:rsidRPr="00546863">
        <w:rPr>
          <w:b w:val="0"/>
        </w:rPr>
        <w:t xml:space="preserve"> </w:t>
      </w:r>
      <w:r w:rsidRPr="00546863">
        <w:rPr>
          <w:b w:val="0"/>
        </w:rPr>
        <w:t>опубликованию (обнародованию).</w:t>
      </w:r>
    </w:p>
    <w:p w:rsidR="009917B8" w:rsidRPr="00546863" w:rsidRDefault="009917B8" w:rsidP="0081350A">
      <w:pPr>
        <w:pStyle w:val="7"/>
        <w:keepNext w:val="0"/>
        <w:keepLines w:val="0"/>
        <w:tabs>
          <w:tab w:val="left" w:pos="851"/>
        </w:tabs>
        <w:spacing w:line="100" w:lineRule="atLeast"/>
        <w:ind w:firstLine="851"/>
        <w:rPr>
          <w:rFonts w:eastAsia="Times New Roman"/>
        </w:rPr>
      </w:pPr>
    </w:p>
    <w:p w:rsidR="009917B8" w:rsidRPr="00546863" w:rsidRDefault="009917B8" w:rsidP="0081350A">
      <w:pPr>
        <w:pStyle w:val="7"/>
        <w:keepNext w:val="0"/>
        <w:keepLines w:val="0"/>
        <w:tabs>
          <w:tab w:val="left" w:pos="851"/>
        </w:tabs>
        <w:spacing w:line="100" w:lineRule="atLeast"/>
        <w:ind w:firstLine="851"/>
        <w:rPr>
          <w:rFonts w:eastAsia="Times New Roman"/>
        </w:rPr>
      </w:pPr>
      <w:r w:rsidRPr="00546863">
        <w:rPr>
          <w:rFonts w:eastAsia="Times New Roman"/>
        </w:rPr>
        <w:t>Статья 15.Правотворческая инициатива граждан</w:t>
      </w:r>
    </w:p>
    <w:p w:rsidR="0008674F" w:rsidRPr="00546863" w:rsidRDefault="0008674F" w:rsidP="0008674F"/>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w:t>
      </w:r>
      <w:r w:rsidRPr="00546863">
        <w:rPr>
          <w:rFonts w:ascii="Times New Roman" w:hAnsi="Times New Roman"/>
          <w:sz w:val="28"/>
        </w:rPr>
        <w:lastRenderedPageBreak/>
        <w:t>соответствующего акта, в течение трех месяцев со дня его внесения.</w:t>
      </w:r>
    </w:p>
    <w:p w:rsidR="009917B8" w:rsidRPr="00546863" w:rsidRDefault="009917B8" w:rsidP="0081350A">
      <w:pPr>
        <w:pStyle w:val="ConsNormal"/>
        <w:tabs>
          <w:tab w:val="left" w:pos="-900"/>
          <w:tab w:val="left" w:pos="142"/>
        </w:tabs>
        <w:ind w:firstLine="851"/>
        <w:jc w:val="both"/>
        <w:rPr>
          <w:rFonts w:ascii="Times New Roman" w:hAnsi="Times New Roman"/>
          <w:sz w:val="28"/>
        </w:rPr>
      </w:pPr>
      <w:r w:rsidRPr="00546863">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546863" w:rsidRDefault="009917B8" w:rsidP="0081350A">
      <w:pPr>
        <w:pStyle w:val="ConsNormal"/>
        <w:tabs>
          <w:tab w:val="left" w:pos="-900"/>
          <w:tab w:val="left" w:pos="142"/>
        </w:tabs>
        <w:ind w:firstLine="851"/>
        <w:jc w:val="both"/>
        <w:rPr>
          <w:rFonts w:ascii="Times New Roman" w:hAnsi="Times New Roman"/>
          <w:sz w:val="28"/>
        </w:rPr>
      </w:pPr>
      <w:r w:rsidRPr="00546863">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38165B" w:rsidRPr="00546863">
        <w:rPr>
          <w:rFonts w:ascii="Times New Roman" w:hAnsi="Times New Roman"/>
          <w:sz w:val="28"/>
        </w:rPr>
        <w:t xml:space="preserve"> </w:t>
      </w:r>
      <w:r w:rsidRPr="00546863">
        <w:rPr>
          <w:rFonts w:ascii="Times New Roman" w:hAnsi="Times New Roman"/>
          <w:sz w:val="28"/>
        </w:rPr>
        <w:t>открытом заседании.</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546863" w:rsidRDefault="009917B8" w:rsidP="0081350A">
      <w:pPr>
        <w:pStyle w:val="7"/>
        <w:keepNext w:val="0"/>
        <w:keepLines w:val="0"/>
        <w:tabs>
          <w:tab w:val="left" w:pos="851"/>
        </w:tabs>
        <w:spacing w:line="100" w:lineRule="atLeast"/>
        <w:ind w:firstLine="851"/>
        <w:rPr>
          <w:rFonts w:eastAsia="Times New Roman"/>
        </w:rPr>
      </w:pPr>
    </w:p>
    <w:p w:rsidR="009917B8" w:rsidRPr="00546863" w:rsidRDefault="009917B8" w:rsidP="0081350A">
      <w:pPr>
        <w:pStyle w:val="7"/>
        <w:keepNext w:val="0"/>
        <w:keepLines w:val="0"/>
        <w:tabs>
          <w:tab w:val="left" w:pos="851"/>
        </w:tabs>
        <w:spacing w:line="100" w:lineRule="atLeast"/>
        <w:ind w:firstLine="851"/>
        <w:rPr>
          <w:rFonts w:eastAsia="Times New Roman"/>
        </w:rPr>
      </w:pPr>
      <w:r w:rsidRPr="00546863">
        <w:rPr>
          <w:rFonts w:eastAsia="Times New Roman"/>
        </w:rPr>
        <w:t>Статья 16. Территориальное общественное самоуправление</w:t>
      </w:r>
    </w:p>
    <w:p w:rsidR="0008674F" w:rsidRPr="00546863" w:rsidRDefault="0008674F" w:rsidP="0008674F"/>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lastRenderedPageBreak/>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546863">
        <w:rPr>
          <w:rFonts w:ascii="Times New Roman" w:hAnsi="Times New Roman"/>
          <w:sz w:val="28"/>
        </w:rPr>
        <w:t>одной трети</w:t>
      </w:r>
      <w:r w:rsidR="0038165B" w:rsidRPr="00546863">
        <w:rPr>
          <w:rFonts w:ascii="Times New Roman" w:hAnsi="Times New Roman"/>
          <w:sz w:val="28"/>
        </w:rPr>
        <w:t xml:space="preserve"> </w:t>
      </w:r>
      <w:r w:rsidRPr="00546863">
        <w:rPr>
          <w:rFonts w:ascii="Times New Roman" w:hAnsi="Times New Roman"/>
          <w:sz w:val="28"/>
        </w:rPr>
        <w:t>жителей соответствующей территории, достигших шестнадцатилетнего возраста.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546863">
        <w:rPr>
          <w:rFonts w:ascii="Times New Roman" w:hAnsi="Times New Roman"/>
          <w:sz w:val="28"/>
        </w:rPr>
        <w:t>одной трети</w:t>
      </w:r>
      <w:r w:rsidR="0038165B" w:rsidRPr="00546863">
        <w:rPr>
          <w:rFonts w:ascii="Times New Roman" w:hAnsi="Times New Roman"/>
          <w:sz w:val="28"/>
        </w:rPr>
        <w:t xml:space="preserve"> </w:t>
      </w:r>
      <w:r w:rsidRPr="00546863">
        <w:rPr>
          <w:rFonts w:ascii="Times New Roman" w:hAnsi="Times New Roman"/>
          <w:sz w:val="28"/>
        </w:rPr>
        <w:t>жителей соответствующей территории, достигших шестнадцатилетнего возраста.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установление структуры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избрание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Органы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представляют интересы населения, проживающего на соответствующей территории;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обеспечивают исполнение решений, принятых на собраниях и конференциях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11. В уставе территориального общественного самоуправления устанавливаются: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территория, на которой оно осуществляется;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2) цели, задачи, формы и основные направления деятельности </w:t>
      </w:r>
      <w:r w:rsidRPr="00546863">
        <w:rPr>
          <w:rFonts w:ascii="Times New Roman" w:hAnsi="Times New Roman"/>
          <w:sz w:val="28"/>
        </w:rPr>
        <w:lastRenderedPageBreak/>
        <w:t>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порядок принятия решений;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порядок прекращения осуществления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17.</w:t>
      </w:r>
      <w:r w:rsidR="00040D55">
        <w:rPr>
          <w:rFonts w:eastAsia="Times New Roman"/>
          <w:b/>
          <w:sz w:val="28"/>
        </w:rPr>
        <w:t xml:space="preserve"> </w:t>
      </w:r>
      <w:r w:rsidRPr="00546863">
        <w:rPr>
          <w:rFonts w:eastAsia="Times New Roman"/>
          <w:b/>
          <w:sz w:val="28"/>
        </w:rPr>
        <w:t>Публичные слушания</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 Публичные слушания проводятся по инициативе населения, Совета, главы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3. На публичные слушания должны выноситься: </w:t>
      </w:r>
    </w:p>
    <w:p w:rsidR="009917B8" w:rsidRPr="00546863" w:rsidRDefault="009917B8" w:rsidP="0081350A">
      <w:pPr>
        <w:pStyle w:val="22"/>
        <w:spacing w:before="0" w:after="0"/>
        <w:ind w:firstLine="851"/>
      </w:pPr>
      <w:r w:rsidRPr="00546863">
        <w:rPr>
          <w:rFonts w:eastAsia="Times New Roman"/>
        </w:rPr>
        <w:t>1) проект устава поселения, а также проект решения Совета о внесении изменений и дополнений в устав поселения</w:t>
      </w:r>
      <w:r w:rsidRPr="00546863">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546863" w:rsidRDefault="009917B8" w:rsidP="0081350A">
      <w:pPr>
        <w:pStyle w:val="22"/>
        <w:tabs>
          <w:tab w:val="left" w:pos="-35"/>
        </w:tabs>
        <w:spacing w:before="0" w:after="0"/>
        <w:ind w:firstLine="851"/>
        <w:rPr>
          <w:rFonts w:eastAsia="Times New Roman"/>
        </w:rPr>
      </w:pPr>
      <w:r w:rsidRPr="00546863">
        <w:t>2) проект местного бюджета и отчет</w:t>
      </w:r>
      <w:r w:rsidR="0038165B" w:rsidRPr="00546863">
        <w:t xml:space="preserve"> </w:t>
      </w:r>
      <w:r w:rsidRPr="00546863">
        <w:t>о его исполнении</w:t>
      </w:r>
      <w:r w:rsidRPr="00546863">
        <w:rPr>
          <w:rFonts w:eastAsia="Times New Roman"/>
        </w:rPr>
        <w:t>;</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00E45042" w:rsidRPr="00546863">
        <w:rPr>
          <w:rFonts w:ascii="Times New Roman" w:hAnsi="Times New Roman"/>
          <w:sz w:val="28"/>
        </w:rPr>
        <w:t>проекты правил благоустройства территорий,</w:t>
      </w:r>
      <w:r w:rsidR="0038165B" w:rsidRPr="00546863">
        <w:rPr>
          <w:rFonts w:ascii="Times New Roman" w:hAnsi="Times New Roman"/>
          <w:sz w:val="28"/>
        </w:rPr>
        <w:t xml:space="preserve"> </w:t>
      </w:r>
      <w:r w:rsidRPr="00546863">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38165B" w:rsidRPr="00546863">
        <w:rPr>
          <w:rFonts w:ascii="Times New Roman" w:hAnsi="Times New Roman"/>
          <w:sz w:val="28"/>
        </w:rPr>
        <w:t xml:space="preserve"> </w:t>
      </w:r>
      <w:r w:rsidRPr="00546863">
        <w:rPr>
          <w:rFonts w:ascii="Times New Roman" w:hAnsi="Times New Roman"/>
          <w:sz w:val="28"/>
        </w:rPr>
        <w:t xml:space="preserve">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w:t>
      </w:r>
      <w:r w:rsidRPr="00546863">
        <w:rPr>
          <w:rFonts w:ascii="Times New Roman" w:hAnsi="Times New Roman"/>
          <w:sz w:val="28"/>
        </w:rPr>
        <w:lastRenderedPageBreak/>
        <w:t>отсутствии утвержденных правил землепользования и застройки;</w:t>
      </w:r>
    </w:p>
    <w:p w:rsidR="009917B8" w:rsidRPr="00546863" w:rsidRDefault="009917B8" w:rsidP="0081350A">
      <w:pPr>
        <w:pStyle w:val="22"/>
        <w:tabs>
          <w:tab w:val="left" w:pos="-35"/>
        </w:tabs>
        <w:spacing w:before="0" w:after="0"/>
        <w:ind w:firstLine="851"/>
        <w:rPr>
          <w:rFonts w:eastAsia="Times New Roman"/>
        </w:rPr>
      </w:pPr>
      <w:r w:rsidRPr="00546863">
        <w:rPr>
          <w:rFonts w:eastAsia="Times New Roman"/>
        </w:rPr>
        <w:t>4) вопросы о преобразовании поселения</w:t>
      </w:r>
      <w:r w:rsidR="003C0A98" w:rsidRPr="00546863">
        <w:rPr>
          <w:rFonts w:eastAsia="Times New Roman"/>
          <w:b/>
        </w:rPr>
        <w:t>.</w:t>
      </w:r>
    </w:p>
    <w:p w:rsidR="003C0A98" w:rsidRPr="00546863" w:rsidRDefault="009917B8" w:rsidP="003C0A98">
      <w:pPr>
        <w:pStyle w:val="22"/>
        <w:tabs>
          <w:tab w:val="left" w:pos="-35"/>
        </w:tabs>
        <w:spacing w:before="0" w:after="0"/>
        <w:ind w:firstLine="851"/>
        <w:rPr>
          <w:rFonts w:eastAsia="Times New Roman"/>
        </w:rPr>
      </w:pPr>
      <w:r w:rsidRPr="00546863">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546863">
        <w:rPr>
          <w:rFonts w:eastAsia="Times New Roman"/>
        </w:rPr>
        <w:t>, включая мотивированное обоснование принятых решений.</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18. Собрание граждан</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ad"/>
        <w:tabs>
          <w:tab w:val="left" w:pos="-851"/>
          <w:tab w:val="left" w:pos="142"/>
        </w:tabs>
        <w:spacing w:after="0" w:line="100" w:lineRule="atLeast"/>
        <w:ind w:firstLine="851"/>
        <w:jc w:val="both"/>
        <w:rPr>
          <w:rFonts w:eastAsia="Times New Roman"/>
          <w:sz w:val="28"/>
        </w:rPr>
      </w:pPr>
      <w:r w:rsidRPr="00546863">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Pr="00546863" w:rsidRDefault="009917B8" w:rsidP="0081350A">
      <w:pPr>
        <w:pStyle w:val="ad"/>
        <w:tabs>
          <w:tab w:val="left" w:pos="-1134"/>
          <w:tab w:val="left" w:pos="142"/>
        </w:tabs>
        <w:spacing w:after="0" w:line="100" w:lineRule="atLeast"/>
        <w:ind w:firstLine="851"/>
        <w:jc w:val="both"/>
        <w:rPr>
          <w:rFonts w:eastAsia="Times New Roman"/>
          <w:sz w:val="28"/>
        </w:rPr>
      </w:pPr>
      <w:r w:rsidRPr="00546863">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546863" w:rsidRDefault="009917B8" w:rsidP="0081350A">
      <w:pPr>
        <w:pStyle w:val="22"/>
        <w:spacing w:before="0" w:after="0"/>
        <w:ind w:firstLine="851"/>
        <w:rPr>
          <w:rFonts w:eastAsia="Times New Roman"/>
        </w:rPr>
      </w:pPr>
      <w:r w:rsidRPr="00546863">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546863">
        <w:rPr>
          <w:rFonts w:eastAsia="Times New Roman"/>
          <w:sz w:val="28"/>
        </w:rPr>
        <w:t>одной трети</w:t>
      </w:r>
      <w:r w:rsidR="0038165B" w:rsidRPr="00546863">
        <w:rPr>
          <w:rFonts w:eastAsia="Times New Roman"/>
          <w:sz w:val="28"/>
        </w:rPr>
        <w:t xml:space="preserve"> </w:t>
      </w:r>
      <w:r w:rsidRPr="00546863">
        <w:rPr>
          <w:rFonts w:eastAsia="Times New Roman"/>
          <w:sz w:val="28"/>
        </w:rPr>
        <w:t>жителей соответствующей территории, достигших 16-летнего возраста.</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546863" w:rsidRDefault="009917B8" w:rsidP="0081350A">
      <w:pPr>
        <w:pStyle w:val="ad"/>
        <w:tabs>
          <w:tab w:val="left" w:pos="142"/>
          <w:tab w:val="left" w:pos="993"/>
        </w:tabs>
        <w:spacing w:after="0" w:line="100" w:lineRule="atLeast"/>
        <w:ind w:firstLine="851"/>
        <w:jc w:val="both"/>
        <w:rPr>
          <w:rFonts w:eastAsia="Times New Roman"/>
          <w:sz w:val="28"/>
        </w:rPr>
      </w:pPr>
      <w:r w:rsidRPr="00546863">
        <w:rPr>
          <w:rFonts w:eastAsia="Times New Roman"/>
          <w:sz w:val="28"/>
        </w:rPr>
        <w:t xml:space="preserve">7. Обращения, принятые собранием граждан, подлежат обязательному </w:t>
      </w:r>
      <w:r w:rsidRPr="00546863">
        <w:rPr>
          <w:rFonts w:eastAsia="Times New Roman"/>
          <w:sz w:val="28"/>
        </w:rPr>
        <w:lastRenderedPageBreak/>
        <w:t>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546863" w:rsidRDefault="009917B8" w:rsidP="0081350A">
      <w:pPr>
        <w:tabs>
          <w:tab w:val="left" w:pos="-900"/>
          <w:tab w:val="left" w:pos="142"/>
        </w:tabs>
        <w:ind w:firstLine="851"/>
        <w:jc w:val="both"/>
        <w:rPr>
          <w:sz w:val="28"/>
        </w:rPr>
      </w:pPr>
      <w:r w:rsidRPr="00546863">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 xml:space="preserve">9. Итоги собрания граждан подлежат официальному опубликованию (обнародованию). </w:t>
      </w:r>
    </w:p>
    <w:p w:rsidR="009917B8" w:rsidRPr="00546863" w:rsidRDefault="009917B8"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19. Конференция граждан (собрание делегатов)</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546863">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546863" w:rsidRDefault="009917B8" w:rsidP="0081350A">
      <w:pPr>
        <w:pStyle w:val="22"/>
        <w:numPr>
          <w:ilvl w:val="0"/>
          <w:numId w:val="4"/>
        </w:numPr>
        <w:tabs>
          <w:tab w:val="clear" w:pos="1280"/>
          <w:tab w:val="left" w:pos="1295"/>
        </w:tabs>
        <w:spacing w:before="0" w:after="0"/>
        <w:ind w:left="0" w:firstLine="851"/>
        <w:rPr>
          <w:rFonts w:eastAsia="Times New Roman"/>
        </w:rPr>
      </w:pPr>
      <w:r w:rsidRPr="00546863">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Совета;</w:t>
      </w:r>
    </w:p>
    <w:p w:rsidR="009917B8" w:rsidRPr="00546863" w:rsidRDefault="009917B8" w:rsidP="0081350A">
      <w:pPr>
        <w:pStyle w:val="8"/>
        <w:keepNext w:val="0"/>
        <w:ind w:firstLine="851"/>
      </w:pPr>
      <w:r w:rsidRPr="00546863">
        <w:t>- администрации поселения.</w:t>
      </w:r>
    </w:p>
    <w:p w:rsidR="009917B8" w:rsidRPr="00546863"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546863">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546863"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546863">
        <w:rPr>
          <w:rFonts w:ascii="Times New Roman" w:hAnsi="Times New Roman"/>
          <w:sz w:val="28"/>
        </w:rPr>
        <w:t>Порядок назначения и проведения конференции граждан (собрания делегатов)определяется нормативным правовым актом Совета.</w:t>
      </w:r>
    </w:p>
    <w:p w:rsidR="009917B8" w:rsidRPr="00546863"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546863">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20. Опрос граждан</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Результаты опроса носят рекомендательный характер.</w:t>
      </w:r>
    </w:p>
    <w:p w:rsidR="009917B8" w:rsidRPr="00546863" w:rsidRDefault="009917B8" w:rsidP="0081350A">
      <w:pPr>
        <w:pStyle w:val="22"/>
        <w:tabs>
          <w:tab w:val="left" w:pos="0"/>
          <w:tab w:val="left" w:pos="142"/>
        </w:tabs>
        <w:spacing w:before="0" w:after="0"/>
        <w:ind w:firstLine="851"/>
        <w:rPr>
          <w:rFonts w:eastAsia="Times New Roman"/>
        </w:rPr>
      </w:pPr>
      <w:r w:rsidRPr="00546863">
        <w:rPr>
          <w:rFonts w:eastAsia="Times New Roman"/>
        </w:rPr>
        <w:t>2. В опросе граждан имеют право участвовать жители поселения, обладающие избирательным правом.</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Опрос граждан проводится по инициативе:</w:t>
      </w:r>
    </w:p>
    <w:p w:rsidR="009917B8" w:rsidRPr="00546863" w:rsidRDefault="009917B8" w:rsidP="0081350A">
      <w:pPr>
        <w:ind w:firstLine="851"/>
        <w:jc w:val="both"/>
        <w:rPr>
          <w:rFonts w:eastAsia="Times New Roman"/>
          <w:sz w:val="28"/>
        </w:rPr>
      </w:pPr>
      <w:r w:rsidRPr="00546863">
        <w:rPr>
          <w:rFonts w:eastAsia="Times New Roman"/>
          <w:sz w:val="28"/>
        </w:rPr>
        <w:t>1) Совета или главы поселения - по вопросам местного значения;</w:t>
      </w:r>
    </w:p>
    <w:p w:rsidR="009917B8" w:rsidRPr="00546863" w:rsidRDefault="009917B8" w:rsidP="0081350A">
      <w:pPr>
        <w:pStyle w:val="22"/>
        <w:tabs>
          <w:tab w:val="left" w:pos="-426"/>
          <w:tab w:val="left" w:pos="142"/>
          <w:tab w:val="left" w:pos="993"/>
          <w:tab w:val="left" w:pos="1381"/>
        </w:tabs>
        <w:spacing w:before="0" w:after="0"/>
        <w:ind w:firstLine="851"/>
        <w:rPr>
          <w:rFonts w:eastAsia="Times New Roman"/>
        </w:rPr>
      </w:pPr>
      <w:r w:rsidRPr="00546863">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lastRenderedPageBreak/>
        <w:t xml:space="preserve">4. Порядок назначения и проведения опроса граждан определяется нормативными правовыми актами Совета.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дата и сроки проведения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формулировка вопроса (вопросов), предлагаемого (предлагаемых) при проведении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методика проведения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форма опросного листа;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минимальная численность жителей муниципального образования, участвующих в опросе.</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7. Финансирование мероприятий, связанных с подготовкой и проведением опроса граждан, осуществляется: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A03B53" w:rsidRPr="00546863" w:rsidRDefault="00A03B53" w:rsidP="0081350A">
      <w:pPr>
        <w:tabs>
          <w:tab w:val="left" w:pos="-1276"/>
        </w:tabs>
        <w:ind w:firstLine="851"/>
        <w:jc w:val="both"/>
        <w:rPr>
          <w:b/>
          <w:sz w:val="28"/>
        </w:rPr>
      </w:pPr>
    </w:p>
    <w:p w:rsidR="009917B8" w:rsidRPr="00546863" w:rsidRDefault="009917B8" w:rsidP="0081350A">
      <w:pPr>
        <w:tabs>
          <w:tab w:val="left" w:pos="-1276"/>
        </w:tabs>
        <w:ind w:firstLine="851"/>
        <w:jc w:val="both"/>
        <w:rPr>
          <w:b/>
          <w:sz w:val="28"/>
        </w:rPr>
      </w:pPr>
      <w:r w:rsidRPr="00546863">
        <w:rPr>
          <w:b/>
          <w:sz w:val="28"/>
        </w:rPr>
        <w:t>Статья 21. Обращения граждан в органы местного самоуправления</w:t>
      </w:r>
    </w:p>
    <w:p w:rsidR="0008674F" w:rsidRPr="00546863" w:rsidRDefault="0008674F" w:rsidP="0081350A">
      <w:pPr>
        <w:tabs>
          <w:tab w:val="left" w:pos="-1276"/>
        </w:tabs>
        <w:ind w:firstLine="851"/>
        <w:jc w:val="both"/>
        <w:rPr>
          <w:b/>
          <w:sz w:val="28"/>
        </w:rPr>
      </w:pPr>
    </w:p>
    <w:p w:rsidR="009917B8" w:rsidRPr="00546863" w:rsidRDefault="009917B8" w:rsidP="0081350A">
      <w:pPr>
        <w:ind w:firstLine="851"/>
        <w:jc w:val="both"/>
        <w:rPr>
          <w:sz w:val="28"/>
        </w:rPr>
      </w:pPr>
      <w:r w:rsidRPr="00546863">
        <w:rPr>
          <w:sz w:val="28"/>
        </w:rPr>
        <w:t>1. Граждане имеют право на индивидуальные и коллективные обращения в органы местного самоуправления.</w:t>
      </w:r>
    </w:p>
    <w:p w:rsidR="009917B8" w:rsidRPr="00546863" w:rsidRDefault="009917B8" w:rsidP="0081350A">
      <w:pPr>
        <w:pStyle w:val="WW-2"/>
        <w:rPr>
          <w:rFonts w:eastAsia="Lucida Sans Unicode"/>
        </w:rPr>
      </w:pPr>
      <w:r w:rsidRPr="00546863">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sidRPr="00546863">
        <w:rPr>
          <w:rFonts w:eastAsia="Lucida Sans Unicode"/>
        </w:rPr>
        <w:t>«</w:t>
      </w:r>
      <w:r w:rsidRPr="00546863">
        <w:rPr>
          <w:rFonts w:eastAsia="Lucida Sans Unicode"/>
        </w:rPr>
        <w:t>О порядке рассмотрения обращений граждан Российской Федерации</w:t>
      </w:r>
      <w:r w:rsidR="00A03B53" w:rsidRPr="00546863">
        <w:rPr>
          <w:rFonts w:eastAsia="Lucida Sans Unicode"/>
        </w:rPr>
        <w:t>»</w:t>
      </w:r>
      <w:r w:rsidRPr="00546863">
        <w:rPr>
          <w:rFonts w:eastAsia="Lucida Sans Unicode"/>
        </w:rPr>
        <w:t>.</w:t>
      </w:r>
    </w:p>
    <w:p w:rsidR="009917B8" w:rsidRPr="00546863" w:rsidRDefault="009917B8" w:rsidP="0081350A">
      <w:pPr>
        <w:ind w:firstLine="851"/>
        <w:jc w:val="both"/>
        <w:rPr>
          <w:sz w:val="28"/>
        </w:rPr>
      </w:pPr>
      <w:r w:rsidRPr="00546863">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08674F" w:rsidRPr="00546863" w:rsidRDefault="0008674F"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nformat"/>
        <w:tabs>
          <w:tab w:val="left" w:pos="142"/>
        </w:tabs>
        <w:ind w:firstLine="851"/>
        <w:jc w:val="both"/>
        <w:rPr>
          <w:rFonts w:ascii="Times New Roman" w:hAnsi="Times New Roman"/>
          <w:sz w:val="28"/>
        </w:rPr>
      </w:pPr>
      <w:r w:rsidRPr="00546863">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2. Непосредственное осуществление населением местного </w:t>
      </w:r>
      <w:r w:rsidRPr="00546863">
        <w:rPr>
          <w:rFonts w:ascii="Times New Roman" w:hAnsi="Times New Roman"/>
          <w:sz w:val="28"/>
        </w:rPr>
        <w:lastRenderedPageBreak/>
        <w:t>самоуправления и участие населения в осуществлении местного самоуправления основываются на принципах законности, добровольности.</w:t>
      </w:r>
    </w:p>
    <w:p w:rsidR="009917B8" w:rsidRPr="00546863" w:rsidRDefault="009917B8" w:rsidP="0081350A">
      <w:pPr>
        <w:tabs>
          <w:tab w:val="left" w:pos="142"/>
        </w:tabs>
        <w:ind w:firstLine="851"/>
        <w:jc w:val="center"/>
        <w:rPr>
          <w:rFonts w:eastAsia="Times New Roman"/>
          <w:b/>
          <w:caps/>
          <w:sz w:val="28"/>
        </w:rPr>
      </w:pPr>
    </w:p>
    <w:p w:rsidR="009917B8" w:rsidRPr="00546863" w:rsidRDefault="009917B8" w:rsidP="0081350A">
      <w:pPr>
        <w:tabs>
          <w:tab w:val="left" w:pos="142"/>
        </w:tabs>
        <w:ind w:firstLine="851"/>
        <w:jc w:val="center"/>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iV</w:t>
      </w:r>
      <w:r w:rsidRPr="00546863">
        <w:rPr>
          <w:rFonts w:eastAsia="Times New Roman"/>
          <w:b/>
          <w:caps/>
          <w:sz w:val="28"/>
        </w:rPr>
        <w:t>. Органы местного самоуправления и должностные лица местного самоуправления</w:t>
      </w:r>
    </w:p>
    <w:p w:rsidR="009917B8" w:rsidRPr="00546863" w:rsidRDefault="009917B8" w:rsidP="0081350A">
      <w:pPr>
        <w:tabs>
          <w:tab w:val="left" w:pos="142"/>
        </w:tabs>
        <w:ind w:firstLine="851"/>
        <w:jc w:val="center"/>
        <w:rPr>
          <w:rFonts w:eastAsia="Times New Roman"/>
          <w:b/>
          <w:caps/>
          <w:sz w:val="28"/>
        </w:rPr>
      </w:pPr>
    </w:p>
    <w:p w:rsidR="0008674F"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23. Структура органов местного самоуправления поселения</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Структуру органов местного самоуправления составляют:</w:t>
      </w:r>
    </w:p>
    <w:p w:rsidR="009917B8" w:rsidRPr="00546863" w:rsidRDefault="009917B8" w:rsidP="0081350A">
      <w:pPr>
        <w:ind w:firstLine="840"/>
        <w:jc w:val="both"/>
        <w:rPr>
          <w:sz w:val="28"/>
        </w:rPr>
      </w:pPr>
      <w:r w:rsidRPr="00546863">
        <w:rPr>
          <w:sz w:val="28"/>
        </w:rPr>
        <w:t>- представительный орган муниципального образования – Совет</w:t>
      </w:r>
      <w:r w:rsidR="0038165B" w:rsidRPr="00546863">
        <w:rPr>
          <w:sz w:val="28"/>
        </w:rPr>
        <w:t xml:space="preserve"> </w:t>
      </w:r>
      <w:r w:rsidR="0008674F" w:rsidRPr="00546863">
        <w:rPr>
          <w:sz w:val="28"/>
        </w:rPr>
        <w:t>Рассветовского сельского поселения Староминского</w:t>
      </w:r>
      <w:r w:rsidRPr="00546863">
        <w:rPr>
          <w:sz w:val="28"/>
        </w:rPr>
        <w:t xml:space="preserve"> района;</w:t>
      </w:r>
    </w:p>
    <w:p w:rsidR="009917B8" w:rsidRPr="00546863" w:rsidRDefault="009917B8" w:rsidP="0081350A">
      <w:pPr>
        <w:ind w:firstLine="840"/>
        <w:jc w:val="both"/>
        <w:rPr>
          <w:sz w:val="28"/>
        </w:rPr>
      </w:pPr>
      <w:r w:rsidRPr="00546863">
        <w:rPr>
          <w:sz w:val="28"/>
        </w:rPr>
        <w:t>- глава муниципал</w:t>
      </w:r>
      <w:r w:rsidR="0008674F" w:rsidRPr="00546863">
        <w:rPr>
          <w:sz w:val="28"/>
        </w:rPr>
        <w:t>ьного образования – глава Рассветовского сельского поселения Староминского</w:t>
      </w:r>
      <w:r w:rsidRPr="00546863">
        <w:rPr>
          <w:sz w:val="28"/>
        </w:rPr>
        <w:t xml:space="preserve"> района;</w:t>
      </w:r>
    </w:p>
    <w:p w:rsidR="009917B8" w:rsidRPr="00546863" w:rsidRDefault="009917B8" w:rsidP="0081350A">
      <w:pPr>
        <w:ind w:firstLine="840"/>
        <w:jc w:val="both"/>
        <w:rPr>
          <w:sz w:val="28"/>
        </w:rPr>
      </w:pPr>
      <w:r w:rsidRPr="00546863">
        <w:rPr>
          <w:sz w:val="28"/>
        </w:rPr>
        <w:t>- исполнительно-распорядительный орган муниципального обра</w:t>
      </w:r>
      <w:r w:rsidR="0008674F" w:rsidRPr="00546863">
        <w:rPr>
          <w:sz w:val="28"/>
        </w:rPr>
        <w:t>зования – администрация Рассветовского сельского поселения Староминского</w:t>
      </w:r>
      <w:r w:rsidRPr="00546863">
        <w:rPr>
          <w:sz w:val="28"/>
        </w:rPr>
        <w:t xml:space="preserve"> района.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546863" w:rsidRDefault="009917B8" w:rsidP="00243961">
      <w:pPr>
        <w:pStyle w:val="ConsPlusNormal"/>
        <w:ind w:firstLine="851"/>
        <w:jc w:val="both"/>
        <w:outlineLvl w:val="1"/>
        <w:rPr>
          <w:rFonts w:eastAsia="Times New Roman"/>
          <w:sz w:val="28"/>
        </w:rPr>
      </w:pPr>
      <w:r w:rsidRPr="00546863">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546863">
        <w:rPr>
          <w:rFonts w:ascii="Times New Roman" w:eastAsia="Times New Roman" w:hAnsi="Times New Roman" w:cs="Times New Roman"/>
          <w:sz w:val="28"/>
          <w:szCs w:val="28"/>
        </w:rPr>
        <w:t xml:space="preserve">, </w:t>
      </w:r>
      <w:r w:rsidR="00F7428D" w:rsidRPr="00546863">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546863">
        <w:rPr>
          <w:rFonts w:ascii="Times New Roman" w:hAnsi="Times New Roman"/>
          <w:sz w:val="28"/>
        </w:rPr>
        <w:t>от 06.10.2003№ 131-ФЗ «Об общих принципах организации местного самоуправления в Российской Федерации»</w:t>
      </w:r>
      <w:r w:rsidRPr="00546863">
        <w:rPr>
          <w:rFonts w:eastAsia="Times New Roman"/>
          <w:sz w:val="28"/>
        </w:rPr>
        <w:t>.</w:t>
      </w:r>
    </w:p>
    <w:p w:rsidR="009917B8" w:rsidRPr="00546863" w:rsidRDefault="009917B8" w:rsidP="0081350A">
      <w:pPr>
        <w:autoSpaceDE w:val="0"/>
        <w:ind w:firstLine="900"/>
        <w:jc w:val="both"/>
        <w:rPr>
          <w:sz w:val="28"/>
          <w:szCs w:val="28"/>
        </w:rPr>
      </w:pPr>
      <w:r w:rsidRPr="00546863">
        <w:rPr>
          <w:sz w:val="28"/>
          <w:szCs w:val="28"/>
        </w:rPr>
        <w:t xml:space="preserve">Решение Совета о внесении изменений в устав поселения и предусматривающее создание </w:t>
      </w:r>
      <w:r w:rsidR="006F549D" w:rsidRPr="00546863">
        <w:rPr>
          <w:sz w:val="28"/>
          <w:szCs w:val="28"/>
        </w:rPr>
        <w:t>контрольно-счетного</w:t>
      </w:r>
      <w:r w:rsidR="0038165B" w:rsidRPr="00546863">
        <w:rPr>
          <w:sz w:val="28"/>
          <w:szCs w:val="28"/>
        </w:rPr>
        <w:t xml:space="preserve"> </w:t>
      </w:r>
      <w:r w:rsidRPr="00546863">
        <w:rPr>
          <w:sz w:val="28"/>
          <w:szCs w:val="28"/>
        </w:rPr>
        <w:t>органа поселения вступает в силу после его официального опубликования (обнародования).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4. </w:t>
      </w:r>
      <w:r w:rsidRPr="00546863">
        <w:rPr>
          <w:rStyle w:val="80"/>
        </w:rPr>
        <w:t xml:space="preserve">Финансовое обеспечение деятельности </w:t>
      </w:r>
      <w:r w:rsidRPr="00546863">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546863" w:rsidRDefault="009917B8" w:rsidP="0081350A">
      <w:pPr>
        <w:pStyle w:val="af"/>
        <w:tabs>
          <w:tab w:val="left" w:pos="142"/>
        </w:tabs>
        <w:ind w:firstLine="851"/>
        <w:jc w:val="both"/>
        <w:rPr>
          <w:rFonts w:eastAsia="Times New Roman"/>
          <w:b/>
          <w:sz w:val="28"/>
        </w:rPr>
      </w:pPr>
    </w:p>
    <w:p w:rsidR="009917B8" w:rsidRPr="00546863" w:rsidRDefault="009917B8" w:rsidP="0081350A">
      <w:pPr>
        <w:pStyle w:val="af"/>
        <w:tabs>
          <w:tab w:val="left" w:pos="142"/>
        </w:tabs>
        <w:ind w:firstLine="851"/>
        <w:jc w:val="both"/>
        <w:rPr>
          <w:rFonts w:eastAsia="Times New Roman"/>
          <w:b/>
          <w:sz w:val="28"/>
        </w:rPr>
      </w:pPr>
      <w:r w:rsidRPr="00546863">
        <w:rPr>
          <w:rFonts w:eastAsia="Times New Roman"/>
          <w:b/>
          <w:sz w:val="28"/>
        </w:rPr>
        <w:t>Статья 24.Совет поселения</w:t>
      </w:r>
    </w:p>
    <w:p w:rsidR="0008674F" w:rsidRPr="00546863" w:rsidRDefault="0008674F" w:rsidP="0008674F"/>
    <w:p w:rsidR="009917B8" w:rsidRPr="00546863" w:rsidRDefault="0008674F"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 xml:space="preserve">Совет состоит из 10 </w:t>
      </w:r>
      <w:r w:rsidR="009917B8" w:rsidRPr="00546863">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546863" w:rsidRDefault="009917B8" w:rsidP="0081350A">
      <w:pPr>
        <w:pStyle w:val="a6"/>
        <w:numPr>
          <w:ilvl w:val="0"/>
          <w:numId w:val="5"/>
        </w:numPr>
        <w:tabs>
          <w:tab w:val="left" w:pos="-15"/>
        </w:tabs>
        <w:spacing w:after="0"/>
        <w:ind w:left="0" w:firstLine="851"/>
        <w:jc w:val="both"/>
        <w:rPr>
          <w:rFonts w:eastAsia="Times New Roman"/>
          <w:sz w:val="28"/>
        </w:rPr>
      </w:pPr>
      <w:r w:rsidRPr="00546863">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Срок полномочий Совета составляет 5 лет.</w:t>
      </w:r>
    </w:p>
    <w:p w:rsidR="009917B8" w:rsidRPr="00546863" w:rsidRDefault="009917B8" w:rsidP="0081350A">
      <w:pPr>
        <w:pStyle w:val="ConsNormal"/>
        <w:ind w:firstLine="0"/>
        <w:jc w:val="both"/>
        <w:rPr>
          <w:rFonts w:ascii="Times New Roman" w:hAnsi="Times New Roman"/>
          <w:sz w:val="28"/>
        </w:rPr>
      </w:pPr>
      <w:r w:rsidRPr="00546863">
        <w:rPr>
          <w:rFonts w:ascii="Times New Roman" w:hAnsi="Times New Roman"/>
          <w:sz w:val="28"/>
        </w:rPr>
        <w:t xml:space="preserve">В случае избрания депутатов Совета на досрочных выборах срок их </w:t>
      </w:r>
      <w:r w:rsidRPr="00546863">
        <w:rPr>
          <w:rFonts w:ascii="Times New Roman" w:hAnsi="Times New Roman"/>
          <w:sz w:val="28"/>
        </w:rPr>
        <w:lastRenderedPageBreak/>
        <w:t>полномочий определяется с учетом положений части 4 статьи 13 настоящего устава.</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Совет обладает правами юридического лица.</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Глава поселения возглавляет Совет.</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38165B" w:rsidRPr="00546863">
        <w:rPr>
          <w:rFonts w:ascii="Times New Roman" w:hAnsi="Times New Roman"/>
          <w:sz w:val="28"/>
        </w:rPr>
        <w:t xml:space="preserve"> </w:t>
      </w:r>
      <w:r w:rsidRPr="00546863">
        <w:rPr>
          <w:rFonts w:ascii="Times New Roman" w:hAnsi="Times New Roman"/>
          <w:sz w:val="28"/>
        </w:rPr>
        <w:t xml:space="preserve">к компетенции Совета. </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D25095">
      <w:pPr>
        <w:pStyle w:val="a6"/>
        <w:tabs>
          <w:tab w:val="left" w:pos="-142"/>
        </w:tabs>
        <w:spacing w:after="0"/>
        <w:ind w:firstLine="851"/>
        <w:rPr>
          <w:rFonts w:eastAsia="Times New Roman"/>
          <w:b/>
          <w:sz w:val="28"/>
        </w:rPr>
      </w:pPr>
      <w:r w:rsidRPr="00546863">
        <w:rPr>
          <w:rFonts w:eastAsia="Times New Roman"/>
          <w:b/>
          <w:sz w:val="28"/>
        </w:rPr>
        <w:t>Статья 25.</w:t>
      </w:r>
      <w:r w:rsidRPr="00546863">
        <w:rPr>
          <w:rFonts w:eastAsia="Times New Roman"/>
          <w:sz w:val="28"/>
        </w:rPr>
        <w:t xml:space="preserve"> Д</w:t>
      </w:r>
      <w:r w:rsidRPr="00546863">
        <w:rPr>
          <w:rFonts w:eastAsia="Times New Roman"/>
          <w:b/>
          <w:sz w:val="28"/>
        </w:rPr>
        <w:t xml:space="preserve">епутат Совета </w:t>
      </w:r>
    </w:p>
    <w:p w:rsidR="00A360B4" w:rsidRPr="00546863" w:rsidRDefault="00A360B4" w:rsidP="00D25095">
      <w:pPr>
        <w:pStyle w:val="a6"/>
        <w:tabs>
          <w:tab w:val="left" w:pos="-142"/>
        </w:tabs>
        <w:spacing w:after="0"/>
        <w:ind w:firstLine="851"/>
        <w:rPr>
          <w:rFonts w:eastAsia="Times New Roman"/>
          <w:b/>
          <w:sz w:val="28"/>
        </w:rPr>
      </w:pP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 xml:space="preserve">1. Депутатом Совета может быть избран гражданин Российской Федерации, достигший </w:t>
      </w:r>
      <w:r w:rsidR="00350B3D" w:rsidRPr="00546863">
        <w:rPr>
          <w:sz w:val="28"/>
          <w:szCs w:val="28"/>
        </w:rPr>
        <w:t xml:space="preserve">возраста </w:t>
      </w:r>
      <w:r w:rsidRPr="00546863">
        <w:rPr>
          <w:rFonts w:eastAsia="Times New Roman"/>
          <w:sz w:val="28"/>
        </w:rPr>
        <w:t xml:space="preserve">18 лет. </w:t>
      </w:r>
    </w:p>
    <w:p w:rsidR="009917B8" w:rsidRPr="00546863" w:rsidRDefault="009917B8" w:rsidP="0081350A">
      <w:pPr>
        <w:pStyle w:val="a6"/>
        <w:spacing w:after="0"/>
        <w:ind w:firstLine="840"/>
        <w:jc w:val="both"/>
        <w:rPr>
          <w:sz w:val="28"/>
        </w:rPr>
      </w:pPr>
      <w:r w:rsidRPr="00546863">
        <w:rPr>
          <w:rFonts w:eastAsia="Times New Roman"/>
          <w:sz w:val="28"/>
        </w:rPr>
        <w:t xml:space="preserve">2. </w:t>
      </w:r>
      <w:r w:rsidRPr="00546863">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Депутаты Совета исполняют свои полномочия на непостоянной основе.</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Д</w:t>
      </w:r>
      <w:r w:rsidRPr="00546863">
        <w:rPr>
          <w:rFonts w:ascii="Times New Roman" w:hAnsi="Times New Roman"/>
          <w:color w:val="000000"/>
          <w:sz w:val="28"/>
        </w:rPr>
        <w:t xml:space="preserve">епутат Совета </w:t>
      </w:r>
      <w:r w:rsidRPr="00546863">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546863">
        <w:rPr>
          <w:rFonts w:ascii="Times New Roman" w:hAnsi="Times New Roman"/>
          <w:color w:val="000000"/>
          <w:sz w:val="28"/>
        </w:rPr>
        <w:t>депутата,</w:t>
      </w:r>
      <w:r w:rsidRPr="00546863">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546863">
        <w:rPr>
          <w:rFonts w:ascii="Times New Roman" w:hAnsi="Times New Roman"/>
          <w:color w:val="000000"/>
          <w:sz w:val="28"/>
        </w:rPr>
        <w:t xml:space="preserve">депутатом </w:t>
      </w:r>
      <w:r w:rsidRPr="00546863">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7. Полномочия депутата Совета прекращаются досрочно в случаях:</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смерти;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отставки по собственному желанию;</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признания судом недееспособным или ограниченно дееспособным;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lastRenderedPageBreak/>
        <w:t>4) признания судом безвестно отсутствующим или объявления умершим;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вступления в отношении его в законную силу обвинительного приговора суда;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выезда за пределы Российской Федерации на постоянное место жительства;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отзыва избирателями;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досрочного прекращения полномочий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11) в иных случаях, установленных Федеральным законом</w:t>
      </w:r>
      <w:r w:rsidR="0038165B" w:rsidRPr="00546863">
        <w:rPr>
          <w:rFonts w:eastAsia="Times New Roman"/>
          <w:sz w:val="28"/>
        </w:rPr>
        <w:t xml:space="preserve"> </w:t>
      </w:r>
      <w:r w:rsidRPr="00546863">
        <w:rPr>
          <w:sz w:val="28"/>
        </w:rPr>
        <w:t>от 06.10.2003 № 131-ФЗ</w:t>
      </w:r>
      <w:r w:rsidR="00A03B53" w:rsidRPr="00546863">
        <w:rPr>
          <w:rFonts w:eastAsia="Times New Roman"/>
          <w:sz w:val="28"/>
        </w:rPr>
        <w:t>«</w:t>
      </w:r>
      <w:r w:rsidRPr="00546863">
        <w:rPr>
          <w:rFonts w:eastAsia="Times New Roman"/>
          <w:sz w:val="28"/>
        </w:rPr>
        <w:t>Об общих принципах организации местного самоуправления в Российской Федерации</w:t>
      </w:r>
      <w:r w:rsidR="00A03B53" w:rsidRPr="00546863">
        <w:rPr>
          <w:rFonts w:eastAsia="Times New Roman"/>
          <w:sz w:val="28"/>
        </w:rPr>
        <w:t>»</w:t>
      </w:r>
      <w:r w:rsidRPr="00546863">
        <w:rPr>
          <w:rFonts w:eastAsia="Times New Roman"/>
          <w:sz w:val="28"/>
          <w:szCs w:val="28"/>
        </w:rPr>
        <w:t>и иными федеральными законами</w:t>
      </w:r>
      <w:r w:rsidRPr="00546863">
        <w:rPr>
          <w:rFonts w:eastAsia="Times New Roman"/>
          <w:sz w:val="28"/>
        </w:rPr>
        <w:t>.</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w:t>
      </w:r>
      <w:r w:rsidR="00E43C8F" w:rsidRPr="00546863">
        <w:rPr>
          <w:rFonts w:eastAsia="Times New Roman"/>
          <w:sz w:val="28"/>
        </w:rPr>
        <w:t>чем через 30 дней</w:t>
      </w:r>
      <w:r w:rsidR="0038165B" w:rsidRPr="00546863">
        <w:rPr>
          <w:rFonts w:eastAsia="Times New Roman"/>
          <w:sz w:val="28"/>
        </w:rPr>
        <w:t xml:space="preserve"> </w:t>
      </w:r>
      <w:r w:rsidRPr="00546863">
        <w:rPr>
          <w:rFonts w:eastAsia="Times New Roman"/>
          <w:sz w:val="28"/>
        </w:rPr>
        <w:t xml:space="preserve">со дня подачи заявления об отставке по собственному желанию.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В случаях, предусмотренных пунктами 3,4,5,7,9 части 7 настоящей статьи, полномочия депутата Совета прекращаются </w:t>
      </w:r>
      <w:r w:rsidR="00C0663E" w:rsidRPr="00546863">
        <w:rPr>
          <w:rFonts w:eastAsia="Times New Roman"/>
          <w:sz w:val="28"/>
        </w:rPr>
        <w:t>не позднее чем через 30 дней</w:t>
      </w:r>
      <w:r w:rsidR="0038165B" w:rsidRPr="00546863">
        <w:rPr>
          <w:rFonts w:eastAsia="Times New Roman"/>
          <w:sz w:val="28"/>
        </w:rPr>
        <w:t xml:space="preserve"> </w:t>
      </w:r>
      <w:r w:rsidRPr="00546863">
        <w:rPr>
          <w:rFonts w:eastAsia="Times New Roman"/>
          <w:sz w:val="28"/>
        </w:rPr>
        <w:t>с момента вступления в силу соответствующего акта или</w:t>
      </w:r>
      <w:r w:rsidR="00C0663E" w:rsidRPr="00546863">
        <w:rPr>
          <w:rFonts w:eastAsia="Times New Roman"/>
          <w:sz w:val="28"/>
        </w:rPr>
        <w:t xml:space="preserve"> срока, указанного в нем</w:t>
      </w:r>
      <w:r w:rsidR="002D5A50" w:rsidRPr="00546863">
        <w:rPr>
          <w:rFonts w:eastAsia="Times New Roman"/>
          <w:sz w:val="28"/>
        </w:rPr>
        <w:t>.</w:t>
      </w:r>
    </w:p>
    <w:p w:rsidR="009917B8" w:rsidRPr="00546863" w:rsidRDefault="009917B8" w:rsidP="0081350A">
      <w:pPr>
        <w:pStyle w:val="WW-2"/>
        <w:tabs>
          <w:tab w:val="left" w:pos="142"/>
        </w:tabs>
      </w:pPr>
      <w:r w:rsidRPr="00546863">
        <w:t xml:space="preserve">В случаях, предусмотренных пунктами 6,10 части 7 настоящей статьи, полномочия депутата Совета прекращаются решением Совета, принимаемым не позднее </w:t>
      </w:r>
      <w:r w:rsidR="00E43C8F" w:rsidRPr="00546863">
        <w:t>чем через 30 дней</w:t>
      </w:r>
      <w:r w:rsidR="0038165B" w:rsidRPr="00546863">
        <w:t xml:space="preserve"> </w:t>
      </w:r>
      <w:r w:rsidRPr="00546863">
        <w:t>со дня наступления соответствующего события, о котором депутат Совета обязан известить Совет.</w:t>
      </w:r>
    </w:p>
    <w:p w:rsidR="00E37E4F" w:rsidRPr="00546863" w:rsidRDefault="00E37E4F" w:rsidP="00E37E4F">
      <w:pPr>
        <w:widowControl/>
        <w:suppressAutoHyphens w:val="0"/>
        <w:autoSpaceDE w:val="0"/>
        <w:autoSpaceDN w:val="0"/>
        <w:adjustRightInd w:val="0"/>
        <w:ind w:firstLine="851"/>
        <w:jc w:val="both"/>
        <w:outlineLvl w:val="1"/>
      </w:pPr>
      <w:r w:rsidRPr="00546863">
        <w:rPr>
          <w:rFonts w:eastAsiaTheme="minorHAnsi"/>
          <w:kern w:val="0"/>
          <w:sz w:val="28"/>
          <w:szCs w:val="28"/>
        </w:rPr>
        <w:t xml:space="preserve">В случае, если основание для досрочного прекращения </w:t>
      </w:r>
      <w:r w:rsidR="00E57476" w:rsidRPr="00546863">
        <w:rPr>
          <w:rFonts w:eastAsiaTheme="minorHAnsi"/>
          <w:kern w:val="0"/>
          <w:sz w:val="28"/>
          <w:szCs w:val="28"/>
        </w:rPr>
        <w:t xml:space="preserve">полномочий </w:t>
      </w:r>
      <w:r w:rsidRPr="00546863">
        <w:rPr>
          <w:rFonts w:eastAsiaTheme="minorHAnsi"/>
          <w:kern w:val="0"/>
          <w:sz w:val="28"/>
          <w:szCs w:val="28"/>
        </w:rPr>
        <w:t>депутата Совета появилось в период между сессиями Совета</w:t>
      </w:r>
      <w:r w:rsidR="00E96DB9" w:rsidRPr="00546863">
        <w:rPr>
          <w:rFonts w:eastAsiaTheme="minorHAnsi"/>
          <w:kern w:val="0"/>
          <w:sz w:val="28"/>
          <w:szCs w:val="28"/>
        </w:rPr>
        <w:t>,</w:t>
      </w:r>
      <w:r w:rsidRPr="00546863">
        <w:rPr>
          <w:rFonts w:eastAsiaTheme="minorHAnsi"/>
          <w:kern w:val="0"/>
          <w:sz w:val="28"/>
          <w:szCs w:val="28"/>
        </w:rPr>
        <w:t xml:space="preserve"> решение о досрочном прекращении </w:t>
      </w:r>
      <w:r w:rsidR="00E57476" w:rsidRPr="00546863">
        <w:rPr>
          <w:rFonts w:eastAsiaTheme="minorHAnsi"/>
          <w:kern w:val="0"/>
          <w:sz w:val="28"/>
          <w:szCs w:val="28"/>
        </w:rPr>
        <w:t xml:space="preserve">полномочий депутата Совета </w:t>
      </w:r>
      <w:r w:rsidRPr="00546863">
        <w:rPr>
          <w:rFonts w:eastAsiaTheme="minorHAnsi"/>
          <w:kern w:val="0"/>
          <w:sz w:val="28"/>
          <w:szCs w:val="28"/>
        </w:rPr>
        <w:t>принимается</w:t>
      </w:r>
      <w:r w:rsidR="00376173" w:rsidRPr="00546863">
        <w:rPr>
          <w:rFonts w:eastAsiaTheme="minorHAnsi"/>
          <w:kern w:val="0"/>
          <w:sz w:val="28"/>
          <w:szCs w:val="28"/>
        </w:rPr>
        <w:t xml:space="preserve"> не</w:t>
      </w:r>
      <w:r w:rsidRPr="00546863">
        <w:rPr>
          <w:rFonts w:eastAsiaTheme="minorHAnsi"/>
          <w:kern w:val="0"/>
          <w:sz w:val="28"/>
          <w:szCs w:val="28"/>
        </w:rPr>
        <w:t xml:space="preserve"> позднее чем через три месяца со дня появления </w:t>
      </w:r>
      <w:r w:rsidR="00E57476" w:rsidRPr="00546863">
        <w:rPr>
          <w:rFonts w:eastAsiaTheme="minorHAnsi"/>
          <w:kern w:val="0"/>
          <w:sz w:val="28"/>
          <w:szCs w:val="28"/>
        </w:rPr>
        <w:t>соответствующего</w:t>
      </w:r>
      <w:r w:rsidRPr="00546863">
        <w:rPr>
          <w:rFonts w:eastAsiaTheme="minorHAnsi"/>
          <w:kern w:val="0"/>
          <w:sz w:val="28"/>
          <w:szCs w:val="28"/>
        </w:rPr>
        <w:t xml:space="preserve"> основания.</w:t>
      </w:r>
    </w:p>
    <w:p w:rsidR="009917B8" w:rsidRPr="00546863" w:rsidRDefault="009917B8" w:rsidP="0081350A">
      <w:pPr>
        <w:pStyle w:val="WW-2"/>
        <w:tabs>
          <w:tab w:val="left" w:pos="142"/>
        </w:tabs>
      </w:pPr>
      <w:r w:rsidRPr="00546863">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w:t>
      </w:r>
      <w:r w:rsidRPr="00546863">
        <w:lastRenderedPageBreak/>
        <w:t xml:space="preserve">муниципального образования, за исключением случаев, установленных Федеральным законом от 06.10.2003 № 131-ФЗ </w:t>
      </w:r>
      <w:r w:rsidR="00A03B53" w:rsidRPr="00546863">
        <w:t>«</w:t>
      </w:r>
      <w:r w:rsidRPr="00546863">
        <w:t>Об общих принципах организации местного самоуправления в Российской Федерации</w:t>
      </w:r>
      <w:r w:rsidR="00A03B53" w:rsidRPr="00546863">
        <w:t>»</w:t>
      </w:r>
      <w:r w:rsidRPr="00546863">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546863"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10. </w:t>
      </w:r>
      <w:r w:rsidRPr="00546863">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D23DC0" w:rsidRPr="00546863" w:rsidRDefault="00D23DC0" w:rsidP="0008674F">
      <w:pPr>
        <w:tabs>
          <w:tab w:val="left" w:pos="142"/>
        </w:tabs>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 xml:space="preserve">Статья 26.Компетенция Совета </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В исключительной компетенции Совета</w:t>
      </w:r>
      <w:r w:rsidR="0038165B" w:rsidRPr="00546863">
        <w:rPr>
          <w:rFonts w:ascii="Times New Roman" w:hAnsi="Times New Roman"/>
          <w:sz w:val="28"/>
        </w:rPr>
        <w:t xml:space="preserve"> </w:t>
      </w:r>
      <w:r w:rsidRPr="00546863">
        <w:rPr>
          <w:rFonts w:ascii="Times New Roman" w:hAnsi="Times New Roman"/>
          <w:sz w:val="28"/>
        </w:rPr>
        <w:t>находятся: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принятие устава поселения, внесение в него изменений и дополнений;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утверждение местного бюджета и отчета о его исполнении;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принятие планов и программ развития поселения, утверждение отчетов об их исполнении;</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546863"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546863">
        <w:rPr>
          <w:rFonts w:ascii="Times New Roman" w:hAnsi="Times New Roman"/>
          <w:sz w:val="28"/>
        </w:rPr>
        <w:t xml:space="preserve">, </w:t>
      </w:r>
      <w:r w:rsidR="00785C69" w:rsidRPr="00546863">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7) определение порядка участия поселения в организациях межмуниципального сотрудничества;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rPr>
        <w:t xml:space="preserve">10) </w:t>
      </w:r>
      <w:r w:rsidRPr="00546863">
        <w:rPr>
          <w:rFonts w:ascii="Times New Roman" w:hAnsi="Times New Roman"/>
          <w:sz w:val="28"/>
          <w:szCs w:val="28"/>
        </w:rPr>
        <w:t>принятие решения об удалении главы поселения в отставку.</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На сессиях Совета решаются следующие вопросы:</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546863">
        <w:rPr>
          <w:rFonts w:ascii="Times New Roman" w:hAnsi="Times New Roman"/>
          <w:sz w:val="28"/>
        </w:rPr>
        <w:t>опроса граждан</w:t>
      </w:r>
      <w:r w:rsidRPr="00546863">
        <w:rPr>
          <w:rFonts w:ascii="Times New Roman" w:hAnsi="Times New Roman"/>
          <w:sz w:val="28"/>
        </w:rPr>
        <w:t>;</w:t>
      </w:r>
    </w:p>
    <w:p w:rsidR="009917B8" w:rsidRPr="00546863" w:rsidRDefault="009917B8" w:rsidP="0081350A">
      <w:pPr>
        <w:pStyle w:val="ConsNormal"/>
        <w:tabs>
          <w:tab w:val="left" w:pos="142"/>
          <w:tab w:val="left" w:pos="1068"/>
        </w:tabs>
        <w:ind w:firstLine="851"/>
        <w:jc w:val="both"/>
        <w:rPr>
          <w:rFonts w:ascii="Times New Roman" w:hAnsi="Times New Roman"/>
          <w:sz w:val="28"/>
        </w:rPr>
      </w:pPr>
      <w:r w:rsidRPr="00546863">
        <w:rPr>
          <w:rFonts w:ascii="Times New Roman" w:hAnsi="Times New Roman"/>
          <w:sz w:val="28"/>
        </w:rPr>
        <w:t xml:space="preserve">2) принятие в случаях, предусмотренных Федеральным законом от 06.10.2003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xml:space="preserve"> решений, связанных с изменением </w:t>
      </w:r>
      <w:r w:rsidRPr="00546863">
        <w:rPr>
          <w:rFonts w:ascii="Times New Roman" w:hAnsi="Times New Roman"/>
          <w:sz w:val="28"/>
        </w:rPr>
        <w:lastRenderedPageBreak/>
        <w:t>границ поселения, а также с преобразованием поселения;</w:t>
      </w:r>
    </w:p>
    <w:p w:rsidR="009917B8" w:rsidRPr="00546863" w:rsidRDefault="009917B8" w:rsidP="0081350A">
      <w:pPr>
        <w:pStyle w:val="ConsNormal"/>
        <w:tabs>
          <w:tab w:val="left" w:pos="142"/>
          <w:tab w:val="left" w:pos="1068"/>
        </w:tabs>
        <w:ind w:firstLine="851"/>
        <w:jc w:val="both"/>
        <w:rPr>
          <w:rFonts w:ascii="Times New Roman" w:hAnsi="Times New Roman"/>
          <w:sz w:val="28"/>
        </w:rPr>
      </w:pPr>
      <w:r w:rsidRPr="00546863">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546863"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546863">
        <w:rPr>
          <w:rFonts w:ascii="Times New Roman" w:hAnsi="Times New Roman"/>
          <w:sz w:val="28"/>
        </w:rPr>
        <w:t xml:space="preserve">4) принятие решения о назначении местного референдума; </w:t>
      </w:r>
    </w:p>
    <w:p w:rsidR="009917B8" w:rsidRPr="00546863"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546863">
        <w:rPr>
          <w:rFonts w:ascii="Times New Roman" w:hAnsi="Times New Roman"/>
          <w:sz w:val="28"/>
        </w:rPr>
        <w:t>5) утверждение структуры администрации, утверждение положений об отраслевых (функциональных) органах администрации поселения, обладающих правами юридического лица;</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7) принятие регламента Совета;</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8) образование, утверждение и изменение состава депутатских комиссий (комитетов) Совета;</w:t>
      </w:r>
    </w:p>
    <w:p w:rsidR="009917B8" w:rsidRPr="00546863" w:rsidRDefault="0083768F" w:rsidP="0081350A">
      <w:pPr>
        <w:pStyle w:val="ConsNormal"/>
        <w:tabs>
          <w:tab w:val="left" w:pos="142"/>
          <w:tab w:val="left" w:pos="560"/>
          <w:tab w:val="left" w:pos="840"/>
        </w:tabs>
        <w:ind w:firstLine="851"/>
        <w:jc w:val="both"/>
        <w:rPr>
          <w:rFonts w:ascii="Times New Roman" w:hAnsi="Times New Roman"/>
          <w:i/>
          <w:sz w:val="28"/>
        </w:rPr>
      </w:pPr>
      <w:r w:rsidRPr="00546863">
        <w:rPr>
          <w:rFonts w:ascii="Times New Roman" w:hAnsi="Times New Roman"/>
          <w:sz w:val="28"/>
        </w:rPr>
        <w:t>9</w:t>
      </w:r>
      <w:r w:rsidR="009917B8" w:rsidRPr="00546863">
        <w:rPr>
          <w:rFonts w:ascii="Times New Roman" w:hAnsi="Times New Roman"/>
          <w:sz w:val="28"/>
        </w:rPr>
        <w:t>) установление налоговых льгот по налогам в соответствии с законодательством;</w:t>
      </w:r>
    </w:p>
    <w:p w:rsidR="009917B8" w:rsidRPr="00546863" w:rsidRDefault="009917B8" w:rsidP="0081350A">
      <w:pPr>
        <w:pStyle w:val="22"/>
        <w:tabs>
          <w:tab w:val="left" w:pos="142"/>
          <w:tab w:val="left" w:pos="560"/>
          <w:tab w:val="left" w:pos="700"/>
          <w:tab w:val="left" w:pos="840"/>
        </w:tabs>
        <w:spacing w:before="0" w:after="0"/>
        <w:ind w:firstLine="851"/>
        <w:rPr>
          <w:rFonts w:eastAsia="Times New Roman"/>
        </w:rPr>
      </w:pPr>
      <w:r w:rsidRPr="00546863">
        <w:rPr>
          <w:rFonts w:eastAsia="Times New Roman"/>
        </w:rPr>
        <w:t>1</w:t>
      </w:r>
      <w:r w:rsidR="0083768F" w:rsidRPr="00546863">
        <w:rPr>
          <w:rFonts w:eastAsia="Times New Roman"/>
        </w:rPr>
        <w:t>0</w:t>
      </w:r>
      <w:r w:rsidRPr="00546863">
        <w:rPr>
          <w:rFonts w:eastAsia="Times New Roman"/>
        </w:rPr>
        <w:t xml:space="preserve">)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9917B8" w:rsidRPr="00546863" w:rsidRDefault="009917B8" w:rsidP="0081350A">
      <w:pPr>
        <w:pStyle w:val="ConsNormal"/>
        <w:tabs>
          <w:tab w:val="left" w:pos="-2127"/>
        </w:tabs>
        <w:ind w:firstLine="851"/>
        <w:jc w:val="both"/>
        <w:rPr>
          <w:rFonts w:ascii="Times New Roman" w:hAnsi="Times New Roman"/>
          <w:sz w:val="28"/>
        </w:rPr>
      </w:pPr>
      <w:r w:rsidRPr="00546863">
        <w:rPr>
          <w:rFonts w:ascii="Times New Roman" w:hAnsi="Times New Roman"/>
          <w:sz w:val="28"/>
        </w:rPr>
        <w:t>1</w:t>
      </w:r>
      <w:r w:rsidR="0083768F" w:rsidRPr="00546863">
        <w:rPr>
          <w:rFonts w:ascii="Times New Roman" w:hAnsi="Times New Roman"/>
          <w:sz w:val="28"/>
        </w:rPr>
        <w:t>1</w:t>
      </w:r>
      <w:r w:rsidRPr="00546863">
        <w:rPr>
          <w:rFonts w:ascii="Times New Roman" w:hAnsi="Times New Roman"/>
          <w:sz w:val="28"/>
        </w:rPr>
        <w:t>) установление порядка установления</w:t>
      </w:r>
      <w:r w:rsidR="0038165B" w:rsidRPr="00546863">
        <w:rPr>
          <w:rFonts w:ascii="Times New Roman" w:hAnsi="Times New Roman"/>
          <w:sz w:val="28"/>
        </w:rPr>
        <w:t xml:space="preserve"> </w:t>
      </w:r>
      <w:r w:rsidRPr="00546863">
        <w:rPr>
          <w:rFonts w:ascii="Times New Roman" w:hAnsi="Times New Roman"/>
          <w:sz w:val="28"/>
        </w:rPr>
        <w:t>льгот для организаций</w:t>
      </w:r>
      <w:r w:rsidR="0038165B" w:rsidRPr="00546863">
        <w:rPr>
          <w:rFonts w:ascii="Times New Roman" w:hAnsi="Times New Roman"/>
          <w:sz w:val="28"/>
        </w:rPr>
        <w:t xml:space="preserve"> </w:t>
      </w:r>
      <w:r w:rsidRPr="00546863">
        <w:rPr>
          <w:rFonts w:ascii="Times New Roman" w:hAnsi="Times New Roman"/>
          <w:sz w:val="28"/>
        </w:rPr>
        <w:t>культуры на платные услуги и продукцию, включая цены</w:t>
      </w:r>
      <w:r w:rsidR="0038165B" w:rsidRPr="00546863">
        <w:rPr>
          <w:rFonts w:ascii="Times New Roman" w:hAnsi="Times New Roman"/>
          <w:sz w:val="28"/>
        </w:rPr>
        <w:t xml:space="preserve"> </w:t>
      </w:r>
      <w:r w:rsidRPr="00546863">
        <w:rPr>
          <w:rFonts w:ascii="Times New Roman" w:hAnsi="Times New Roman"/>
          <w:sz w:val="28"/>
        </w:rPr>
        <w:t>на</w:t>
      </w:r>
      <w:r w:rsidR="0038165B" w:rsidRPr="00546863">
        <w:rPr>
          <w:rFonts w:ascii="Times New Roman" w:hAnsi="Times New Roman"/>
          <w:sz w:val="28"/>
        </w:rPr>
        <w:t xml:space="preserve"> </w:t>
      </w:r>
      <w:r w:rsidRPr="00546863">
        <w:rPr>
          <w:rFonts w:ascii="Times New Roman" w:hAnsi="Times New Roman"/>
          <w:sz w:val="28"/>
        </w:rPr>
        <w:t xml:space="preserve">билеты, для детей дошкольного возраста, </w:t>
      </w:r>
      <w:r w:rsidR="00DA1903" w:rsidRPr="00546863">
        <w:rPr>
          <w:rFonts w:ascii="Times New Roman" w:hAnsi="Times New Roman"/>
          <w:kern w:val="0"/>
          <w:sz w:val="28"/>
          <w:szCs w:val="28"/>
          <w:lang w:eastAsia="ru-RU"/>
        </w:rPr>
        <w:t>обучающихся,</w:t>
      </w:r>
      <w:r w:rsidRPr="00546863">
        <w:rPr>
          <w:rFonts w:ascii="Times New Roman" w:hAnsi="Times New Roman"/>
          <w:sz w:val="28"/>
        </w:rPr>
        <w:t xml:space="preserve"> инвалидов, военнослужащих, проходящих военную службу по призыву;</w:t>
      </w:r>
    </w:p>
    <w:p w:rsidR="009917B8" w:rsidRPr="00546863" w:rsidRDefault="009917B8" w:rsidP="0081350A">
      <w:pPr>
        <w:tabs>
          <w:tab w:val="left" w:pos="142"/>
          <w:tab w:val="left" w:pos="560"/>
          <w:tab w:val="left" w:pos="840"/>
        </w:tabs>
        <w:ind w:firstLine="851"/>
        <w:jc w:val="both"/>
        <w:rPr>
          <w:rFonts w:eastAsia="Times New Roman"/>
          <w:sz w:val="28"/>
        </w:rPr>
      </w:pPr>
      <w:r w:rsidRPr="00546863">
        <w:rPr>
          <w:rFonts w:eastAsia="Times New Roman"/>
          <w:sz w:val="28"/>
        </w:rPr>
        <w:t>1</w:t>
      </w:r>
      <w:r w:rsidR="0083768F" w:rsidRPr="00546863">
        <w:rPr>
          <w:rFonts w:eastAsia="Times New Roman"/>
          <w:sz w:val="28"/>
        </w:rPr>
        <w:t>2</w:t>
      </w:r>
      <w:r w:rsidRPr="00546863">
        <w:rPr>
          <w:rFonts w:eastAsia="Times New Roman"/>
          <w:sz w:val="28"/>
        </w:rPr>
        <w:t>) рассмотрение депутатских запросов и принятие по ним решений;</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3</w:t>
      </w:r>
      <w:r w:rsidRPr="00546863">
        <w:rPr>
          <w:rFonts w:eastAsia="Times New Roman"/>
          <w:sz w:val="28"/>
        </w:rPr>
        <w:t xml:space="preserve">) утверждение схемы избирательных округов по выборам депутатов Совета;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546863">
        <w:rPr>
          <w:rFonts w:eastAsia="Times New Roman"/>
          <w:sz w:val="28"/>
        </w:rPr>
        <w:t>1</w:t>
      </w:r>
      <w:r w:rsidR="0083768F" w:rsidRPr="00546863">
        <w:rPr>
          <w:rFonts w:eastAsia="Times New Roman"/>
          <w:sz w:val="28"/>
        </w:rPr>
        <w:t>4</w:t>
      </w:r>
      <w:r w:rsidRPr="00546863">
        <w:rPr>
          <w:rFonts w:eastAsia="Times New Roman"/>
          <w:sz w:val="28"/>
        </w:rPr>
        <w:t xml:space="preserve">) принятие решения о назначении выборов депутатов Совета </w:t>
      </w:r>
      <w:r w:rsidRPr="00546863">
        <w:rPr>
          <w:rFonts w:eastAsia="Times New Roman"/>
          <w:sz w:val="28"/>
          <w:szCs w:val="28"/>
        </w:rPr>
        <w:t xml:space="preserve">и главы поселения;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5</w:t>
      </w:r>
      <w:r w:rsidRPr="00546863">
        <w:rPr>
          <w:rFonts w:eastAsia="Times New Roman"/>
          <w:sz w:val="28"/>
        </w:rPr>
        <w:t>) установление порядка предоставления жилых помещений муниципального специализированного жилищного</w:t>
      </w:r>
      <w:r w:rsidR="0038165B" w:rsidRPr="00546863">
        <w:rPr>
          <w:rFonts w:eastAsia="Times New Roman"/>
          <w:sz w:val="28"/>
        </w:rPr>
        <w:t xml:space="preserve"> </w:t>
      </w:r>
      <w:r w:rsidRPr="00546863">
        <w:rPr>
          <w:rFonts w:eastAsia="Times New Roman"/>
          <w:sz w:val="28"/>
        </w:rPr>
        <w:t xml:space="preserve">фонда;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6</w:t>
      </w:r>
      <w:r w:rsidRPr="00546863">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7</w:t>
      </w:r>
      <w:r w:rsidRPr="00546863">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9917B8" w:rsidRPr="00546863" w:rsidRDefault="00E971B3"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581CA9" w:rsidRPr="00546863">
        <w:rPr>
          <w:rFonts w:eastAsia="Times New Roman"/>
          <w:sz w:val="28"/>
        </w:rPr>
        <w:t>8</w:t>
      </w:r>
      <w:r w:rsidR="009917B8" w:rsidRPr="00546863">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Pr="00546863"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19</w:t>
      </w:r>
      <w:r w:rsidR="009917B8" w:rsidRPr="00546863">
        <w:rPr>
          <w:rFonts w:eastAsia="Times New Roman"/>
          <w:sz w:val="28"/>
        </w:rPr>
        <w:t xml:space="preserve">) установление по предложению населения границ территории, на </w:t>
      </w:r>
      <w:r w:rsidR="009917B8" w:rsidRPr="00546863">
        <w:rPr>
          <w:rFonts w:eastAsia="Times New Roman"/>
          <w:sz w:val="28"/>
        </w:rPr>
        <w:lastRenderedPageBreak/>
        <w:t xml:space="preserve">которой осуществляется территориальное общественное самоуправление;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0</w:t>
      </w:r>
      <w:r w:rsidRPr="00546863">
        <w:rPr>
          <w:rFonts w:eastAsia="Times New Roman"/>
          <w:sz w:val="28"/>
        </w:rPr>
        <w:t>) определение порядка деятельности</w:t>
      </w:r>
      <w:r w:rsidR="0038165B" w:rsidRPr="00546863">
        <w:rPr>
          <w:rFonts w:eastAsia="Times New Roman"/>
          <w:sz w:val="28"/>
        </w:rPr>
        <w:t xml:space="preserve"> </w:t>
      </w:r>
      <w:r w:rsidRPr="00546863">
        <w:rPr>
          <w:rFonts w:eastAsia="Times New Roman"/>
          <w:sz w:val="28"/>
        </w:rPr>
        <w:t>специализированных служб</w:t>
      </w:r>
      <w:r w:rsidR="0038165B" w:rsidRPr="00546863">
        <w:rPr>
          <w:rFonts w:eastAsia="Times New Roman"/>
          <w:sz w:val="28"/>
        </w:rPr>
        <w:t xml:space="preserve"> </w:t>
      </w:r>
      <w:r w:rsidRPr="00546863">
        <w:rPr>
          <w:rFonts w:eastAsia="Times New Roman"/>
          <w:sz w:val="28"/>
        </w:rPr>
        <w:t>по вопросам похоронного дела;</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1</w:t>
      </w:r>
      <w:r w:rsidRPr="00546863">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546863">
        <w:rPr>
          <w:rFonts w:eastAsia="Times New Roman"/>
          <w:sz w:val="28"/>
        </w:rPr>
        <w:t>10</w:t>
      </w:r>
      <w:r w:rsidRPr="00546863">
        <w:rPr>
          <w:rFonts w:eastAsia="Times New Roman"/>
          <w:sz w:val="28"/>
        </w:rPr>
        <w:t>настоящего устава;</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2</w:t>
      </w:r>
      <w:r w:rsidRPr="00546863">
        <w:rPr>
          <w:rFonts w:eastAsia="Times New Roman"/>
          <w:sz w:val="28"/>
        </w:rPr>
        <w:t>) утверждение положения о бюджетном процессе в поселении;</w:t>
      </w:r>
    </w:p>
    <w:p w:rsidR="009917B8" w:rsidRPr="00546863" w:rsidRDefault="009917B8" w:rsidP="00DA1903">
      <w:pPr>
        <w:widowControl/>
        <w:suppressAutoHyphens w:val="0"/>
        <w:autoSpaceDE w:val="0"/>
        <w:autoSpaceDN w:val="0"/>
        <w:adjustRightInd w:val="0"/>
        <w:ind w:firstLine="851"/>
        <w:jc w:val="both"/>
        <w:rPr>
          <w:sz w:val="28"/>
        </w:rPr>
      </w:pPr>
      <w:r w:rsidRPr="00546863">
        <w:rPr>
          <w:sz w:val="28"/>
        </w:rPr>
        <w:t>2</w:t>
      </w:r>
      <w:r w:rsidR="00581CA9" w:rsidRPr="00546863">
        <w:rPr>
          <w:sz w:val="28"/>
        </w:rPr>
        <w:t>3</w:t>
      </w:r>
      <w:r w:rsidRPr="00546863">
        <w:rPr>
          <w:sz w:val="28"/>
        </w:rPr>
        <w:t xml:space="preserve">) </w:t>
      </w:r>
      <w:r w:rsidR="00DA1903" w:rsidRPr="00546863">
        <w:rPr>
          <w:rFonts w:eastAsiaTheme="minorHAnsi"/>
          <w:kern w:val="0"/>
          <w:sz w:val="28"/>
          <w:szCs w:val="28"/>
        </w:rPr>
        <w:t>утверждение программ комплексного развития систем коммунальной инфраструктуры поселения;</w:t>
      </w:r>
    </w:p>
    <w:p w:rsidR="009917B8" w:rsidRPr="00546863" w:rsidRDefault="009917B8" w:rsidP="0081350A">
      <w:pPr>
        <w:pStyle w:val="21"/>
        <w:tabs>
          <w:tab w:val="left" w:pos="-2240"/>
        </w:tabs>
        <w:ind w:firstLine="840"/>
      </w:pPr>
      <w:r w:rsidRPr="00546863">
        <w:t>2</w:t>
      </w:r>
      <w:r w:rsidR="00581CA9" w:rsidRPr="00546863">
        <w:t>4</w:t>
      </w:r>
      <w:r w:rsidRPr="00546863">
        <w:t>) установление надбавок к ценам (тарифам) для потребителей;</w:t>
      </w:r>
    </w:p>
    <w:p w:rsidR="009917B8" w:rsidRPr="00546863" w:rsidRDefault="009917B8" w:rsidP="0081350A">
      <w:pPr>
        <w:pStyle w:val="16"/>
        <w:widowControl w:val="0"/>
        <w:suppressAutoHyphens/>
        <w:ind w:firstLine="851"/>
        <w:jc w:val="both"/>
      </w:pPr>
      <w:r w:rsidRPr="00546863">
        <w:t>2</w:t>
      </w:r>
      <w:r w:rsidR="00581CA9" w:rsidRPr="00546863">
        <w:t>5</w:t>
      </w:r>
      <w:r w:rsidRPr="00546863">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546863" w:rsidRDefault="009917B8" w:rsidP="0081350A">
      <w:pPr>
        <w:pStyle w:val="16"/>
        <w:widowControl w:val="0"/>
        <w:suppressAutoHyphens/>
        <w:ind w:firstLine="851"/>
        <w:jc w:val="both"/>
      </w:pPr>
      <w:r w:rsidRPr="00546863">
        <w:t>2</w:t>
      </w:r>
      <w:r w:rsidR="00581CA9" w:rsidRPr="00546863">
        <w:t>6</w:t>
      </w:r>
      <w:r w:rsidRPr="00546863">
        <w:t>) установление ставок платы за единицу объема древесины;</w:t>
      </w:r>
    </w:p>
    <w:p w:rsidR="009917B8" w:rsidRPr="00546863" w:rsidRDefault="009917B8" w:rsidP="0081350A">
      <w:pPr>
        <w:pStyle w:val="ad"/>
        <w:tabs>
          <w:tab w:val="left" w:pos="142"/>
        </w:tabs>
        <w:spacing w:after="0" w:line="100" w:lineRule="atLeast"/>
        <w:ind w:firstLine="851"/>
        <w:jc w:val="both"/>
        <w:rPr>
          <w:sz w:val="28"/>
        </w:rPr>
      </w:pPr>
      <w:r w:rsidRPr="00546863">
        <w:rPr>
          <w:sz w:val="28"/>
        </w:rPr>
        <w:t>2</w:t>
      </w:r>
      <w:r w:rsidR="00581CA9" w:rsidRPr="00546863">
        <w:rPr>
          <w:sz w:val="28"/>
        </w:rPr>
        <w:t>7</w:t>
      </w:r>
      <w:r w:rsidRPr="00546863">
        <w:rPr>
          <w:sz w:val="28"/>
        </w:rPr>
        <w:t>) утверждение лесохозяйственных регламентов;</w:t>
      </w:r>
    </w:p>
    <w:p w:rsidR="009917B8" w:rsidRPr="00546863" w:rsidRDefault="002968F8" w:rsidP="0081350A">
      <w:pPr>
        <w:pStyle w:val="ad"/>
        <w:tabs>
          <w:tab w:val="left" w:pos="142"/>
        </w:tabs>
        <w:spacing w:after="0" w:line="100" w:lineRule="atLeast"/>
        <w:ind w:firstLine="851"/>
        <w:jc w:val="both"/>
        <w:rPr>
          <w:sz w:val="28"/>
        </w:rPr>
      </w:pPr>
      <w:r w:rsidRPr="00546863">
        <w:rPr>
          <w:sz w:val="28"/>
        </w:rPr>
        <w:t>2</w:t>
      </w:r>
      <w:r w:rsidR="00581CA9" w:rsidRPr="00546863">
        <w:rPr>
          <w:sz w:val="28"/>
        </w:rPr>
        <w:t>8</w:t>
      </w:r>
      <w:r w:rsidR="009917B8" w:rsidRPr="00546863">
        <w:rPr>
          <w:sz w:val="28"/>
        </w:rPr>
        <w:t>) иные полномочия, отнесенные к ведению Совета законодательством и настоящим уставом.</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 xml:space="preserve">Статья 27.Организация работы Совета </w:t>
      </w:r>
    </w:p>
    <w:p w:rsidR="00DD7834" w:rsidRPr="00546863" w:rsidRDefault="00DD7834"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xml:space="preserve">- массовых нарушений общественного порядка на территории </w:t>
      </w:r>
      <w:r w:rsidRPr="00546863">
        <w:rPr>
          <w:rFonts w:eastAsia="Times New Roman"/>
          <w:sz w:val="28"/>
        </w:rPr>
        <w:lastRenderedPageBreak/>
        <w:t>поселения;</w:t>
      </w:r>
    </w:p>
    <w:p w:rsidR="009917B8" w:rsidRPr="00546863" w:rsidRDefault="009917B8" w:rsidP="0081350A">
      <w:pPr>
        <w:pStyle w:val="a6"/>
        <w:spacing w:after="0"/>
        <w:ind w:firstLine="851"/>
        <w:jc w:val="both"/>
        <w:rPr>
          <w:rFonts w:eastAsia="Times New Roman"/>
          <w:sz w:val="28"/>
        </w:rPr>
      </w:pPr>
      <w:r w:rsidRPr="00546863">
        <w:rPr>
          <w:rFonts w:eastAsia="Times New Roman"/>
          <w:sz w:val="28"/>
        </w:rPr>
        <w:t>- стихийных бедствий и иных чрезвычайных ситуаций, требующих принятия экстренных решений;</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иных неотложных ситуациях, требующих незамедлительного принятия решения Советом.</w:t>
      </w:r>
    </w:p>
    <w:p w:rsidR="009917B8" w:rsidRPr="00546863" w:rsidRDefault="009917B8" w:rsidP="0081350A">
      <w:pPr>
        <w:pStyle w:val="a6"/>
        <w:spacing w:after="0"/>
        <w:ind w:firstLine="851"/>
        <w:jc w:val="both"/>
        <w:rPr>
          <w:rFonts w:eastAsia="Times New Roman"/>
          <w:sz w:val="28"/>
        </w:rPr>
      </w:pPr>
      <w:r w:rsidRPr="00546863">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546863" w:rsidRDefault="009917B8" w:rsidP="0081350A">
      <w:pPr>
        <w:pStyle w:val="a6"/>
        <w:numPr>
          <w:ilvl w:val="0"/>
          <w:numId w:val="6"/>
        </w:numPr>
        <w:tabs>
          <w:tab w:val="left" w:pos="57"/>
        </w:tabs>
        <w:spacing w:after="0"/>
        <w:ind w:left="0" w:firstLine="851"/>
        <w:jc w:val="both"/>
        <w:rPr>
          <w:sz w:val="28"/>
        </w:rPr>
      </w:pPr>
      <w:r w:rsidRPr="00546863">
        <w:rPr>
          <w:rFonts w:eastAsia="Times New Roman"/>
          <w:sz w:val="28"/>
        </w:rPr>
        <w:t xml:space="preserve">Совет собирается на свою первую сессию не позднее чем в трехнедельный срок со дня </w:t>
      </w:r>
      <w:r w:rsidRPr="00546863">
        <w:rPr>
          <w:sz w:val="28"/>
        </w:rPr>
        <w:t>избрания Совета в правомочном составе.</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В отсутствие главы поселения председательствует на сессии один из депутатов, избираемы</w:t>
      </w:r>
      <w:r w:rsidR="003D029A" w:rsidRPr="00546863">
        <w:rPr>
          <w:rFonts w:ascii="Times New Roman" w:hAnsi="Times New Roman"/>
          <w:kern w:val="28"/>
          <w:sz w:val="28"/>
        </w:rPr>
        <w:t>й</w:t>
      </w:r>
      <w:r w:rsidRPr="00546863">
        <w:rPr>
          <w:rFonts w:ascii="Times New Roman" w:hAnsi="Times New Roman"/>
          <w:sz w:val="28"/>
        </w:rPr>
        <w:t xml:space="preserve"> на сессии Совета в соответствии с Регламентом Совета.</w:t>
      </w:r>
    </w:p>
    <w:p w:rsidR="00812702"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Порядок принятия решений Советом определяется настоящим уставом и регламентом Совета.</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Все сессии Совета протоколируются. </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 xml:space="preserve">Статья 28. Депутатские комиссии (комитеты) Совета </w:t>
      </w:r>
    </w:p>
    <w:p w:rsidR="00DD7834" w:rsidRPr="00546863" w:rsidRDefault="00DD7834" w:rsidP="00DD7834"/>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Все депутаты Совета, </w:t>
      </w:r>
      <w:r w:rsidRPr="00546863">
        <w:rPr>
          <w:sz w:val="28"/>
        </w:rPr>
        <w:t>за исключением председателя Совета</w:t>
      </w:r>
      <w:r w:rsidRPr="00546863">
        <w:rPr>
          <w:rFonts w:eastAsia="Times New Roman"/>
          <w:sz w:val="28"/>
        </w:rPr>
        <w:t>, участвуют в работе комиссий (комитетов) Совета.</w:t>
      </w:r>
    </w:p>
    <w:p w:rsidR="009917B8" w:rsidRPr="00546863" w:rsidRDefault="009917B8" w:rsidP="0081350A">
      <w:pPr>
        <w:pStyle w:val="WW-2"/>
        <w:tabs>
          <w:tab w:val="left" w:pos="142"/>
        </w:tabs>
      </w:pPr>
      <w:r w:rsidRPr="00546863">
        <w:t>2. Структура, порядок формирования, полномочия и организация работы комиссий (комитетов) определяются регламентом Совета.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Задачи и сроки полномочий комиссий (комитетов) определяются Советом при их образовании.</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4. Комиссии (комитеты) ответственны перед Советом и ему подотчетны.</w:t>
      </w:r>
    </w:p>
    <w:p w:rsidR="009917B8" w:rsidRPr="00546863" w:rsidRDefault="009917B8" w:rsidP="0081350A">
      <w:pPr>
        <w:pStyle w:val="a6"/>
        <w:tabs>
          <w:tab w:val="left" w:pos="142"/>
        </w:tabs>
        <w:spacing w:after="0"/>
        <w:ind w:firstLine="851"/>
        <w:jc w:val="both"/>
        <w:rPr>
          <w:rFonts w:eastAsia="Times New Roman"/>
          <w:sz w:val="28"/>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29.</w:t>
      </w:r>
      <w:r w:rsidR="00040D55">
        <w:rPr>
          <w:rFonts w:eastAsia="Times New Roman"/>
          <w:b/>
          <w:sz w:val="28"/>
        </w:rPr>
        <w:t xml:space="preserve"> </w:t>
      </w:r>
      <w:r w:rsidRPr="00546863">
        <w:rPr>
          <w:rFonts w:eastAsia="Times New Roman"/>
          <w:b/>
          <w:sz w:val="28"/>
        </w:rPr>
        <w:t xml:space="preserve">Досрочное прекращение полномочий Совета </w:t>
      </w:r>
    </w:p>
    <w:p w:rsidR="00DD7834" w:rsidRPr="00546863" w:rsidRDefault="00DD7834" w:rsidP="0081350A">
      <w:pPr>
        <w:pStyle w:val="a6"/>
        <w:tabs>
          <w:tab w:val="left" w:pos="142"/>
        </w:tabs>
        <w:spacing w:after="0"/>
        <w:ind w:firstLine="851"/>
        <w:jc w:val="both"/>
        <w:rPr>
          <w:rFonts w:eastAsia="Times New Roman"/>
          <w:b/>
          <w:sz w:val="28"/>
        </w:rPr>
      </w:pPr>
    </w:p>
    <w:p w:rsidR="009917B8" w:rsidRPr="00546863" w:rsidRDefault="009917B8" w:rsidP="0081350A">
      <w:pPr>
        <w:numPr>
          <w:ilvl w:val="0"/>
          <w:numId w:val="7"/>
        </w:numPr>
        <w:tabs>
          <w:tab w:val="left" w:pos="1287"/>
        </w:tabs>
        <w:ind w:left="0" w:firstLine="851"/>
        <w:jc w:val="both"/>
        <w:rPr>
          <w:rFonts w:eastAsia="Times New Roman"/>
          <w:sz w:val="28"/>
          <w:szCs w:val="28"/>
        </w:rPr>
      </w:pPr>
      <w:r w:rsidRPr="00546863">
        <w:rPr>
          <w:rFonts w:eastAsia="Times New Roman"/>
          <w:sz w:val="28"/>
        </w:rPr>
        <w:t xml:space="preserve">Полномочия Совета могут быть досрочно прекращены </w:t>
      </w:r>
      <w:r w:rsidRPr="00546863">
        <w:rPr>
          <w:rFonts w:eastAsia="Times New Roman"/>
          <w:sz w:val="28"/>
          <w:szCs w:val="28"/>
        </w:rPr>
        <w:t>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9917B8" w:rsidRPr="00546863" w:rsidRDefault="009917B8" w:rsidP="0081350A">
      <w:pPr>
        <w:tabs>
          <w:tab w:val="left" w:pos="20860"/>
        </w:tabs>
        <w:ind w:left="851"/>
        <w:jc w:val="both"/>
        <w:rPr>
          <w:rFonts w:eastAsia="Times New Roman"/>
          <w:sz w:val="28"/>
          <w:szCs w:val="28"/>
        </w:rPr>
      </w:pPr>
      <w:r w:rsidRPr="00546863">
        <w:rPr>
          <w:rFonts w:eastAsia="Times New Roman"/>
          <w:sz w:val="28"/>
          <w:szCs w:val="28"/>
        </w:rPr>
        <w:t>Полномочия Совета также прекращаются в случае:</w:t>
      </w:r>
    </w:p>
    <w:p w:rsidR="009917B8" w:rsidRPr="00546863" w:rsidRDefault="009917B8" w:rsidP="0081350A">
      <w:pPr>
        <w:tabs>
          <w:tab w:val="left" w:pos="2"/>
        </w:tabs>
        <w:ind w:firstLine="851"/>
        <w:jc w:val="both"/>
        <w:rPr>
          <w:rFonts w:eastAsia="Times New Roman"/>
          <w:sz w:val="28"/>
        </w:rPr>
      </w:pPr>
      <w:r w:rsidRPr="00546863">
        <w:rPr>
          <w:rFonts w:eastAsia="Times New Roman"/>
          <w:sz w:val="28"/>
          <w:szCs w:val="28"/>
        </w:rPr>
        <w:t>1</w:t>
      </w:r>
      <w:r w:rsidRPr="00546863">
        <w:rPr>
          <w:rFonts w:eastAsia="Times New Roman"/>
          <w:sz w:val="28"/>
        </w:rPr>
        <w:t>) принятия Советом решения о самороспуске;</w:t>
      </w:r>
    </w:p>
    <w:p w:rsidR="009917B8" w:rsidRPr="00546863" w:rsidRDefault="009917B8" w:rsidP="0081350A">
      <w:pPr>
        <w:pStyle w:val="WW-2"/>
        <w:tabs>
          <w:tab w:val="left" w:pos="2"/>
        </w:tabs>
      </w:pPr>
      <w:r w:rsidRPr="00546863">
        <w:rPr>
          <w:szCs w:val="28"/>
        </w:rPr>
        <w:t>2</w:t>
      </w:r>
      <w:r w:rsidRPr="00546863">
        <w:t xml:space="preserve">) вступления в силу решения Краснодарского краевого суда о неправомочности данного состава депутатов Совета, в том числе в связи со </w:t>
      </w:r>
      <w:r w:rsidRPr="00546863">
        <w:lastRenderedPageBreak/>
        <w:t>сложением депутатами своих полномочий;</w:t>
      </w:r>
    </w:p>
    <w:p w:rsidR="009917B8" w:rsidRPr="00546863" w:rsidRDefault="009917B8" w:rsidP="0081350A">
      <w:pPr>
        <w:ind w:firstLine="851"/>
        <w:jc w:val="both"/>
        <w:rPr>
          <w:sz w:val="28"/>
        </w:rPr>
      </w:pPr>
      <w:r w:rsidRPr="00546863">
        <w:rPr>
          <w:rFonts w:eastAsia="Times New Roman"/>
          <w:sz w:val="28"/>
        </w:rPr>
        <w:t>3) преобразования поселения</w:t>
      </w:r>
      <w:r w:rsidRPr="00546863">
        <w:rPr>
          <w:sz w:val="28"/>
        </w:rPr>
        <w:t xml:space="preserve">, осуществляемого в соответствии с частями 3, 5 статьи 13 Федерального закона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а также в случае упразднения поселения;</w:t>
      </w:r>
    </w:p>
    <w:p w:rsidR="009917B8" w:rsidRPr="00546863" w:rsidRDefault="009917B8" w:rsidP="0081350A">
      <w:pPr>
        <w:pStyle w:val="WW-3"/>
        <w:rPr>
          <w:b w:val="0"/>
          <w:i w:val="0"/>
        </w:rPr>
      </w:pPr>
      <w:r w:rsidRPr="00546863">
        <w:rPr>
          <w:b w:val="0"/>
          <w:i w:val="0"/>
          <w:szCs w:val="28"/>
        </w:rPr>
        <w:t>4</w:t>
      </w:r>
      <w:r w:rsidRPr="00546863">
        <w:rPr>
          <w:b w:val="0"/>
          <w:i w:val="0"/>
        </w:rPr>
        <w:t>) утраты поселением статуса муниципального образования в связи с его объединением с городским округом;</w:t>
      </w:r>
    </w:p>
    <w:p w:rsidR="009917B8" w:rsidRPr="00546863" w:rsidRDefault="009917B8" w:rsidP="0081350A">
      <w:pPr>
        <w:autoSpaceDE w:val="0"/>
        <w:ind w:firstLine="851"/>
        <w:jc w:val="both"/>
        <w:rPr>
          <w:sz w:val="28"/>
        </w:rPr>
      </w:pPr>
      <w:r w:rsidRPr="00546863">
        <w:rPr>
          <w:sz w:val="28"/>
          <w:szCs w:val="28"/>
        </w:rPr>
        <w:t>5</w:t>
      </w:r>
      <w:r w:rsidRPr="00546863">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917B8" w:rsidRPr="00546863" w:rsidRDefault="009917B8" w:rsidP="0081350A">
      <w:pPr>
        <w:autoSpaceDE w:val="0"/>
        <w:ind w:firstLine="851"/>
        <w:jc w:val="both"/>
        <w:rPr>
          <w:i/>
          <w:sz w:val="28"/>
        </w:rPr>
      </w:pPr>
      <w:r w:rsidRPr="00546863">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3. Заявление о самороспуске подлежит рассмотрению на</w:t>
      </w:r>
      <w:r w:rsidR="0038165B" w:rsidRPr="00546863">
        <w:rPr>
          <w:rFonts w:ascii="Times New Roman" w:hAnsi="Times New Roman"/>
          <w:sz w:val="28"/>
        </w:rPr>
        <w:t xml:space="preserve"> </w:t>
      </w:r>
      <w:r w:rsidRPr="00546863">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546863" w:rsidRDefault="009917B8" w:rsidP="0081350A">
      <w:pPr>
        <w:pStyle w:val="WW-2"/>
        <w:tabs>
          <w:tab w:val="left" w:pos="1351"/>
        </w:tabs>
      </w:pPr>
      <w:r w:rsidRPr="00546863">
        <w:t>5. Досрочное прекращение полномочий Совета влечет досрочное прекращение полномочий депутатов Совета.</w:t>
      </w:r>
    </w:p>
    <w:p w:rsidR="009917B8" w:rsidRPr="00546863" w:rsidRDefault="009917B8" w:rsidP="0081350A">
      <w:pPr>
        <w:tabs>
          <w:tab w:val="left" w:pos="1351"/>
          <w:tab w:val="left" w:pos="1482"/>
        </w:tabs>
        <w:ind w:firstLine="851"/>
        <w:jc w:val="both"/>
        <w:rPr>
          <w:rFonts w:eastAsia="Times New Roman"/>
          <w:sz w:val="28"/>
        </w:rPr>
      </w:pPr>
      <w:r w:rsidRPr="00546863">
        <w:rPr>
          <w:rFonts w:eastAsia="Times New Roman"/>
          <w:sz w:val="28"/>
        </w:rPr>
        <w:t>6. В случае досрочного прекращения или самороспуска Совета, выборы депутатов Совета</w:t>
      </w:r>
      <w:r w:rsidR="0038165B" w:rsidRPr="00546863">
        <w:rPr>
          <w:rFonts w:eastAsia="Times New Roman"/>
          <w:sz w:val="28"/>
        </w:rPr>
        <w:t xml:space="preserve"> </w:t>
      </w:r>
      <w:r w:rsidRPr="00546863">
        <w:rPr>
          <w:rFonts w:eastAsia="Times New Roman"/>
          <w:sz w:val="28"/>
        </w:rPr>
        <w:t>нового</w:t>
      </w:r>
      <w:r w:rsidR="0038165B" w:rsidRPr="00546863">
        <w:rPr>
          <w:rFonts w:eastAsia="Times New Roman"/>
          <w:sz w:val="28"/>
        </w:rPr>
        <w:t xml:space="preserve"> </w:t>
      </w:r>
      <w:r w:rsidRPr="00546863">
        <w:rPr>
          <w:rFonts w:eastAsia="Times New Roman"/>
          <w:sz w:val="28"/>
        </w:rPr>
        <w:t>созыва назначаются и проводятся в соответствии с законодательством.</w:t>
      </w:r>
    </w:p>
    <w:p w:rsidR="009917B8" w:rsidRPr="00546863" w:rsidRDefault="009917B8" w:rsidP="0081350A">
      <w:pPr>
        <w:tabs>
          <w:tab w:val="left" w:pos="142"/>
          <w:tab w:val="left" w:pos="148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30. Глава поселения</w:t>
      </w:r>
    </w:p>
    <w:p w:rsidR="00DD7834" w:rsidRPr="00546863" w:rsidRDefault="00DD7834" w:rsidP="0081350A">
      <w:pPr>
        <w:tabs>
          <w:tab w:val="left" w:pos="142"/>
        </w:tabs>
        <w:ind w:firstLine="851"/>
        <w:jc w:val="both"/>
        <w:rPr>
          <w:rFonts w:eastAsia="Times New Roman"/>
          <w:b/>
          <w:sz w:val="28"/>
        </w:rPr>
      </w:pP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546863" w:rsidRDefault="009917B8" w:rsidP="0081350A">
      <w:pPr>
        <w:pStyle w:val="ConsNormal"/>
        <w:numPr>
          <w:ilvl w:val="1"/>
          <w:numId w:val="8"/>
        </w:numPr>
        <w:tabs>
          <w:tab w:val="left" w:pos="72"/>
        </w:tabs>
        <w:ind w:left="0" w:firstLine="851"/>
        <w:jc w:val="both"/>
        <w:rPr>
          <w:rFonts w:ascii="Times New Roman" w:hAnsi="Times New Roman"/>
          <w:sz w:val="28"/>
        </w:rPr>
      </w:pPr>
      <w:r w:rsidRPr="00546863">
        <w:rPr>
          <w:rFonts w:ascii="Times New Roman" w:hAnsi="Times New Roman"/>
          <w:sz w:val="28"/>
        </w:rPr>
        <w:t xml:space="preserve">Глава поселения возглавляет администрацию и исполняет </w:t>
      </w:r>
      <w:r w:rsidRPr="00546863">
        <w:rPr>
          <w:rFonts w:ascii="Times New Roman" w:hAnsi="Times New Roman"/>
          <w:sz w:val="28"/>
        </w:rPr>
        <w:lastRenderedPageBreak/>
        <w:t xml:space="preserve">полномочия председателя Совета. </w:t>
      </w:r>
    </w:p>
    <w:p w:rsidR="009917B8" w:rsidRPr="00546863" w:rsidRDefault="009917B8" w:rsidP="0081350A">
      <w:pPr>
        <w:pStyle w:val="ConsNormal"/>
        <w:numPr>
          <w:ilvl w:val="1"/>
          <w:numId w:val="8"/>
        </w:numPr>
        <w:tabs>
          <w:tab w:val="left" w:pos="-851"/>
        </w:tabs>
        <w:ind w:left="0" w:firstLine="851"/>
        <w:jc w:val="both"/>
        <w:rPr>
          <w:rFonts w:ascii="Times New Roman" w:hAnsi="Times New Roman"/>
          <w:color w:val="000000"/>
          <w:sz w:val="28"/>
        </w:rPr>
      </w:pPr>
      <w:r w:rsidRPr="00546863">
        <w:rPr>
          <w:rFonts w:ascii="Times New Roman" w:hAnsi="Times New Roman"/>
          <w:sz w:val="28"/>
        </w:rPr>
        <w:t>Глава поселения</w:t>
      </w:r>
      <w:r w:rsidRPr="00546863">
        <w:rPr>
          <w:rFonts w:ascii="Times New Roman" w:hAnsi="Times New Roman"/>
          <w:color w:val="000000"/>
          <w:sz w:val="28"/>
        </w:rPr>
        <w:t xml:space="preserve"> исполняет свои полномочия на постоянной основе.</w:t>
      </w:r>
    </w:p>
    <w:p w:rsidR="009917B8" w:rsidRPr="00546863"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sidRPr="00546863">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Pr="00546863" w:rsidRDefault="009917B8" w:rsidP="0081350A">
      <w:pPr>
        <w:pStyle w:val="ConsNormal"/>
        <w:numPr>
          <w:ilvl w:val="1"/>
          <w:numId w:val="8"/>
        </w:numPr>
        <w:tabs>
          <w:tab w:val="left" w:pos="-2268"/>
        </w:tabs>
        <w:ind w:left="0" w:firstLine="851"/>
        <w:jc w:val="both"/>
        <w:rPr>
          <w:rFonts w:ascii="Times New Roman" w:hAnsi="Times New Roman"/>
          <w:sz w:val="28"/>
        </w:rPr>
      </w:pPr>
      <w:r w:rsidRPr="00546863">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Вступление в должность главы</w:t>
      </w:r>
      <w:r w:rsidR="0038165B" w:rsidRPr="00546863">
        <w:rPr>
          <w:rFonts w:ascii="Times New Roman" w:hAnsi="Times New Roman"/>
          <w:sz w:val="28"/>
        </w:rPr>
        <w:t xml:space="preserve"> </w:t>
      </w:r>
      <w:r w:rsidRPr="00546863">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Pr="00546863" w:rsidRDefault="009917B8" w:rsidP="0081350A">
      <w:pPr>
        <w:ind w:firstLine="851"/>
        <w:jc w:val="both"/>
        <w:rPr>
          <w:sz w:val="28"/>
        </w:rPr>
      </w:pPr>
      <w:r w:rsidRPr="00546863">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46863">
        <w:rPr>
          <w:rStyle w:val="80"/>
        </w:rPr>
        <w:t>и д</w:t>
      </w:r>
      <w:r w:rsidRPr="00546863">
        <w:rPr>
          <w:sz w:val="28"/>
        </w:rPr>
        <w:t xml:space="preserve">олжности муниципальной службы. </w:t>
      </w:r>
    </w:p>
    <w:p w:rsidR="009917B8" w:rsidRPr="00546863" w:rsidRDefault="009917B8" w:rsidP="0081350A">
      <w:pPr>
        <w:ind w:firstLine="851"/>
        <w:jc w:val="both"/>
        <w:rPr>
          <w:sz w:val="28"/>
        </w:rPr>
      </w:pPr>
      <w:r w:rsidRPr="00546863">
        <w:rPr>
          <w:sz w:val="28"/>
        </w:rPr>
        <w:t>9. Глава поселения не вправе:</w:t>
      </w:r>
    </w:p>
    <w:p w:rsidR="009917B8" w:rsidRPr="00546863" w:rsidRDefault="009917B8" w:rsidP="0081350A">
      <w:pPr>
        <w:ind w:firstLine="851"/>
        <w:jc w:val="both"/>
        <w:rPr>
          <w:sz w:val="28"/>
        </w:rPr>
      </w:pPr>
      <w:r w:rsidRPr="00546863">
        <w:rPr>
          <w:sz w:val="28"/>
        </w:rPr>
        <w:t>1) заниматься предпринимательской деятельностью;</w:t>
      </w:r>
    </w:p>
    <w:p w:rsidR="009917B8" w:rsidRPr="00546863" w:rsidRDefault="009917B8" w:rsidP="0081350A">
      <w:pPr>
        <w:pStyle w:val="22"/>
        <w:ind w:firstLine="851"/>
      </w:pPr>
      <w:r w:rsidRPr="00546863">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9917B8" w:rsidRPr="00546863" w:rsidRDefault="009917B8" w:rsidP="0081350A">
      <w:pPr>
        <w:ind w:firstLine="851"/>
        <w:jc w:val="both"/>
        <w:rPr>
          <w:sz w:val="28"/>
        </w:rPr>
      </w:pPr>
      <w:r w:rsidRPr="00546863">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546863" w:rsidRDefault="009917B8" w:rsidP="0081350A">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546863">
        <w:rPr>
          <w:rFonts w:ascii="Times New Roman" w:hAnsi="Times New Roman"/>
          <w:sz w:val="28"/>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546863">
        <w:rPr>
          <w:rFonts w:ascii="Times New Roman" w:hAnsi="Times New Roman"/>
          <w:sz w:val="28"/>
        </w:rPr>
        <w:t>.</w:t>
      </w:r>
      <w:r w:rsidRPr="00546863">
        <w:rPr>
          <w:rFonts w:ascii="Times New Roman" w:hAnsi="Times New Roman"/>
          <w:sz w:val="28"/>
        </w:rPr>
        <w:t xml:space="preserve">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w:t>
      </w:r>
    </w:p>
    <w:p w:rsidR="009917B8" w:rsidRPr="00546863" w:rsidRDefault="009917B8" w:rsidP="0081350A">
      <w:pPr>
        <w:pStyle w:val="ConsNormal"/>
        <w:tabs>
          <w:tab w:val="left" w:pos="-709"/>
        </w:tabs>
        <w:ind w:firstLine="851"/>
        <w:jc w:val="both"/>
        <w:rPr>
          <w:rFonts w:ascii="Times New Roman" w:hAnsi="Times New Roman"/>
          <w:sz w:val="28"/>
        </w:rPr>
      </w:pPr>
      <w:r w:rsidRPr="00546863">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38165B" w:rsidRPr="00546863">
        <w:rPr>
          <w:rFonts w:ascii="Times New Roman" w:hAnsi="Times New Roman"/>
          <w:sz w:val="28"/>
        </w:rPr>
        <w:t xml:space="preserve"> </w:t>
      </w:r>
      <w:r w:rsidRPr="00546863">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Pr="00546863" w:rsidRDefault="009917B8" w:rsidP="0081350A">
      <w:pPr>
        <w:pStyle w:val="ConsNormal"/>
        <w:tabs>
          <w:tab w:val="left" w:pos="-1985"/>
        </w:tabs>
        <w:ind w:firstLine="851"/>
        <w:jc w:val="both"/>
        <w:rPr>
          <w:rFonts w:ascii="Times New Roman" w:hAnsi="Times New Roman"/>
          <w:sz w:val="28"/>
        </w:rPr>
      </w:pPr>
      <w:r w:rsidRPr="00546863">
        <w:rPr>
          <w:rFonts w:ascii="Times New Roman" w:hAnsi="Times New Roman"/>
          <w:color w:val="000000"/>
          <w:sz w:val="28"/>
        </w:rPr>
        <w:t xml:space="preserve">12. Глава </w:t>
      </w:r>
      <w:r w:rsidRPr="00546863">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546863">
        <w:rPr>
          <w:rFonts w:ascii="Times New Roman" w:hAnsi="Times New Roman"/>
          <w:color w:val="000000"/>
          <w:sz w:val="28"/>
        </w:rPr>
        <w:t xml:space="preserve">главой </w:t>
      </w:r>
      <w:r w:rsidRPr="00546863">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546863" w:rsidRDefault="009917B8" w:rsidP="0081350A">
      <w:pPr>
        <w:pStyle w:val="ConsNormal"/>
        <w:tabs>
          <w:tab w:val="left" w:pos="-1985"/>
        </w:tabs>
        <w:ind w:firstLine="851"/>
        <w:jc w:val="both"/>
        <w:rPr>
          <w:rFonts w:ascii="Times New Roman" w:hAnsi="Times New Roman"/>
          <w:sz w:val="28"/>
        </w:rPr>
      </w:pPr>
      <w:r w:rsidRPr="00546863">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546863"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14. </w:t>
      </w:r>
      <w:r w:rsidRPr="00546863">
        <w:rPr>
          <w:rFonts w:ascii="Times New Roman" w:eastAsiaTheme="minorHAnsi" w:hAnsi="Times New Roman" w:cs="Times New Roman"/>
          <w:kern w:val="0"/>
          <w:sz w:val="28"/>
          <w:szCs w:val="28"/>
          <w:lang w:eastAsia="en-US" w:bidi="ar-SA"/>
        </w:rPr>
        <w:t xml:space="preserve">Глава </w:t>
      </w:r>
      <w:r w:rsidR="009C2354" w:rsidRPr="00546863">
        <w:rPr>
          <w:rFonts w:ascii="Times New Roman" w:eastAsiaTheme="minorHAnsi" w:hAnsi="Times New Roman" w:cs="Times New Roman"/>
          <w:kern w:val="0"/>
          <w:sz w:val="28"/>
          <w:szCs w:val="28"/>
          <w:lang w:eastAsia="en-US" w:bidi="ar-SA"/>
        </w:rPr>
        <w:t>поселения</w:t>
      </w:r>
      <w:r w:rsidRPr="00546863">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6" w:history="1">
        <w:r w:rsidRPr="00546863">
          <w:rPr>
            <w:rFonts w:ascii="Times New Roman" w:eastAsiaTheme="minorHAnsi" w:hAnsi="Times New Roman" w:cs="Times New Roman"/>
            <w:kern w:val="0"/>
            <w:sz w:val="28"/>
            <w:szCs w:val="28"/>
            <w:lang w:eastAsia="en-US" w:bidi="ar-SA"/>
          </w:rPr>
          <w:t>законом</w:t>
        </w:r>
      </w:hyperlink>
      <w:r w:rsidRPr="00546863">
        <w:rPr>
          <w:rFonts w:ascii="Times New Roman" w:eastAsiaTheme="minorHAnsi" w:hAnsi="Times New Roman" w:cs="Times New Roman"/>
          <w:kern w:val="0"/>
          <w:sz w:val="28"/>
          <w:szCs w:val="28"/>
          <w:lang w:eastAsia="en-US" w:bidi="ar-SA"/>
        </w:rPr>
        <w:t xml:space="preserve"> от 25.12.2008 № 273-ФЗ </w:t>
      </w:r>
      <w:r w:rsidR="005B2D9F" w:rsidRPr="00546863">
        <w:rPr>
          <w:rFonts w:ascii="Times New Roman" w:eastAsiaTheme="minorHAnsi" w:hAnsi="Times New Roman" w:cs="Times New Roman"/>
          <w:kern w:val="0"/>
          <w:sz w:val="28"/>
          <w:szCs w:val="28"/>
          <w:lang w:eastAsia="en-US" w:bidi="ar-SA"/>
        </w:rPr>
        <w:t>«</w:t>
      </w:r>
      <w:r w:rsidRPr="00546863">
        <w:rPr>
          <w:rFonts w:ascii="Times New Roman" w:eastAsiaTheme="minorHAnsi" w:hAnsi="Times New Roman" w:cs="Times New Roman"/>
          <w:kern w:val="0"/>
          <w:sz w:val="28"/>
          <w:szCs w:val="28"/>
          <w:lang w:eastAsia="en-US" w:bidi="ar-SA"/>
        </w:rPr>
        <w:t>О противодействии коррупции</w:t>
      </w:r>
      <w:r w:rsidR="005B2D9F" w:rsidRPr="00546863">
        <w:rPr>
          <w:rFonts w:ascii="Times New Roman" w:eastAsiaTheme="minorHAnsi" w:hAnsi="Times New Roman" w:cs="Times New Roman"/>
          <w:kern w:val="0"/>
          <w:sz w:val="28"/>
          <w:szCs w:val="28"/>
          <w:lang w:eastAsia="en-US" w:bidi="ar-SA"/>
        </w:rPr>
        <w:t>»</w:t>
      </w:r>
      <w:r w:rsidRPr="00546863">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Pr="00546863" w:rsidRDefault="005F4AFD" w:rsidP="0081350A">
      <w:pPr>
        <w:tabs>
          <w:tab w:val="left" w:pos="142"/>
        </w:tabs>
        <w:ind w:firstLine="851"/>
        <w:rPr>
          <w:rFonts w:eastAsia="Times New Roman"/>
          <w:b/>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31. Полномочия главы поселения</w:t>
      </w:r>
    </w:p>
    <w:p w:rsidR="00F95874" w:rsidRPr="00546863" w:rsidRDefault="00F95874" w:rsidP="0081350A">
      <w:pPr>
        <w:tabs>
          <w:tab w:val="left" w:pos="142"/>
        </w:tabs>
        <w:ind w:firstLine="851"/>
        <w:rPr>
          <w:rFonts w:eastAsia="Times New Roman"/>
          <w:b/>
          <w:sz w:val="28"/>
        </w:rPr>
      </w:pPr>
    </w:p>
    <w:p w:rsidR="009917B8" w:rsidRPr="00546863" w:rsidRDefault="009917B8" w:rsidP="0081350A">
      <w:pPr>
        <w:tabs>
          <w:tab w:val="left" w:pos="-2410"/>
        </w:tabs>
        <w:ind w:firstLine="851"/>
        <w:rPr>
          <w:rFonts w:eastAsia="Times New Roman"/>
          <w:sz w:val="28"/>
        </w:rPr>
      </w:pPr>
      <w:r w:rsidRPr="00546863">
        <w:rPr>
          <w:rFonts w:eastAsia="Times New Roman"/>
          <w:sz w:val="28"/>
        </w:rPr>
        <w:t>1. Глава</w:t>
      </w:r>
      <w:r w:rsidR="0038165B" w:rsidRPr="00546863">
        <w:rPr>
          <w:rFonts w:eastAsia="Times New Roman"/>
          <w:sz w:val="28"/>
        </w:rPr>
        <w:t xml:space="preserve"> </w:t>
      </w:r>
      <w:r w:rsidRPr="00546863">
        <w:rPr>
          <w:rFonts w:eastAsia="Times New Roman"/>
          <w:sz w:val="28"/>
        </w:rPr>
        <w:t>поселения в пределах своих полномочий:</w:t>
      </w:r>
    </w:p>
    <w:p w:rsidR="009917B8" w:rsidRPr="00546863" w:rsidRDefault="009917B8" w:rsidP="0081350A">
      <w:pPr>
        <w:tabs>
          <w:tab w:val="left" w:pos="-2410"/>
        </w:tabs>
        <w:ind w:firstLine="851"/>
        <w:jc w:val="both"/>
        <w:rPr>
          <w:rFonts w:eastAsia="Times New Roman"/>
          <w:sz w:val="28"/>
        </w:rPr>
      </w:pPr>
      <w:r w:rsidRPr="00546863">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t>2) подписывает и обнародует в порядке, установленном настоящим уставом, нормативные</w:t>
      </w:r>
      <w:r w:rsidR="0038165B" w:rsidRPr="00546863">
        <w:rPr>
          <w:rFonts w:ascii="Times New Roman" w:hAnsi="Times New Roman"/>
          <w:sz w:val="28"/>
        </w:rPr>
        <w:t xml:space="preserve"> </w:t>
      </w:r>
      <w:r w:rsidRPr="00546863">
        <w:rPr>
          <w:rFonts w:ascii="Times New Roman" w:hAnsi="Times New Roman"/>
          <w:sz w:val="28"/>
        </w:rPr>
        <w:t>правовые акты, принятые Советом;</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t>3) издает в пределах своих полномочий правовые акты;</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lastRenderedPageBreak/>
        <w:t>4) вправе требовать созыва внеочередной сессии Совета;</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546863" w:rsidRDefault="009917B8" w:rsidP="0081350A">
      <w:pPr>
        <w:pStyle w:val="ConsNormal"/>
        <w:ind w:firstLine="851"/>
        <w:jc w:val="both"/>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 Глава</w:t>
      </w:r>
      <w:r w:rsidR="0038165B" w:rsidRPr="00546863">
        <w:rPr>
          <w:rFonts w:ascii="Times New Roman" w:hAnsi="Times New Roman"/>
          <w:sz w:val="28"/>
        </w:rPr>
        <w:t xml:space="preserve"> </w:t>
      </w:r>
      <w:r w:rsidRPr="00546863">
        <w:rPr>
          <w:rFonts w:ascii="Times New Roman" w:hAnsi="Times New Roman"/>
          <w:sz w:val="28"/>
        </w:rPr>
        <w:t>поселения исполняет следующие полномочия председателя</w:t>
      </w:r>
      <w:r w:rsidR="0038165B" w:rsidRPr="00546863">
        <w:rPr>
          <w:rFonts w:ascii="Times New Roman" w:hAnsi="Times New Roman"/>
          <w:sz w:val="28"/>
        </w:rPr>
        <w:t xml:space="preserve"> </w:t>
      </w:r>
      <w:r w:rsidRPr="00546863">
        <w:rPr>
          <w:rFonts w:ascii="Times New Roman" w:hAnsi="Times New Roman"/>
          <w:sz w:val="28"/>
        </w:rPr>
        <w:t>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организует работу Совета, комиссий (комитетов);</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представляет Совет в отношениях с населением;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осуществляет руководство подготовкой сессий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формирует и подписывает повестку дня сессий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координирует деятельность комиссий (комитетов)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11) принимает меры по обеспечению гласности и учету мнения населения в работе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12) рассматривает обращения, поступившие в Совет, ведет прием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14) оказывает содействие депутатам Совета в осуществлении ими депутатских полномочий;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Глава</w:t>
      </w:r>
      <w:r w:rsidR="0038165B" w:rsidRPr="00546863">
        <w:rPr>
          <w:rFonts w:ascii="Times New Roman" w:hAnsi="Times New Roman"/>
          <w:sz w:val="28"/>
        </w:rPr>
        <w:t xml:space="preserve"> </w:t>
      </w:r>
      <w:r w:rsidRPr="00546863">
        <w:rPr>
          <w:rFonts w:ascii="Times New Roman" w:hAnsi="Times New Roman"/>
          <w:sz w:val="28"/>
        </w:rPr>
        <w:t>поселения исполняет следующие полномочия главы администрации:</w:t>
      </w:r>
    </w:p>
    <w:p w:rsidR="009917B8" w:rsidRPr="00546863" w:rsidRDefault="009917B8" w:rsidP="0081350A">
      <w:pPr>
        <w:pStyle w:val="ConsNormal"/>
        <w:numPr>
          <w:ilvl w:val="0"/>
          <w:numId w:val="9"/>
        </w:numPr>
        <w:tabs>
          <w:tab w:val="left" w:pos="15"/>
        </w:tabs>
        <w:ind w:left="0" w:firstLine="851"/>
        <w:jc w:val="both"/>
        <w:rPr>
          <w:rFonts w:ascii="Times New Roman" w:hAnsi="Times New Roman"/>
          <w:sz w:val="28"/>
        </w:rPr>
      </w:pPr>
      <w:r w:rsidRPr="00546863">
        <w:rPr>
          <w:rFonts w:ascii="Times New Roman" w:hAnsi="Times New Roman"/>
          <w:sz w:val="28"/>
        </w:rPr>
        <w:t>в рамках своих полномочий организует выполнение решений Совета;</w:t>
      </w:r>
    </w:p>
    <w:p w:rsidR="009917B8" w:rsidRPr="00546863" w:rsidRDefault="009917B8" w:rsidP="0081350A">
      <w:pPr>
        <w:pStyle w:val="ConsNormal"/>
        <w:numPr>
          <w:ilvl w:val="0"/>
          <w:numId w:val="9"/>
        </w:numPr>
        <w:tabs>
          <w:tab w:val="left" w:pos="15"/>
        </w:tabs>
        <w:ind w:left="0" w:firstLine="851"/>
        <w:jc w:val="both"/>
        <w:rPr>
          <w:rFonts w:ascii="Times New Roman" w:hAnsi="Times New Roman"/>
          <w:sz w:val="28"/>
        </w:rPr>
      </w:pPr>
      <w:r w:rsidRPr="00546863">
        <w:rPr>
          <w:rFonts w:ascii="Times New Roman" w:hAnsi="Times New Roman"/>
          <w:sz w:val="28"/>
        </w:rPr>
        <w:t>вносит в Совет проекты</w:t>
      </w:r>
      <w:r w:rsidR="0038165B" w:rsidRPr="00546863">
        <w:rPr>
          <w:rFonts w:ascii="Times New Roman" w:hAnsi="Times New Roman"/>
          <w:sz w:val="28"/>
        </w:rPr>
        <w:t xml:space="preserve"> </w:t>
      </w:r>
      <w:r w:rsidRPr="00546863">
        <w:rPr>
          <w:rFonts w:ascii="Times New Roman" w:hAnsi="Times New Roman"/>
          <w:sz w:val="28"/>
        </w:rPr>
        <w:t xml:space="preserve">муниципальных правовых актов о внесении изменений и дополнений в устав поселения, обладает правом внесения в </w:t>
      </w:r>
      <w:r w:rsidRPr="00546863">
        <w:rPr>
          <w:rFonts w:ascii="Times New Roman" w:hAnsi="Times New Roman"/>
          <w:sz w:val="28"/>
        </w:rPr>
        <w:lastRenderedPageBreak/>
        <w:t>Совет проектов иных муниципальных правовых актов;</w:t>
      </w:r>
    </w:p>
    <w:p w:rsidR="009917B8" w:rsidRPr="00546863" w:rsidRDefault="00A569A5" w:rsidP="00A569A5">
      <w:pPr>
        <w:pStyle w:val="ConsNormal"/>
        <w:tabs>
          <w:tab w:val="left" w:pos="15"/>
        </w:tabs>
        <w:ind w:firstLine="851"/>
        <w:jc w:val="both"/>
        <w:rPr>
          <w:rFonts w:ascii="Times New Roman" w:hAnsi="Times New Roman"/>
          <w:sz w:val="28"/>
        </w:rPr>
      </w:pPr>
      <w:r w:rsidRPr="00546863">
        <w:rPr>
          <w:rFonts w:ascii="Times New Roman" w:hAnsi="Times New Roman"/>
          <w:sz w:val="28"/>
        </w:rPr>
        <w:t xml:space="preserve">3) </w:t>
      </w:r>
      <w:r w:rsidR="009917B8" w:rsidRPr="00546863">
        <w:rPr>
          <w:rFonts w:ascii="Times New Roman" w:hAnsi="Times New Roman"/>
          <w:sz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4) </w:t>
      </w:r>
      <w:r w:rsidR="009917B8" w:rsidRPr="00546863">
        <w:rPr>
          <w:rFonts w:ascii="Times New Roman" w:hAnsi="Times New Roman"/>
          <w:sz w:val="28"/>
        </w:rPr>
        <w:t xml:space="preserve">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 </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5) </w:t>
      </w:r>
      <w:r w:rsidR="009917B8" w:rsidRPr="00546863">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6) </w:t>
      </w:r>
      <w:r w:rsidR="009917B8" w:rsidRPr="00546863">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546863" w:rsidRDefault="006A2AE1" w:rsidP="00A569A5">
      <w:pPr>
        <w:pStyle w:val="ConsNormal"/>
        <w:tabs>
          <w:tab w:val="left" w:pos="15"/>
        </w:tabs>
        <w:jc w:val="both"/>
        <w:rPr>
          <w:rFonts w:ascii="Times New Roman" w:hAnsi="Times New Roman"/>
          <w:sz w:val="28"/>
        </w:rPr>
      </w:pPr>
      <w:r w:rsidRPr="00546863">
        <w:rPr>
          <w:rFonts w:ascii="Times New Roman" w:hAnsi="Times New Roman"/>
          <w:sz w:val="28"/>
        </w:rPr>
        <w:t>7</w:t>
      </w:r>
      <w:r w:rsidR="00A569A5" w:rsidRPr="00546863">
        <w:rPr>
          <w:rFonts w:ascii="Times New Roman" w:hAnsi="Times New Roman"/>
          <w:sz w:val="28"/>
        </w:rPr>
        <w:t xml:space="preserve">) </w:t>
      </w:r>
      <w:r w:rsidR="009917B8" w:rsidRPr="00546863">
        <w:rPr>
          <w:rFonts w:ascii="Times New Roman" w:hAnsi="Times New Roman"/>
          <w:sz w:val="28"/>
        </w:rPr>
        <w:t>назначает и освобождает в соответствии с законодательством</w:t>
      </w:r>
      <w:r w:rsidR="0038165B" w:rsidRPr="00546863">
        <w:rPr>
          <w:rFonts w:ascii="Times New Roman" w:hAnsi="Times New Roman"/>
          <w:sz w:val="28"/>
        </w:rPr>
        <w:t xml:space="preserve"> </w:t>
      </w:r>
      <w:r w:rsidR="009917B8" w:rsidRPr="00546863">
        <w:rPr>
          <w:rFonts w:ascii="Times New Roman" w:hAnsi="Times New Roman"/>
          <w:sz w:val="28"/>
        </w:rPr>
        <w:t>от должности руководителей отраслевых (функциональных) органов администрации;</w:t>
      </w:r>
    </w:p>
    <w:p w:rsidR="009917B8" w:rsidRPr="00546863" w:rsidRDefault="006A2AE1" w:rsidP="00A569A5">
      <w:pPr>
        <w:pStyle w:val="ConsNormal"/>
        <w:tabs>
          <w:tab w:val="left" w:pos="15"/>
        </w:tabs>
        <w:jc w:val="both"/>
        <w:rPr>
          <w:rFonts w:ascii="Times New Roman" w:hAnsi="Times New Roman"/>
          <w:sz w:val="28"/>
        </w:rPr>
      </w:pPr>
      <w:r w:rsidRPr="00546863">
        <w:rPr>
          <w:rFonts w:ascii="Times New Roman" w:hAnsi="Times New Roman"/>
          <w:sz w:val="28"/>
        </w:rPr>
        <w:t>8</w:t>
      </w:r>
      <w:r w:rsidR="00A569A5" w:rsidRPr="00546863">
        <w:rPr>
          <w:rFonts w:ascii="Times New Roman" w:hAnsi="Times New Roman"/>
          <w:sz w:val="28"/>
        </w:rPr>
        <w:t xml:space="preserve">) </w:t>
      </w:r>
      <w:r w:rsidR="009917B8" w:rsidRPr="00546863">
        <w:rPr>
          <w:rFonts w:ascii="Times New Roman" w:hAnsi="Times New Roman"/>
          <w:sz w:val="28"/>
        </w:rPr>
        <w:t>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9917B8" w:rsidRPr="00546863" w:rsidRDefault="006A2AE1" w:rsidP="0081350A">
      <w:pPr>
        <w:tabs>
          <w:tab w:val="left" w:pos="15"/>
        </w:tabs>
        <w:ind w:firstLine="851"/>
        <w:jc w:val="both"/>
        <w:rPr>
          <w:rFonts w:eastAsia="Times New Roman"/>
          <w:sz w:val="28"/>
        </w:rPr>
      </w:pPr>
      <w:r w:rsidRPr="00546863">
        <w:rPr>
          <w:rFonts w:eastAsia="Times New Roman"/>
          <w:sz w:val="28"/>
        </w:rPr>
        <w:t>9</w:t>
      </w:r>
      <w:r w:rsidR="009917B8" w:rsidRPr="00546863">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0</w:t>
      </w:r>
      <w:r w:rsidRPr="00546863">
        <w:rPr>
          <w:rFonts w:ascii="Times New Roman" w:hAnsi="Times New Roman"/>
          <w:sz w:val="28"/>
        </w:rPr>
        <w:t>)принимает меры к отмене противоречащих требованиям законодательства распоряжений и</w:t>
      </w:r>
      <w:r w:rsidR="0038165B" w:rsidRPr="00546863">
        <w:rPr>
          <w:rFonts w:ascii="Times New Roman" w:hAnsi="Times New Roman"/>
          <w:sz w:val="28"/>
        </w:rPr>
        <w:t xml:space="preserve"> </w:t>
      </w:r>
      <w:r w:rsidRPr="00546863">
        <w:rPr>
          <w:rFonts w:ascii="Times New Roman" w:hAnsi="Times New Roman"/>
          <w:sz w:val="28"/>
        </w:rPr>
        <w:t>приказов руководителей отраслевых (функциональных) органов администрации;</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1</w:t>
      </w:r>
      <w:r w:rsidRPr="00546863">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2</w:t>
      </w:r>
      <w:r w:rsidRPr="00546863">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Pr="00546863" w:rsidRDefault="009917B8" w:rsidP="0081350A">
      <w:pPr>
        <w:pStyle w:val="ad"/>
        <w:tabs>
          <w:tab w:val="left" w:pos="15"/>
        </w:tabs>
        <w:spacing w:after="0" w:line="100" w:lineRule="atLeast"/>
        <w:ind w:firstLine="851"/>
        <w:jc w:val="both"/>
        <w:rPr>
          <w:rFonts w:eastAsia="Times New Roman"/>
          <w:sz w:val="28"/>
        </w:rPr>
      </w:pPr>
      <w:r w:rsidRPr="00546863">
        <w:rPr>
          <w:rFonts w:eastAsia="Times New Roman"/>
          <w:sz w:val="28"/>
        </w:rPr>
        <w:t>1</w:t>
      </w:r>
      <w:r w:rsidR="006A2AE1" w:rsidRPr="00546863">
        <w:rPr>
          <w:rFonts w:eastAsia="Times New Roman"/>
          <w:sz w:val="28"/>
        </w:rPr>
        <w:t>3</w:t>
      </w:r>
      <w:r w:rsidRPr="00546863">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Pr="00546863" w:rsidRDefault="009917B8" w:rsidP="0081350A">
      <w:pPr>
        <w:pStyle w:val="ConsNormal"/>
        <w:tabs>
          <w:tab w:val="left" w:pos="1110"/>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4</w:t>
      </w:r>
      <w:r w:rsidRPr="00546863">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5</w:t>
      </w:r>
      <w:r w:rsidRPr="00546863">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6</w:t>
      </w:r>
      <w:r w:rsidRPr="00546863">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7</w:t>
      </w:r>
      <w:r w:rsidRPr="00546863">
        <w:rPr>
          <w:rFonts w:ascii="Times New Roman" w:hAnsi="Times New Roman"/>
          <w:sz w:val="28"/>
        </w:rPr>
        <w:t>) регистрирует уставы территориального общественного самоуправления;</w:t>
      </w:r>
    </w:p>
    <w:p w:rsidR="009917B8" w:rsidRPr="00546863" w:rsidRDefault="006A2AE1"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18</w:t>
      </w:r>
      <w:r w:rsidR="009917B8" w:rsidRPr="00546863">
        <w:rPr>
          <w:rFonts w:ascii="Times New Roman" w:hAnsi="Times New Roman"/>
          <w:sz w:val="28"/>
        </w:rPr>
        <w:t xml:space="preserve">) возглавляет и координирует деятельность по предотвращению </w:t>
      </w:r>
      <w:r w:rsidR="009917B8" w:rsidRPr="00546863">
        <w:rPr>
          <w:rFonts w:ascii="Times New Roman" w:hAnsi="Times New Roman"/>
          <w:sz w:val="28"/>
        </w:rPr>
        <w:lastRenderedPageBreak/>
        <w:t>чрезвычайных ситуаций на территории поселения и ликвидации их последствий;</w:t>
      </w:r>
    </w:p>
    <w:p w:rsidR="009917B8" w:rsidRPr="00546863" w:rsidRDefault="006A2AE1" w:rsidP="0081350A">
      <w:pPr>
        <w:pStyle w:val="ConsNormal"/>
        <w:ind w:firstLine="851"/>
        <w:jc w:val="both"/>
        <w:rPr>
          <w:rFonts w:ascii="Times New Roman" w:hAnsi="Times New Roman"/>
          <w:sz w:val="28"/>
        </w:rPr>
      </w:pPr>
      <w:r w:rsidRPr="00546863">
        <w:rPr>
          <w:rFonts w:ascii="Times New Roman" w:hAnsi="Times New Roman"/>
          <w:sz w:val="28"/>
        </w:rPr>
        <w:t>19</w:t>
      </w:r>
      <w:r w:rsidR="009917B8" w:rsidRPr="00546863">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w:t>
      </w:r>
      <w:r w:rsidR="006A2AE1" w:rsidRPr="00546863">
        <w:rPr>
          <w:rFonts w:eastAsia="Times New Roman"/>
        </w:rPr>
        <w:t>0</w:t>
      </w:r>
      <w:r w:rsidRPr="00546863">
        <w:rPr>
          <w:rFonts w:eastAsia="Times New Roman"/>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9917B8" w:rsidRPr="00546863" w:rsidRDefault="009917B8" w:rsidP="0081350A">
      <w:pPr>
        <w:pStyle w:val="22"/>
        <w:tabs>
          <w:tab w:val="left" w:pos="142"/>
        </w:tabs>
        <w:spacing w:before="0" w:after="0"/>
        <w:ind w:firstLine="851"/>
        <w:rPr>
          <w:rFonts w:eastAsia="Times New Roman"/>
          <w:i/>
        </w:rPr>
      </w:pPr>
      <w:r w:rsidRPr="00546863">
        <w:rPr>
          <w:rFonts w:eastAsia="Times New Roman"/>
        </w:rPr>
        <w:t>2</w:t>
      </w:r>
      <w:r w:rsidR="006A2AE1" w:rsidRPr="00546863">
        <w:rPr>
          <w:rFonts w:eastAsia="Times New Roman"/>
        </w:rPr>
        <w:t>1</w:t>
      </w:r>
      <w:r w:rsidRPr="00546863">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Pr="00546863" w:rsidRDefault="009917B8" w:rsidP="0081350A">
      <w:pPr>
        <w:pStyle w:val="22"/>
        <w:spacing w:before="0" w:after="0"/>
        <w:ind w:firstLine="851"/>
        <w:rPr>
          <w:rFonts w:eastAsia="Times New Roman"/>
        </w:rPr>
      </w:pPr>
      <w:r w:rsidRPr="00546863">
        <w:rPr>
          <w:rFonts w:eastAsia="Times New Roman"/>
        </w:rPr>
        <w:t>2</w:t>
      </w:r>
      <w:r w:rsidR="006A2AE1" w:rsidRPr="00546863">
        <w:rPr>
          <w:rFonts w:eastAsia="Times New Roman"/>
        </w:rPr>
        <w:t>2</w:t>
      </w:r>
      <w:r w:rsidRPr="00546863">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Pr="00546863" w:rsidRDefault="009917B8" w:rsidP="0081350A">
      <w:pPr>
        <w:pStyle w:val="22"/>
        <w:tabs>
          <w:tab w:val="left" w:pos="-851"/>
        </w:tabs>
        <w:spacing w:before="0" w:after="0"/>
        <w:ind w:firstLine="851"/>
        <w:rPr>
          <w:rFonts w:eastAsia="Times New Roman"/>
        </w:rPr>
      </w:pPr>
      <w:r w:rsidRPr="00546863">
        <w:rPr>
          <w:rFonts w:eastAsia="Times New Roman"/>
        </w:rPr>
        <w:t>2</w:t>
      </w:r>
      <w:r w:rsidR="006A2AE1" w:rsidRPr="00546863">
        <w:rPr>
          <w:rFonts w:eastAsia="Times New Roman"/>
        </w:rPr>
        <w:t>3</w:t>
      </w:r>
      <w:r w:rsidRPr="00546863">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w:t>
      </w:r>
      <w:r w:rsidR="006A2AE1" w:rsidRPr="00546863">
        <w:rPr>
          <w:rFonts w:ascii="Times New Roman" w:hAnsi="Times New Roman"/>
          <w:sz w:val="28"/>
        </w:rPr>
        <w:t>4</w:t>
      </w:r>
      <w:r w:rsidRPr="00546863">
        <w:rPr>
          <w:rFonts w:ascii="Times New Roman" w:hAnsi="Times New Roman"/>
          <w:sz w:val="28"/>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w:t>
      </w:r>
      <w:r w:rsidR="006A2AE1" w:rsidRPr="00546863">
        <w:rPr>
          <w:rFonts w:ascii="Times New Roman" w:hAnsi="Times New Roman"/>
          <w:sz w:val="28"/>
        </w:rPr>
        <w:t>5</w:t>
      </w:r>
      <w:r w:rsidRPr="00546863">
        <w:rPr>
          <w:rFonts w:ascii="Times New Roman" w:hAnsi="Times New Roman"/>
          <w:sz w:val="28"/>
        </w:rPr>
        <w:t>) осуществляет руководство гражданской обороной на территории поселения.</w:t>
      </w:r>
    </w:p>
    <w:p w:rsidR="009917B8" w:rsidRPr="00546863" w:rsidRDefault="009917B8" w:rsidP="0081350A">
      <w:pPr>
        <w:pStyle w:val="ConsNormal"/>
        <w:tabs>
          <w:tab w:val="left" w:pos="-426"/>
        </w:tabs>
        <w:ind w:firstLine="851"/>
        <w:jc w:val="both"/>
        <w:rPr>
          <w:rFonts w:ascii="Times New Roman" w:hAnsi="Times New Roman"/>
          <w:sz w:val="28"/>
        </w:rPr>
      </w:pPr>
      <w:r w:rsidRPr="00546863">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546863" w:rsidRDefault="009917B8" w:rsidP="0081350A">
      <w:pPr>
        <w:pStyle w:val="a6"/>
        <w:tabs>
          <w:tab w:val="left" w:pos="0"/>
          <w:tab w:val="left" w:pos="142"/>
        </w:tabs>
        <w:spacing w:after="0"/>
        <w:ind w:firstLine="851"/>
        <w:jc w:val="both"/>
        <w:rPr>
          <w:rFonts w:eastAsia="Times New Roman"/>
          <w:sz w:val="28"/>
        </w:rPr>
      </w:pPr>
      <w:r w:rsidRPr="00546863">
        <w:rPr>
          <w:rFonts w:eastAsia="Times New Roman"/>
          <w:sz w:val="28"/>
        </w:rPr>
        <w:t>4. В случае временного отсутствия главы</w:t>
      </w:r>
      <w:r w:rsidR="005667E3" w:rsidRPr="00546863">
        <w:rPr>
          <w:rFonts w:eastAsia="Times New Roman"/>
          <w:sz w:val="28"/>
        </w:rPr>
        <w:t xml:space="preserve"> </w:t>
      </w:r>
      <w:r w:rsidRPr="00546863">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005667E3" w:rsidRPr="00546863">
        <w:rPr>
          <w:rFonts w:eastAsia="Times New Roman"/>
          <w:sz w:val="28"/>
        </w:rPr>
        <w:t xml:space="preserve"> </w:t>
      </w:r>
      <w:r w:rsidRPr="00546863">
        <w:rPr>
          <w:rFonts w:eastAsia="Times New Roman"/>
          <w:sz w:val="28"/>
        </w:rPr>
        <w:t>иное должностное лицо местного самоуправления.</w:t>
      </w:r>
    </w:p>
    <w:p w:rsidR="009917B8" w:rsidRPr="00546863" w:rsidRDefault="009917B8" w:rsidP="0081350A">
      <w:pPr>
        <w:tabs>
          <w:tab w:val="left" w:pos="142"/>
        </w:tabs>
        <w:ind w:firstLine="851"/>
        <w:jc w:val="both"/>
        <w:rPr>
          <w:sz w:val="28"/>
          <w:szCs w:val="28"/>
        </w:rPr>
      </w:pPr>
      <w:r w:rsidRPr="00546863">
        <w:rPr>
          <w:rFonts w:eastAsia="Times New Roman"/>
          <w:sz w:val="28"/>
        </w:rPr>
        <w:t xml:space="preserve">5. </w:t>
      </w:r>
      <w:r w:rsidRPr="00546863">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pStyle w:val="a6"/>
        <w:tabs>
          <w:tab w:val="left" w:pos="0"/>
          <w:tab w:val="left" w:pos="142"/>
          <w:tab w:val="left" w:pos="360"/>
        </w:tabs>
        <w:spacing w:after="0"/>
        <w:ind w:firstLine="851"/>
        <w:jc w:val="both"/>
        <w:rPr>
          <w:rFonts w:eastAsia="Times New Roman"/>
          <w:b/>
          <w:sz w:val="28"/>
        </w:rPr>
      </w:pPr>
      <w:r w:rsidRPr="00546863">
        <w:rPr>
          <w:rFonts w:eastAsia="Times New Roman"/>
          <w:b/>
          <w:sz w:val="28"/>
        </w:rPr>
        <w:t>Статья 32.</w:t>
      </w:r>
      <w:r w:rsidR="00040D55">
        <w:rPr>
          <w:rFonts w:eastAsia="Times New Roman"/>
          <w:b/>
          <w:sz w:val="28"/>
        </w:rPr>
        <w:t xml:space="preserve"> </w:t>
      </w:r>
      <w:r w:rsidRPr="00546863">
        <w:rPr>
          <w:rFonts w:eastAsia="Times New Roman"/>
          <w:b/>
          <w:sz w:val="28"/>
        </w:rPr>
        <w:t>Досрочное прекращение полномочий главы</w:t>
      </w:r>
      <w:r w:rsidR="005667E3" w:rsidRPr="00546863">
        <w:rPr>
          <w:rFonts w:eastAsia="Times New Roman"/>
          <w:b/>
          <w:sz w:val="28"/>
        </w:rPr>
        <w:t xml:space="preserve"> </w:t>
      </w:r>
      <w:r w:rsidRPr="00546863">
        <w:rPr>
          <w:rFonts w:eastAsia="Times New Roman"/>
          <w:b/>
          <w:sz w:val="28"/>
        </w:rPr>
        <w:t>поселения</w:t>
      </w:r>
    </w:p>
    <w:p w:rsidR="0053387F" w:rsidRPr="00546863" w:rsidRDefault="0053387F" w:rsidP="0081350A">
      <w:pPr>
        <w:pStyle w:val="a6"/>
        <w:tabs>
          <w:tab w:val="left" w:pos="0"/>
          <w:tab w:val="left" w:pos="142"/>
          <w:tab w:val="left" w:pos="360"/>
        </w:tabs>
        <w:spacing w:after="0"/>
        <w:ind w:firstLine="851"/>
        <w:jc w:val="both"/>
        <w:rPr>
          <w:rFonts w:eastAsia="Times New Roman"/>
          <w:b/>
          <w:sz w:val="28"/>
        </w:rPr>
      </w:pPr>
    </w:p>
    <w:p w:rsidR="009917B8" w:rsidRPr="00546863" w:rsidRDefault="009917B8" w:rsidP="0081350A">
      <w:pPr>
        <w:pStyle w:val="a6"/>
        <w:tabs>
          <w:tab w:val="left" w:pos="142"/>
          <w:tab w:val="left" w:pos="540"/>
        </w:tabs>
        <w:spacing w:after="0"/>
        <w:ind w:firstLine="851"/>
        <w:jc w:val="both"/>
        <w:rPr>
          <w:rFonts w:eastAsia="Times New Roman"/>
          <w:sz w:val="28"/>
        </w:rPr>
      </w:pPr>
      <w:r w:rsidRPr="00546863">
        <w:rPr>
          <w:rFonts w:eastAsia="Times New Roman"/>
          <w:sz w:val="28"/>
        </w:rPr>
        <w:t>1. Полномочия главы поселения прекращаются досрочно в случаях:</w:t>
      </w:r>
    </w:p>
    <w:p w:rsidR="009917B8" w:rsidRPr="00546863" w:rsidRDefault="009917B8" w:rsidP="0081350A">
      <w:pPr>
        <w:numPr>
          <w:ilvl w:val="0"/>
          <w:numId w:val="10"/>
        </w:numPr>
        <w:tabs>
          <w:tab w:val="left" w:pos="-1985"/>
          <w:tab w:val="left" w:pos="-45"/>
        </w:tabs>
        <w:ind w:left="0" w:firstLine="851"/>
        <w:jc w:val="both"/>
        <w:rPr>
          <w:rFonts w:eastAsia="Times New Roman"/>
          <w:color w:val="000000"/>
          <w:sz w:val="28"/>
        </w:rPr>
      </w:pPr>
      <w:r w:rsidRPr="00546863">
        <w:rPr>
          <w:rFonts w:eastAsia="Times New Roman"/>
          <w:color w:val="000000"/>
          <w:sz w:val="28"/>
        </w:rPr>
        <w:t>смерти;</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отставки по собственному желанию;</w:t>
      </w:r>
    </w:p>
    <w:p w:rsidR="009917B8" w:rsidRPr="00546863" w:rsidRDefault="009917B8" w:rsidP="0081350A">
      <w:pPr>
        <w:numPr>
          <w:ilvl w:val="0"/>
          <w:numId w:val="10"/>
        </w:numPr>
        <w:tabs>
          <w:tab w:val="left" w:pos="-45"/>
        </w:tabs>
        <w:ind w:left="0" w:firstLine="851"/>
        <w:jc w:val="both"/>
        <w:rPr>
          <w:sz w:val="28"/>
          <w:szCs w:val="28"/>
        </w:rPr>
      </w:pPr>
      <w:r w:rsidRPr="00546863">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lastRenderedPageBreak/>
        <w:t xml:space="preserve">отрешения от должности в соответствии с законодательством; </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признания судом недееспособным или ограниченно дееспособным;</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признания судом безвестно отсутствующим или объявления умершим;</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вступления в отношении его в законную силу обвинительного приговора суда;</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выезда за пределы Российской Федерации на постоянное место жительства;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5667E3" w:rsidRPr="00546863">
        <w:rPr>
          <w:rFonts w:ascii="Times New Roman" w:hAnsi="Times New Roman"/>
          <w:color w:val="000000"/>
          <w:sz w:val="28"/>
        </w:rPr>
        <w:t xml:space="preserve"> </w:t>
      </w:r>
      <w:r w:rsidRPr="00546863">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546863" w:rsidRDefault="009917B8" w:rsidP="0081350A">
      <w:pPr>
        <w:tabs>
          <w:tab w:val="left" w:pos="-45"/>
        </w:tabs>
        <w:ind w:firstLine="851"/>
        <w:jc w:val="both"/>
        <w:rPr>
          <w:rFonts w:eastAsia="Times New Roman"/>
          <w:color w:val="000000"/>
          <w:sz w:val="28"/>
        </w:rPr>
      </w:pPr>
      <w:r w:rsidRPr="00546863">
        <w:rPr>
          <w:rFonts w:eastAsia="Times New Roman"/>
          <w:color w:val="000000"/>
          <w:sz w:val="28"/>
        </w:rPr>
        <w:t>10) отзыва избирателями;</w:t>
      </w:r>
    </w:p>
    <w:p w:rsidR="009917B8" w:rsidRPr="00546863" w:rsidRDefault="009917B8" w:rsidP="0081350A">
      <w:pPr>
        <w:tabs>
          <w:tab w:val="left" w:pos="-45"/>
        </w:tabs>
        <w:ind w:firstLine="851"/>
        <w:jc w:val="both"/>
        <w:rPr>
          <w:rFonts w:eastAsia="Times New Roman"/>
          <w:color w:val="000000"/>
          <w:sz w:val="28"/>
        </w:rPr>
      </w:pPr>
      <w:r w:rsidRPr="00546863">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sidRPr="00546863">
        <w:rPr>
          <w:rFonts w:eastAsia="Times New Roman"/>
          <w:sz w:val="28"/>
        </w:rPr>
        <w:t>муниципального образования</w:t>
      </w:r>
      <w:r w:rsidRPr="00546863">
        <w:rPr>
          <w:rFonts w:eastAsia="Times New Roman"/>
          <w:color w:val="000000"/>
          <w:sz w:val="28"/>
        </w:rPr>
        <w:t>;</w:t>
      </w:r>
    </w:p>
    <w:p w:rsidR="009917B8" w:rsidRPr="00546863" w:rsidRDefault="009917B8" w:rsidP="0081350A">
      <w:pPr>
        <w:ind w:firstLine="851"/>
        <w:jc w:val="both"/>
        <w:rPr>
          <w:sz w:val="28"/>
        </w:rPr>
      </w:pPr>
      <w:r w:rsidRPr="00546863">
        <w:rPr>
          <w:sz w:val="28"/>
        </w:rPr>
        <w:t xml:space="preserve">12) преобразования поселения, осуществляемого в соответствии с частями 3, 5 статьи 13 Федерального закона от 06.10.2003 № 131-ФЗ </w:t>
      </w:r>
      <w:r w:rsidR="00E008F4" w:rsidRPr="00546863">
        <w:rPr>
          <w:sz w:val="28"/>
        </w:rPr>
        <w:t>«</w:t>
      </w:r>
      <w:r w:rsidRPr="00546863">
        <w:rPr>
          <w:sz w:val="28"/>
        </w:rPr>
        <w:t>Об общих принципах организации местного самоуправления в Российской Федерации</w:t>
      </w:r>
      <w:r w:rsidR="00E008F4" w:rsidRPr="00546863">
        <w:rPr>
          <w:sz w:val="28"/>
        </w:rPr>
        <w:t>»</w:t>
      </w:r>
      <w:r w:rsidRPr="00546863">
        <w:rPr>
          <w:sz w:val="28"/>
        </w:rPr>
        <w:t>, а также в случае упразднения поселения;</w:t>
      </w:r>
    </w:p>
    <w:p w:rsidR="009917B8" w:rsidRPr="00546863" w:rsidRDefault="009917B8" w:rsidP="0081350A">
      <w:pPr>
        <w:pStyle w:val="WW-2"/>
      </w:pPr>
      <w:r w:rsidRPr="00546863">
        <w:t xml:space="preserve">13) утраты поселением статуса муниципального образования в связи с его объединением с городским округом; </w:t>
      </w:r>
    </w:p>
    <w:p w:rsidR="00935405" w:rsidRPr="00546863" w:rsidRDefault="009917B8" w:rsidP="00CE0CEC">
      <w:pPr>
        <w:tabs>
          <w:tab w:val="left" w:pos="-15"/>
        </w:tabs>
        <w:ind w:firstLine="851"/>
        <w:jc w:val="both"/>
        <w:rPr>
          <w:b/>
          <w:sz w:val="28"/>
        </w:rPr>
      </w:pPr>
      <w:r w:rsidRPr="00546863">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sidRPr="00546863">
        <w:rPr>
          <w:sz w:val="28"/>
        </w:rPr>
        <w:t>.</w:t>
      </w:r>
    </w:p>
    <w:p w:rsidR="009917B8" w:rsidRPr="00546863" w:rsidRDefault="009917B8" w:rsidP="0081350A">
      <w:pPr>
        <w:pStyle w:val="ConsNormal"/>
        <w:tabs>
          <w:tab w:val="left" w:pos="-45"/>
        </w:tabs>
        <w:ind w:firstLine="851"/>
        <w:jc w:val="both"/>
        <w:rPr>
          <w:rFonts w:ascii="Times New Roman" w:hAnsi="Times New Roman"/>
          <w:sz w:val="28"/>
        </w:rPr>
      </w:pPr>
      <w:r w:rsidRPr="00546863">
        <w:rPr>
          <w:rFonts w:ascii="Times New Roman" w:hAnsi="Times New Roman"/>
          <w:sz w:val="28"/>
        </w:rPr>
        <w:t xml:space="preserve">2. Глава </w:t>
      </w:r>
      <w:r w:rsidRPr="00546863">
        <w:rPr>
          <w:rFonts w:ascii="Times New Roman" w:hAnsi="Times New Roman"/>
          <w:color w:val="000000"/>
          <w:sz w:val="28"/>
        </w:rPr>
        <w:t xml:space="preserve">поселения </w:t>
      </w:r>
      <w:r w:rsidRPr="00546863">
        <w:rPr>
          <w:rFonts w:ascii="Times New Roman" w:hAnsi="Times New Roman"/>
          <w:sz w:val="28"/>
        </w:rPr>
        <w:t xml:space="preserve">направляет заявление об </w:t>
      </w:r>
      <w:r w:rsidRPr="00546863">
        <w:rPr>
          <w:rFonts w:ascii="Times New Roman" w:hAnsi="Times New Roman"/>
          <w:color w:val="000000"/>
          <w:sz w:val="28"/>
        </w:rPr>
        <w:t>отставке по собственному желанию</w:t>
      </w:r>
      <w:r w:rsidRPr="00546863">
        <w:rPr>
          <w:rFonts w:ascii="Times New Roman" w:hAnsi="Times New Roman"/>
          <w:sz w:val="28"/>
        </w:rPr>
        <w:t xml:space="preserve"> в Совет. Прекращение полномочий главы поселения в результате </w:t>
      </w:r>
      <w:r w:rsidRPr="00546863">
        <w:rPr>
          <w:rFonts w:ascii="Times New Roman" w:hAnsi="Times New Roman"/>
          <w:color w:val="000000"/>
          <w:sz w:val="28"/>
        </w:rPr>
        <w:t>отставки по собственному желанию</w:t>
      </w:r>
      <w:r w:rsidRPr="00546863">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Pr="00546863" w:rsidRDefault="009917B8" w:rsidP="0081350A">
      <w:pPr>
        <w:pStyle w:val="ConsNormal"/>
        <w:tabs>
          <w:tab w:val="left" w:pos="-45"/>
          <w:tab w:val="left" w:pos="142"/>
        </w:tabs>
        <w:ind w:firstLine="851"/>
        <w:jc w:val="both"/>
        <w:rPr>
          <w:rFonts w:ascii="Times New Roman" w:hAnsi="Times New Roman"/>
          <w:sz w:val="28"/>
        </w:rPr>
      </w:pPr>
      <w:r w:rsidRPr="00546863">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935405" w:rsidRPr="00546863" w:rsidRDefault="00935405" w:rsidP="00935405">
      <w:pPr>
        <w:pStyle w:val="ConsPlusNormal"/>
        <w:ind w:firstLine="851"/>
        <w:jc w:val="both"/>
        <w:outlineLvl w:val="1"/>
        <w:rPr>
          <w:rFonts w:ascii="Times New Roman" w:eastAsiaTheme="minorHAnsi" w:hAnsi="Times New Roman" w:cs="Times New Roman"/>
          <w:kern w:val="0"/>
          <w:sz w:val="28"/>
          <w:szCs w:val="28"/>
        </w:rPr>
      </w:pPr>
      <w:r w:rsidRPr="00546863">
        <w:rPr>
          <w:rFonts w:ascii="Times New Roman" w:hAnsi="Times New Roman"/>
          <w:sz w:val="28"/>
        </w:rPr>
        <w:t>3. В</w:t>
      </w:r>
      <w:r w:rsidRPr="00546863">
        <w:rPr>
          <w:rFonts w:ascii="Times New Roman" w:eastAsiaTheme="minorHAnsi" w:hAnsi="Times New Roman" w:cs="Times New Roman"/>
          <w:kern w:val="0"/>
          <w:sz w:val="28"/>
          <w:szCs w:val="28"/>
        </w:rPr>
        <w:t xml:space="preserve"> случае несоблюдения главой поселения ограничений, </w:t>
      </w:r>
      <w:r w:rsidRPr="00546863">
        <w:rPr>
          <w:rFonts w:ascii="Times New Roman" w:eastAsiaTheme="minorHAnsi" w:hAnsi="Times New Roman" w:cs="Times New Roman"/>
          <w:kern w:val="0"/>
          <w:sz w:val="28"/>
          <w:szCs w:val="28"/>
        </w:rPr>
        <w:lastRenderedPageBreak/>
        <w:t xml:space="preserve">установленных Федеральным законом </w:t>
      </w:r>
      <w:r w:rsidRPr="00546863">
        <w:rPr>
          <w:rFonts w:ascii="Times New Roman" w:hAnsi="Times New Roman"/>
          <w:sz w:val="28"/>
        </w:rPr>
        <w:t>от 06.10.2003 № 131-ФЗ «Об общих принципах организации местного самоуправления в Российской Федерации»</w:t>
      </w:r>
      <w:r w:rsidRPr="00546863">
        <w:rPr>
          <w:rFonts w:ascii="Times New Roman" w:eastAsiaTheme="minorHAnsi" w:hAnsi="Times New Roman" w:cs="Times New Roman"/>
          <w:kern w:val="0"/>
          <w:sz w:val="28"/>
          <w:szCs w:val="28"/>
        </w:rPr>
        <w:t>,</w:t>
      </w:r>
      <w:r w:rsidRPr="00546863">
        <w:rPr>
          <w:rFonts w:ascii="Times New Roman" w:eastAsiaTheme="minorHAnsi" w:hAnsi="Times New Roman" w:cs="Times New Roman"/>
          <w:kern w:val="0"/>
          <w:sz w:val="28"/>
          <w:szCs w:val="28"/>
          <w:lang w:eastAsia="en-US" w:bidi="ar-SA"/>
        </w:rPr>
        <w:t xml:space="preserve"> его полномочия </w:t>
      </w:r>
      <w:r w:rsidRPr="00546863">
        <w:rPr>
          <w:rFonts w:ascii="Times New Roman" w:eastAsiaTheme="minorHAnsi" w:hAnsi="Times New Roman" w:cs="Times New Roman"/>
          <w:kern w:val="0"/>
          <w:sz w:val="28"/>
          <w:szCs w:val="28"/>
        </w:rPr>
        <w:t>прекращаются досрочно.</w:t>
      </w:r>
    </w:p>
    <w:p w:rsidR="009917B8" w:rsidRPr="00546863" w:rsidRDefault="009917B8" w:rsidP="0081350A">
      <w:pPr>
        <w:pStyle w:val="af"/>
        <w:tabs>
          <w:tab w:val="left" w:pos="142"/>
        </w:tabs>
        <w:ind w:firstLine="851"/>
        <w:jc w:val="left"/>
        <w:rPr>
          <w:rFonts w:eastAsia="Times New Roman"/>
          <w:sz w:val="28"/>
        </w:rPr>
      </w:pPr>
    </w:p>
    <w:p w:rsidR="009917B8" w:rsidRPr="00546863" w:rsidRDefault="009917B8" w:rsidP="0081350A">
      <w:pPr>
        <w:ind w:firstLine="700"/>
        <w:jc w:val="both"/>
        <w:rPr>
          <w:b/>
          <w:sz w:val="28"/>
        </w:rPr>
      </w:pPr>
      <w:r w:rsidRPr="00546863">
        <w:rPr>
          <w:b/>
          <w:sz w:val="28"/>
        </w:rPr>
        <w:t xml:space="preserve">Статья 33. Гарантии осуществления полномочий главы поселения, депутата Совета </w:t>
      </w:r>
    </w:p>
    <w:p w:rsidR="0053387F" w:rsidRPr="00546863" w:rsidRDefault="0053387F" w:rsidP="0081350A">
      <w:pPr>
        <w:ind w:firstLine="700"/>
        <w:jc w:val="both"/>
        <w:rPr>
          <w:b/>
          <w:sz w:val="28"/>
        </w:rPr>
      </w:pPr>
    </w:p>
    <w:p w:rsidR="009917B8" w:rsidRPr="00546863" w:rsidRDefault="009917B8" w:rsidP="0081350A">
      <w:pPr>
        <w:ind w:firstLine="700"/>
        <w:jc w:val="both"/>
        <w:rPr>
          <w:sz w:val="28"/>
        </w:rPr>
      </w:pPr>
      <w:r w:rsidRPr="00546863">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546863" w:rsidRDefault="009917B8" w:rsidP="0081350A">
      <w:pPr>
        <w:ind w:firstLine="700"/>
        <w:jc w:val="both"/>
        <w:rPr>
          <w:sz w:val="28"/>
        </w:rPr>
      </w:pPr>
      <w:r w:rsidRPr="00546863">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546863" w:rsidRDefault="009917B8" w:rsidP="0081350A">
      <w:pPr>
        <w:pStyle w:val="8"/>
        <w:keepNext w:val="0"/>
        <w:ind w:firstLine="851"/>
        <w:jc w:val="both"/>
      </w:pPr>
      <w:r w:rsidRPr="00546863">
        <w:t>2. Главе поселения гарантируются:</w:t>
      </w:r>
    </w:p>
    <w:p w:rsidR="009917B8" w:rsidRPr="00546863" w:rsidRDefault="009917B8" w:rsidP="0081350A">
      <w:pPr>
        <w:pStyle w:val="8"/>
        <w:keepNext w:val="0"/>
        <w:ind w:firstLine="851"/>
        <w:jc w:val="both"/>
      </w:pPr>
      <w:r w:rsidRPr="00546863">
        <w:t>- условия работы, обеспечивающие исполнение им своих полномочий;</w:t>
      </w:r>
    </w:p>
    <w:p w:rsidR="009917B8" w:rsidRPr="00546863" w:rsidRDefault="009917B8" w:rsidP="0081350A">
      <w:pPr>
        <w:pStyle w:val="8"/>
        <w:keepNext w:val="0"/>
        <w:ind w:firstLine="851"/>
        <w:jc w:val="both"/>
      </w:pPr>
      <w:r w:rsidRPr="00546863">
        <w:t>- право на своевременное и в полном объеме получение денежного содержания;</w:t>
      </w:r>
    </w:p>
    <w:p w:rsidR="009917B8" w:rsidRPr="00546863" w:rsidRDefault="009917B8" w:rsidP="0081350A">
      <w:pPr>
        <w:pStyle w:val="8"/>
        <w:keepNext w:val="0"/>
        <w:ind w:firstLine="851"/>
        <w:jc w:val="both"/>
      </w:pPr>
      <w:r w:rsidRPr="00546863">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546863" w:rsidRDefault="009917B8" w:rsidP="0081350A">
      <w:pPr>
        <w:pStyle w:val="8"/>
        <w:keepNext w:val="0"/>
        <w:ind w:firstLine="851"/>
        <w:jc w:val="both"/>
      </w:pPr>
      <w:r w:rsidRPr="00546863">
        <w:t>- медицинское обслуживание его и членов семьи, в том числе после выхода на пенсию с муниципальной должности;</w:t>
      </w:r>
    </w:p>
    <w:p w:rsidR="009917B8" w:rsidRPr="00546863" w:rsidRDefault="009917B8" w:rsidP="0081350A">
      <w:pPr>
        <w:pStyle w:val="8"/>
        <w:keepNext w:val="0"/>
        <w:ind w:firstLine="851"/>
        <w:jc w:val="both"/>
      </w:pPr>
      <w:r w:rsidRPr="00546863">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546863" w:rsidRDefault="009917B8" w:rsidP="0081350A">
      <w:pPr>
        <w:pStyle w:val="8"/>
        <w:keepNext w:val="0"/>
        <w:ind w:firstLine="851"/>
        <w:jc w:val="both"/>
      </w:pPr>
      <w:r w:rsidRPr="00546863">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546863" w:rsidRDefault="009917B8" w:rsidP="0081350A">
      <w:pPr>
        <w:pStyle w:val="8"/>
        <w:keepNext w:val="0"/>
        <w:ind w:firstLine="851"/>
        <w:jc w:val="both"/>
      </w:pPr>
      <w:r w:rsidRPr="00546863">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546863" w:rsidRDefault="009917B8" w:rsidP="0081350A">
      <w:pPr>
        <w:pStyle w:val="8"/>
        <w:keepNext w:val="0"/>
        <w:ind w:firstLine="851"/>
        <w:jc w:val="both"/>
      </w:pPr>
      <w:r w:rsidRPr="00546863">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546863" w:rsidRDefault="009917B8" w:rsidP="0081350A">
      <w:pPr>
        <w:pStyle w:val="8"/>
        <w:keepNext w:val="0"/>
        <w:ind w:firstLine="851"/>
        <w:jc w:val="both"/>
      </w:pPr>
      <w:r w:rsidRPr="00546863">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w:t>
      </w:r>
      <w:r w:rsidRPr="00546863">
        <w:lastRenderedPageBreak/>
        <w:t>основной оплачиваемый отпуск предоставляется главе по</w:t>
      </w:r>
      <w:r w:rsidR="00573E12" w:rsidRPr="00546863">
        <w:t>селения продолжительностью 48</w:t>
      </w:r>
      <w:r w:rsidRPr="00546863">
        <w:t xml:space="preserve"> календарных дней.</w:t>
      </w:r>
    </w:p>
    <w:p w:rsidR="009917B8" w:rsidRPr="00546863" w:rsidRDefault="009917B8" w:rsidP="0081350A">
      <w:pPr>
        <w:pStyle w:val="8"/>
        <w:keepNext w:val="0"/>
        <w:ind w:firstLine="851"/>
        <w:jc w:val="both"/>
      </w:pPr>
      <w:r w:rsidRPr="00546863">
        <w:t>Ежегодный дополнительный оплачиваемый отпуск за ненормированный рабочий день предоставляется главе пос</w:t>
      </w:r>
      <w:r w:rsidR="00573E12" w:rsidRPr="00546863">
        <w:t>еления продолжительностью 3</w:t>
      </w:r>
      <w:r w:rsidRPr="00546863">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546863" w:rsidRDefault="00B06E19" w:rsidP="0081350A">
      <w:pPr>
        <w:pStyle w:val="8"/>
        <w:keepNext w:val="0"/>
        <w:ind w:firstLine="851"/>
        <w:jc w:val="both"/>
      </w:pPr>
      <w:r w:rsidRPr="00546863">
        <w:t>4</w:t>
      </w:r>
      <w:r w:rsidR="009917B8" w:rsidRPr="00546863">
        <w:t>. Депутату Совета обеспечиваются условия для беспрепятственного осуществления своих полномочий.</w:t>
      </w:r>
    </w:p>
    <w:p w:rsidR="009917B8" w:rsidRPr="00546863" w:rsidRDefault="009917B8" w:rsidP="0081350A">
      <w:pPr>
        <w:pStyle w:val="8"/>
        <w:keepNext w:val="0"/>
        <w:ind w:firstLine="851"/>
        <w:jc w:val="both"/>
      </w:pPr>
      <w:r w:rsidRPr="00546863">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546863" w:rsidRDefault="009917B8" w:rsidP="0081350A">
      <w:pPr>
        <w:pStyle w:val="8"/>
        <w:keepNext w:val="0"/>
        <w:ind w:firstLine="851"/>
        <w:jc w:val="both"/>
      </w:pPr>
      <w:r w:rsidRPr="00546863">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546863">
        <w:t>«</w:t>
      </w:r>
      <w:r w:rsidRPr="00546863">
        <w:t>О местном самоуправлении в Краснодарском крае</w:t>
      </w:r>
      <w:r w:rsidR="00E008F4" w:rsidRPr="00546863">
        <w:t>»</w:t>
      </w:r>
      <w:r w:rsidRPr="00546863">
        <w:t>.</w:t>
      </w:r>
    </w:p>
    <w:p w:rsidR="009917B8" w:rsidRPr="00546863" w:rsidRDefault="00B06E19" w:rsidP="0081350A">
      <w:pPr>
        <w:pStyle w:val="8"/>
        <w:keepNext w:val="0"/>
        <w:ind w:firstLine="851"/>
        <w:jc w:val="both"/>
      </w:pPr>
      <w:r w:rsidRPr="00546863">
        <w:t>5</w:t>
      </w:r>
      <w:r w:rsidR="009917B8" w:rsidRPr="00546863">
        <w:t xml:space="preserve">. Депутату Совета, осуществляющему свои полномочия на непостоянной основе, </w:t>
      </w:r>
      <w:r w:rsidR="0098585F" w:rsidRPr="00546863">
        <w:t>может</w:t>
      </w:r>
      <w:r w:rsidR="005667E3" w:rsidRPr="00546863">
        <w:t xml:space="preserve"> </w:t>
      </w:r>
      <w:r w:rsidR="009917B8" w:rsidRPr="00546863">
        <w:t>производит</w:t>
      </w:r>
      <w:r w:rsidR="0098585F" w:rsidRPr="00546863">
        <w:t>ь</w:t>
      </w:r>
      <w:r w:rsidR="009917B8" w:rsidRPr="00546863">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Pr="00546863" w:rsidRDefault="009917B8" w:rsidP="0081350A">
      <w:pPr>
        <w:pStyle w:val="8"/>
        <w:keepNext w:val="0"/>
        <w:ind w:firstLine="851"/>
        <w:jc w:val="both"/>
      </w:pPr>
      <w:r w:rsidRPr="00546863">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546863" w:rsidRDefault="00B06E19" w:rsidP="0081350A">
      <w:pPr>
        <w:pStyle w:val="8"/>
        <w:keepNext w:val="0"/>
        <w:ind w:firstLine="851"/>
        <w:jc w:val="both"/>
      </w:pPr>
      <w:r w:rsidRPr="00546863">
        <w:t>6</w:t>
      </w:r>
      <w:r w:rsidR="009917B8" w:rsidRPr="00546863">
        <w:t>. Расходы, связанные с предоставлением гарантий, предусмотренных настоящей статьей, производятся за счет средств местного бюджета.</w:t>
      </w:r>
    </w:p>
    <w:p w:rsidR="009917B8" w:rsidRPr="00546863" w:rsidRDefault="009917B8" w:rsidP="0081350A">
      <w:pPr>
        <w:pStyle w:val="af"/>
        <w:tabs>
          <w:tab w:val="left" w:pos="142"/>
        </w:tabs>
        <w:ind w:firstLine="851"/>
        <w:jc w:val="left"/>
        <w:rPr>
          <w:rFonts w:eastAsia="Times New Roman"/>
          <w:b/>
          <w:sz w:val="28"/>
        </w:rPr>
      </w:pPr>
    </w:p>
    <w:p w:rsidR="009917B8" w:rsidRPr="00546863" w:rsidRDefault="009917B8" w:rsidP="0081350A">
      <w:pPr>
        <w:pStyle w:val="af"/>
        <w:tabs>
          <w:tab w:val="left" w:pos="142"/>
        </w:tabs>
        <w:ind w:firstLine="851"/>
        <w:jc w:val="left"/>
        <w:rPr>
          <w:rFonts w:eastAsia="Times New Roman"/>
          <w:b/>
          <w:sz w:val="28"/>
        </w:rPr>
      </w:pPr>
      <w:r w:rsidRPr="00546863">
        <w:rPr>
          <w:rFonts w:eastAsia="Times New Roman"/>
          <w:b/>
          <w:sz w:val="28"/>
        </w:rPr>
        <w:t xml:space="preserve">Статья 34. Администрация поселения </w:t>
      </w:r>
    </w:p>
    <w:p w:rsidR="0053387F" w:rsidRPr="00546863" w:rsidRDefault="0053387F" w:rsidP="0053387F"/>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00B06E19" w:rsidRPr="00546863">
        <w:rPr>
          <w:rFonts w:ascii="Times New Roman" w:hAnsi="Times New Roman"/>
          <w:sz w:val="28"/>
        </w:rPr>
        <w:t>правовыми</w:t>
      </w:r>
      <w:r w:rsidR="005667E3" w:rsidRPr="00546863">
        <w:rPr>
          <w:rFonts w:ascii="Times New Roman" w:hAnsi="Times New Roman"/>
          <w:sz w:val="28"/>
        </w:rPr>
        <w:t xml:space="preserve"> </w:t>
      </w:r>
      <w:r w:rsidRPr="00546863">
        <w:rPr>
          <w:rFonts w:ascii="Times New Roman" w:hAnsi="Times New Roman"/>
          <w:sz w:val="28"/>
        </w:rPr>
        <w:t>актами Совета.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2. Администрация обладает правами юридического лица.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4. Администрацию возглавляет глава поселения.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5. Структуру администрации составляют глава поселения, </w:t>
      </w:r>
      <w:r w:rsidR="007D6A0E" w:rsidRPr="00546863">
        <w:rPr>
          <w:rFonts w:ascii="Times New Roman" w:hAnsi="Times New Roman"/>
          <w:sz w:val="28"/>
        </w:rPr>
        <w:t>а также отраслевые (</w:t>
      </w:r>
      <w:r w:rsidRPr="00546863">
        <w:rPr>
          <w:rFonts w:ascii="Times New Roman" w:hAnsi="Times New Roman"/>
          <w:sz w:val="28"/>
        </w:rPr>
        <w:t>функциональные) органы местной администрации.</w:t>
      </w:r>
    </w:p>
    <w:p w:rsidR="009917B8" w:rsidRPr="00546863"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546863" w:rsidRDefault="009917B8" w:rsidP="0081350A">
      <w:pPr>
        <w:pStyle w:val="ConsNormal"/>
        <w:ind w:firstLine="851"/>
        <w:jc w:val="both"/>
        <w:rPr>
          <w:rFonts w:ascii="Times New Roman" w:hAnsi="Times New Roman"/>
          <w:b/>
          <w:bCs/>
          <w:sz w:val="28"/>
          <w:szCs w:val="28"/>
        </w:rPr>
      </w:pPr>
      <w:r w:rsidRPr="00546863">
        <w:rPr>
          <w:rFonts w:ascii="Times New Roman" w:hAnsi="Times New Roman"/>
          <w:b/>
          <w:bCs/>
          <w:sz w:val="28"/>
          <w:szCs w:val="28"/>
        </w:rPr>
        <w:lastRenderedPageBreak/>
        <w:t xml:space="preserve">Статья 35. Бюджетные полномочия администрации </w:t>
      </w:r>
    </w:p>
    <w:p w:rsidR="0053387F" w:rsidRPr="00546863" w:rsidRDefault="0053387F" w:rsidP="0081350A">
      <w:pPr>
        <w:pStyle w:val="ConsNormal"/>
        <w:ind w:firstLine="851"/>
        <w:jc w:val="both"/>
        <w:rPr>
          <w:rFonts w:ascii="Times New Roman" w:hAnsi="Times New Roman"/>
          <w:b/>
          <w:bCs/>
          <w:sz w:val="28"/>
          <w:szCs w:val="28"/>
        </w:rPr>
      </w:pPr>
    </w:p>
    <w:p w:rsidR="009917B8" w:rsidRPr="00546863" w:rsidRDefault="009917B8" w:rsidP="0081350A">
      <w:pPr>
        <w:pStyle w:val="ConsNormal"/>
        <w:ind w:firstLine="851"/>
        <w:jc w:val="both"/>
        <w:rPr>
          <w:rFonts w:ascii="Times New Roman" w:hAnsi="Times New Roman"/>
          <w:bCs/>
          <w:sz w:val="28"/>
          <w:szCs w:val="28"/>
        </w:rPr>
      </w:pPr>
      <w:r w:rsidRPr="00546863">
        <w:rPr>
          <w:rFonts w:ascii="Times New Roman" w:hAnsi="Times New Roman"/>
          <w:bCs/>
          <w:sz w:val="28"/>
          <w:szCs w:val="28"/>
        </w:rPr>
        <w:t>Администрация осуществляет следующие бюджетные полномочия:</w:t>
      </w:r>
    </w:p>
    <w:p w:rsidR="009917B8" w:rsidRPr="00546863" w:rsidRDefault="009917B8" w:rsidP="0081350A">
      <w:pPr>
        <w:ind w:firstLine="851"/>
        <w:jc w:val="both"/>
        <w:rPr>
          <w:bCs/>
          <w:sz w:val="28"/>
          <w:szCs w:val="28"/>
        </w:rPr>
      </w:pPr>
      <w:r w:rsidRPr="00546863">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9917B8" w:rsidRPr="00546863" w:rsidRDefault="009917B8" w:rsidP="0081350A">
      <w:pPr>
        <w:ind w:firstLine="851"/>
        <w:jc w:val="both"/>
        <w:rPr>
          <w:bCs/>
          <w:sz w:val="28"/>
          <w:szCs w:val="28"/>
        </w:rPr>
      </w:pPr>
      <w:r w:rsidRPr="00546863">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9917B8" w:rsidRPr="00546863" w:rsidRDefault="009917B8" w:rsidP="0081350A">
      <w:pPr>
        <w:ind w:firstLine="851"/>
        <w:jc w:val="both"/>
        <w:rPr>
          <w:bCs/>
          <w:sz w:val="28"/>
          <w:szCs w:val="28"/>
        </w:rPr>
      </w:pPr>
      <w:r w:rsidRPr="00546863">
        <w:rPr>
          <w:bCs/>
          <w:sz w:val="28"/>
          <w:szCs w:val="28"/>
        </w:rPr>
        <w:t>3) осуществляет муниципальные заимствования, управление муниципальным долгом</w:t>
      </w:r>
      <w:r w:rsidR="005667E3" w:rsidRPr="00546863">
        <w:rPr>
          <w:bCs/>
          <w:sz w:val="28"/>
          <w:szCs w:val="28"/>
        </w:rPr>
        <w:t xml:space="preserve"> </w:t>
      </w:r>
      <w:r w:rsidR="003D627F" w:rsidRPr="00546863">
        <w:rPr>
          <w:rFonts w:eastAsia="Times New Roman"/>
          <w:kern w:val="0"/>
          <w:sz w:val="28"/>
          <w:szCs w:val="28"/>
          <w:lang w:eastAsia="ru-RU"/>
        </w:rPr>
        <w:t>и управление муниципальными активами,</w:t>
      </w:r>
      <w:r w:rsidR="005667E3" w:rsidRPr="00546863">
        <w:rPr>
          <w:rFonts w:eastAsia="Times New Roman"/>
          <w:kern w:val="0"/>
          <w:sz w:val="28"/>
          <w:szCs w:val="28"/>
          <w:lang w:eastAsia="ru-RU"/>
        </w:rPr>
        <w:t xml:space="preserve"> </w:t>
      </w:r>
      <w:r w:rsidR="003D627F" w:rsidRPr="00546863">
        <w:rPr>
          <w:rFonts w:eastAsia="Times New Roman"/>
          <w:kern w:val="0"/>
          <w:sz w:val="28"/>
          <w:szCs w:val="28"/>
          <w:lang w:eastAsia="ru-RU"/>
        </w:rPr>
        <w:t>предоставляет муниципальные гарантии, бюджетные кредиты</w:t>
      </w:r>
      <w:r w:rsidRPr="00546863">
        <w:rPr>
          <w:bCs/>
          <w:sz w:val="28"/>
          <w:szCs w:val="28"/>
        </w:rPr>
        <w:t>;</w:t>
      </w:r>
    </w:p>
    <w:p w:rsidR="009917B8" w:rsidRPr="00546863" w:rsidRDefault="009917B8" w:rsidP="0081350A">
      <w:pPr>
        <w:ind w:firstLine="851"/>
        <w:jc w:val="both"/>
        <w:rPr>
          <w:bCs/>
          <w:sz w:val="28"/>
          <w:szCs w:val="28"/>
        </w:rPr>
      </w:pPr>
      <w:r w:rsidRPr="00546863">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546863" w:rsidRDefault="009917B8" w:rsidP="0081350A">
      <w:pPr>
        <w:ind w:firstLine="851"/>
        <w:jc w:val="both"/>
        <w:rPr>
          <w:bCs/>
          <w:sz w:val="28"/>
          <w:szCs w:val="28"/>
        </w:rPr>
      </w:pPr>
      <w:r w:rsidRPr="00546863">
        <w:rPr>
          <w:bCs/>
          <w:sz w:val="28"/>
          <w:szCs w:val="28"/>
        </w:rPr>
        <w:t xml:space="preserve">5) устанавливает порядок принятия решений о разработке </w:t>
      </w:r>
      <w:r w:rsidR="00F73735" w:rsidRPr="00546863">
        <w:rPr>
          <w:rFonts w:eastAsia="Times New Roman"/>
          <w:kern w:val="0"/>
          <w:sz w:val="28"/>
          <w:szCs w:val="28"/>
          <w:lang w:eastAsia="ru-RU"/>
        </w:rPr>
        <w:t>муниципальных программ, их формирования и реализации;</w:t>
      </w:r>
      <w:r w:rsidRPr="00546863">
        <w:rPr>
          <w:bCs/>
          <w:sz w:val="28"/>
          <w:szCs w:val="28"/>
        </w:rPr>
        <w:t>;</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546863" w:rsidRDefault="009917B8" w:rsidP="0081350A">
      <w:pPr>
        <w:tabs>
          <w:tab w:val="left" w:pos="0"/>
        </w:tabs>
        <w:ind w:right="30" w:firstLine="851"/>
        <w:jc w:val="both"/>
        <w:rPr>
          <w:rFonts w:eastAsia="Times New Roman"/>
          <w:sz w:val="28"/>
        </w:rPr>
      </w:pPr>
    </w:p>
    <w:p w:rsidR="009917B8" w:rsidRPr="00546863" w:rsidRDefault="009917B8" w:rsidP="0081350A">
      <w:pPr>
        <w:tabs>
          <w:tab w:val="left" w:pos="0"/>
        </w:tabs>
        <w:ind w:right="30" w:firstLine="851"/>
        <w:jc w:val="both"/>
        <w:rPr>
          <w:rFonts w:eastAsia="Times New Roman"/>
          <w:b/>
          <w:sz w:val="28"/>
        </w:rPr>
      </w:pPr>
      <w:r w:rsidRPr="00546863">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7D2FA2" w:rsidRPr="00546863" w:rsidRDefault="007D2FA2" w:rsidP="0081350A">
      <w:pPr>
        <w:tabs>
          <w:tab w:val="left" w:pos="0"/>
        </w:tabs>
        <w:ind w:right="30"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46863" w:rsidRDefault="009917B8" w:rsidP="0081350A">
      <w:pPr>
        <w:numPr>
          <w:ilvl w:val="0"/>
          <w:numId w:val="12"/>
        </w:numPr>
        <w:tabs>
          <w:tab w:val="left" w:pos="240"/>
        </w:tabs>
        <w:ind w:left="0" w:right="105" w:firstLine="851"/>
        <w:jc w:val="both"/>
        <w:rPr>
          <w:rFonts w:eastAsia="Times New Roman"/>
          <w:sz w:val="28"/>
        </w:rPr>
      </w:pPr>
      <w:r w:rsidRPr="00546863">
        <w:rPr>
          <w:rFonts w:eastAsia="Times New Roman"/>
          <w:sz w:val="28"/>
        </w:rPr>
        <w:t>организует в границах поселения электро-, тепло-, газо-, и водоснабжение, а также водоотведение и снабжение населения топливом</w:t>
      </w:r>
      <w:r w:rsidR="00340DA2" w:rsidRPr="00546863">
        <w:rPr>
          <w:b/>
          <w:sz w:val="28"/>
          <w:szCs w:val="28"/>
        </w:rPr>
        <w:t xml:space="preserve">, </w:t>
      </w:r>
      <w:r w:rsidR="00340DA2" w:rsidRPr="00546863">
        <w:rPr>
          <w:sz w:val="28"/>
          <w:szCs w:val="28"/>
        </w:rPr>
        <w:t>в пределах полномочий, установленных законодательством Российской Федерации</w:t>
      </w:r>
      <w:r w:rsidRPr="00546863">
        <w:rPr>
          <w:rFonts w:eastAsia="Times New Roman"/>
          <w:sz w:val="28"/>
        </w:rPr>
        <w:t>;</w:t>
      </w:r>
    </w:p>
    <w:p w:rsidR="007547DA" w:rsidRPr="00546863" w:rsidRDefault="007547DA" w:rsidP="0081350A">
      <w:pPr>
        <w:numPr>
          <w:ilvl w:val="0"/>
          <w:numId w:val="12"/>
        </w:numPr>
        <w:tabs>
          <w:tab w:val="left" w:pos="240"/>
        </w:tabs>
        <w:ind w:left="0" w:right="105" w:firstLine="851"/>
        <w:jc w:val="both"/>
        <w:rPr>
          <w:rFonts w:eastAsia="Times New Roman"/>
          <w:sz w:val="28"/>
        </w:rPr>
      </w:pPr>
      <w:r w:rsidRPr="00546863">
        <w:rPr>
          <w:rFonts w:eastAsia="Times New Roman"/>
          <w:sz w:val="28"/>
        </w:rPr>
        <w:t>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7547DA" w:rsidRPr="00546863" w:rsidRDefault="007547DA" w:rsidP="0081350A">
      <w:pPr>
        <w:numPr>
          <w:ilvl w:val="0"/>
          <w:numId w:val="12"/>
        </w:numPr>
        <w:tabs>
          <w:tab w:val="left" w:pos="240"/>
        </w:tabs>
        <w:ind w:left="0" w:right="105" w:firstLine="851"/>
        <w:jc w:val="both"/>
        <w:rPr>
          <w:rFonts w:eastAsia="Times New Roman"/>
          <w:sz w:val="28"/>
        </w:rPr>
      </w:pPr>
      <w:r w:rsidRPr="00546863">
        <w:rPr>
          <w:rFonts w:eastAsia="Times New Roman"/>
          <w:sz w:val="28"/>
        </w:rPr>
        <w:t>утверждает схемы водоснабжения и водоотведения поселений;</w:t>
      </w:r>
    </w:p>
    <w:p w:rsidR="001140A9" w:rsidRPr="00546863" w:rsidRDefault="000111DE" w:rsidP="001140A9">
      <w:pPr>
        <w:tabs>
          <w:tab w:val="left" w:pos="105"/>
        </w:tabs>
        <w:ind w:firstLine="851"/>
        <w:jc w:val="both"/>
        <w:rPr>
          <w:sz w:val="28"/>
        </w:rPr>
      </w:pPr>
      <w:r w:rsidRPr="00546863">
        <w:rPr>
          <w:rFonts w:eastAsia="Times New Roman"/>
          <w:sz w:val="28"/>
        </w:rPr>
        <w:t>4</w:t>
      </w:r>
      <w:r w:rsidR="009917B8" w:rsidRPr="00546863">
        <w:rPr>
          <w:rFonts w:eastAsia="Times New Roman"/>
          <w:sz w:val="28"/>
        </w:rPr>
        <w:t xml:space="preserve">) </w:t>
      </w:r>
      <w:r w:rsidR="001140A9" w:rsidRPr="00546863">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5</w:t>
      </w:r>
      <w:r w:rsidR="009917B8" w:rsidRPr="00546863">
        <w:rPr>
          <w:rFonts w:eastAsia="Times New Roman"/>
          <w:sz w:val="28"/>
        </w:rPr>
        <w:t xml:space="preserve">) создает условия </w:t>
      </w:r>
      <w:r w:rsidR="00B40AF4" w:rsidRPr="00546863">
        <w:rPr>
          <w:rFonts w:eastAsia="Times New Roman"/>
          <w:sz w:val="28"/>
        </w:rPr>
        <w:t>для</w:t>
      </w:r>
      <w:r w:rsidR="005667E3" w:rsidRPr="00546863">
        <w:rPr>
          <w:rFonts w:eastAsia="Times New Roman"/>
          <w:sz w:val="28"/>
        </w:rPr>
        <w:t xml:space="preserve"> </w:t>
      </w:r>
      <w:r w:rsidR="009917B8" w:rsidRPr="00546863">
        <w:rPr>
          <w:rFonts w:eastAsia="Times New Roman"/>
          <w:sz w:val="28"/>
        </w:rPr>
        <w:t xml:space="preserve">массового отдыха жителей поселения и </w:t>
      </w:r>
      <w:r w:rsidR="009917B8" w:rsidRPr="00546863">
        <w:rPr>
          <w:rFonts w:eastAsia="Times New Roman"/>
          <w:sz w:val="28"/>
        </w:rPr>
        <w:lastRenderedPageBreak/>
        <w:t>организует обустройство мест массового отдыха населения;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6</w:t>
      </w:r>
      <w:r w:rsidR="009917B8" w:rsidRPr="00546863">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7</w:t>
      </w:r>
      <w:r w:rsidR="009917B8" w:rsidRPr="00546863">
        <w:rPr>
          <w:rFonts w:eastAsia="Times New Roman"/>
          <w:sz w:val="28"/>
        </w:rPr>
        <w:t>) организует ритуальные услуги и содержание мест захоронения;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8</w:t>
      </w:r>
      <w:r w:rsidR="009917B8" w:rsidRPr="00546863">
        <w:rPr>
          <w:rFonts w:eastAsia="Times New Roman"/>
          <w:sz w:val="28"/>
        </w:rPr>
        <w:t>) организует сбор и вывоз бытовых отходов и мусора;</w:t>
      </w:r>
    </w:p>
    <w:p w:rsidR="009917B8" w:rsidRPr="00546863" w:rsidRDefault="000111DE" w:rsidP="0081350A">
      <w:pPr>
        <w:pStyle w:val="ConsNormal"/>
        <w:tabs>
          <w:tab w:val="left" w:pos="240"/>
        </w:tabs>
        <w:ind w:right="105" w:firstLine="851"/>
        <w:jc w:val="both"/>
        <w:rPr>
          <w:rFonts w:ascii="Times New Roman" w:hAnsi="Times New Roman"/>
          <w:sz w:val="28"/>
        </w:rPr>
      </w:pPr>
      <w:r w:rsidRPr="00546863">
        <w:rPr>
          <w:rFonts w:ascii="Times New Roman" w:hAnsi="Times New Roman"/>
          <w:sz w:val="28"/>
        </w:rPr>
        <w:t>9</w:t>
      </w:r>
      <w:r w:rsidR="009917B8" w:rsidRPr="00546863">
        <w:rPr>
          <w:rFonts w:ascii="Times New Roman" w:hAnsi="Times New Roman"/>
          <w:sz w:val="28"/>
        </w:rPr>
        <w:t>) рассматривает жалобы потребителей, консультирует их по вопросам защиты прав потребителей;</w:t>
      </w:r>
    </w:p>
    <w:p w:rsidR="009917B8" w:rsidRPr="00546863" w:rsidRDefault="000111DE" w:rsidP="0081350A">
      <w:pPr>
        <w:pStyle w:val="ConsNormal"/>
        <w:tabs>
          <w:tab w:val="left" w:pos="240"/>
        </w:tabs>
        <w:ind w:right="105" w:firstLine="851"/>
        <w:jc w:val="both"/>
        <w:rPr>
          <w:rFonts w:ascii="Times New Roman" w:hAnsi="Times New Roman"/>
          <w:sz w:val="28"/>
        </w:rPr>
      </w:pPr>
      <w:r w:rsidRPr="00546863">
        <w:rPr>
          <w:rFonts w:ascii="Times New Roman" w:hAnsi="Times New Roman"/>
          <w:sz w:val="28"/>
        </w:rPr>
        <w:t>10</w:t>
      </w:r>
      <w:r w:rsidR="009917B8" w:rsidRPr="00546863">
        <w:rPr>
          <w:rFonts w:ascii="Times New Roman" w:hAnsi="Times New Roman"/>
          <w:sz w:val="28"/>
        </w:rPr>
        <w:t>) обращается в суды в защиту прав потребителей (неопределенного круга потребителей);</w:t>
      </w:r>
    </w:p>
    <w:p w:rsidR="009917B8" w:rsidRPr="00546863" w:rsidRDefault="009917B8" w:rsidP="00E26372">
      <w:pPr>
        <w:pStyle w:val="ConsNormal"/>
        <w:tabs>
          <w:tab w:val="left" w:pos="240"/>
        </w:tabs>
        <w:ind w:right="105" w:firstLine="851"/>
        <w:jc w:val="both"/>
        <w:rPr>
          <w:rFonts w:ascii="Times New Roman" w:hAnsi="Times New Roman"/>
          <w:sz w:val="28"/>
        </w:rPr>
      </w:pPr>
      <w:r w:rsidRPr="00546863">
        <w:rPr>
          <w:rFonts w:ascii="Times New Roman" w:hAnsi="Times New Roman"/>
          <w:sz w:val="28"/>
        </w:rPr>
        <w:t>1</w:t>
      </w:r>
      <w:r w:rsidR="000111DE" w:rsidRPr="00546863">
        <w:rPr>
          <w:rFonts w:ascii="Times New Roman" w:hAnsi="Times New Roman"/>
          <w:sz w:val="28"/>
        </w:rPr>
        <w:t>1</w:t>
      </w:r>
      <w:r w:rsidRPr="00546863">
        <w:rPr>
          <w:rFonts w:ascii="Times New Roman" w:hAnsi="Times New Roman"/>
          <w:sz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546863" w:rsidRDefault="009917B8" w:rsidP="00E26372">
      <w:pPr>
        <w:pStyle w:val="8"/>
        <w:keepNext w:val="0"/>
        <w:ind w:firstLine="851"/>
        <w:jc w:val="both"/>
      </w:pPr>
      <w:r w:rsidRPr="00546863">
        <w:t>1</w:t>
      </w:r>
      <w:r w:rsidR="000111DE" w:rsidRPr="00546863">
        <w:t>2</w:t>
      </w:r>
      <w:r w:rsidRPr="00546863">
        <w:t>)</w:t>
      </w:r>
      <w:r w:rsidR="00BC2F87" w:rsidRPr="00546863">
        <w:rPr>
          <w:szCs w:val="28"/>
        </w:rPr>
        <w:t xml:space="preserve">предъявляет иски в суды </w:t>
      </w:r>
      <w:r w:rsidR="00BC2F87" w:rsidRPr="00546863">
        <w:rPr>
          <w:kern w:val="28"/>
          <w:szCs w:val="28"/>
        </w:rPr>
        <w:t xml:space="preserve">о </w:t>
      </w:r>
      <w:r w:rsidR="00BC2F87" w:rsidRPr="00546863">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546863">
        <w:t>;</w:t>
      </w:r>
    </w:p>
    <w:p w:rsidR="009917B8" w:rsidRPr="00546863" w:rsidRDefault="001140A9" w:rsidP="00E26372">
      <w:pPr>
        <w:tabs>
          <w:tab w:val="left" w:pos="-567"/>
        </w:tabs>
        <w:ind w:right="105" w:firstLine="851"/>
        <w:jc w:val="both"/>
        <w:rPr>
          <w:rFonts w:eastAsia="Times New Roman"/>
          <w:sz w:val="28"/>
        </w:rPr>
      </w:pPr>
      <w:r w:rsidRPr="00546863">
        <w:rPr>
          <w:rFonts w:eastAsia="Times New Roman"/>
          <w:sz w:val="28"/>
        </w:rPr>
        <w:t>1</w:t>
      </w:r>
      <w:r w:rsidR="000111DE" w:rsidRPr="00546863">
        <w:rPr>
          <w:rFonts w:eastAsia="Times New Roman"/>
          <w:sz w:val="28"/>
        </w:rPr>
        <w:t>3</w:t>
      </w:r>
      <w:r w:rsidRPr="00546863">
        <w:rPr>
          <w:rFonts w:eastAsia="Times New Roman"/>
          <w:sz w:val="28"/>
        </w:rPr>
        <w:t>)</w:t>
      </w:r>
      <w:r w:rsidR="009917B8" w:rsidRPr="00546863">
        <w:rPr>
          <w:rFonts w:eastAsia="Times New Roman"/>
          <w:sz w:val="28"/>
        </w:rPr>
        <w:t>содействует в развитии сельскохозяйственного производства, создает условия для развития малого и среднего</w:t>
      </w:r>
      <w:r w:rsidR="005667E3" w:rsidRPr="00546863">
        <w:rPr>
          <w:rFonts w:eastAsia="Times New Roman"/>
          <w:sz w:val="28"/>
        </w:rPr>
        <w:t xml:space="preserve"> </w:t>
      </w:r>
      <w:r w:rsidR="009917B8" w:rsidRPr="00546863">
        <w:rPr>
          <w:rFonts w:eastAsia="Times New Roman"/>
          <w:sz w:val="28"/>
        </w:rPr>
        <w:t>предпринимательства;</w:t>
      </w:r>
    </w:p>
    <w:p w:rsidR="009917B8" w:rsidRPr="00546863" w:rsidRDefault="009917B8" w:rsidP="00E26372">
      <w:pPr>
        <w:tabs>
          <w:tab w:val="left" w:pos="240"/>
        </w:tabs>
        <w:ind w:right="105" w:firstLine="851"/>
        <w:jc w:val="both"/>
        <w:rPr>
          <w:rFonts w:eastAsia="Times New Roman"/>
          <w:sz w:val="28"/>
        </w:rPr>
      </w:pPr>
      <w:r w:rsidRPr="00546863">
        <w:rPr>
          <w:rFonts w:eastAsia="Times New Roman"/>
          <w:sz w:val="28"/>
        </w:rPr>
        <w:t>1</w:t>
      </w:r>
      <w:r w:rsidR="000111DE" w:rsidRPr="00546863">
        <w:rPr>
          <w:rFonts w:eastAsia="Times New Roman"/>
          <w:sz w:val="28"/>
        </w:rPr>
        <w:t>4</w:t>
      </w:r>
      <w:r w:rsidRPr="00546863">
        <w:rPr>
          <w:rFonts w:eastAsia="Times New Roman"/>
          <w:sz w:val="28"/>
        </w:rPr>
        <w:t>) иные полномочия в соответствии с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37. Полномочия администрации в области строительства, транспорта и связи</w:t>
      </w:r>
    </w:p>
    <w:p w:rsidR="00CF1889" w:rsidRPr="00546863" w:rsidRDefault="00CF1889"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строительства, транспорта и связи осуществляет следующие полномочия:</w:t>
      </w:r>
    </w:p>
    <w:p w:rsidR="009917B8" w:rsidRPr="00546863" w:rsidRDefault="009917B8" w:rsidP="0081350A">
      <w:pPr>
        <w:numPr>
          <w:ilvl w:val="0"/>
          <w:numId w:val="13"/>
        </w:numPr>
        <w:tabs>
          <w:tab w:val="left" w:pos="450"/>
        </w:tabs>
        <w:ind w:left="0" w:firstLine="851"/>
        <w:jc w:val="both"/>
        <w:rPr>
          <w:rFonts w:eastAsia="Times New Roman"/>
          <w:sz w:val="28"/>
        </w:rPr>
      </w:pPr>
      <w:r w:rsidRPr="00546863">
        <w:rPr>
          <w:rFonts w:eastAsia="Times New Roman"/>
          <w:sz w:val="28"/>
        </w:rPr>
        <w:t>разрабатывает проект генерального плана поселения;</w:t>
      </w:r>
    </w:p>
    <w:p w:rsidR="009917B8" w:rsidRPr="00546863" w:rsidRDefault="009917B8" w:rsidP="0081350A">
      <w:pPr>
        <w:numPr>
          <w:ilvl w:val="0"/>
          <w:numId w:val="13"/>
        </w:numPr>
        <w:tabs>
          <w:tab w:val="left" w:pos="450"/>
        </w:tabs>
        <w:ind w:left="0" w:firstLine="851"/>
        <w:jc w:val="both"/>
        <w:rPr>
          <w:rFonts w:eastAsia="Times New Roman"/>
          <w:sz w:val="28"/>
        </w:rPr>
      </w:pPr>
      <w:r w:rsidRPr="00546863">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546863" w:rsidRDefault="007625C4" w:rsidP="007625C4">
      <w:pPr>
        <w:pStyle w:val="ConsPlusNormal"/>
        <w:ind w:firstLine="851"/>
        <w:jc w:val="both"/>
        <w:outlineLvl w:val="1"/>
        <w:rPr>
          <w:rFonts w:ascii="Times New Roman" w:eastAsia="Times New Roman" w:hAnsi="Times New Roman" w:cs="Times New Roman"/>
          <w:sz w:val="28"/>
          <w:szCs w:val="28"/>
        </w:rPr>
      </w:pPr>
      <w:r w:rsidRPr="00546863">
        <w:rPr>
          <w:rFonts w:ascii="Times New Roman" w:eastAsia="Times New Roman" w:hAnsi="Times New Roman" w:cs="Times New Roman"/>
          <w:sz w:val="28"/>
          <w:szCs w:val="28"/>
        </w:rPr>
        <w:t>3)</w:t>
      </w:r>
      <w:r w:rsidR="009917B8" w:rsidRPr="00546863">
        <w:rPr>
          <w:rFonts w:ascii="Times New Roman" w:eastAsia="Times New Roman" w:hAnsi="Times New Roman" w:cs="Times New Roman"/>
          <w:sz w:val="28"/>
          <w:szCs w:val="28"/>
        </w:rPr>
        <w:t xml:space="preserve">выдает разрешения на строительство </w:t>
      </w:r>
      <w:r w:rsidRPr="00546863">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546863">
        <w:rPr>
          <w:rFonts w:ascii="Times New Roman" w:eastAsia="Times New Roman" w:hAnsi="Times New Roman" w:cs="Times New Roman"/>
          <w:sz w:val="28"/>
          <w:szCs w:val="28"/>
        </w:rPr>
        <w:t>,</w:t>
      </w:r>
      <w:r w:rsidR="009917B8" w:rsidRPr="00546863">
        <w:rPr>
          <w:rFonts w:ascii="Times New Roman" w:eastAsia="Times New Roman" w:hAnsi="Times New Roman" w:cs="Times New Roman"/>
          <w:sz w:val="28"/>
          <w:szCs w:val="28"/>
        </w:rPr>
        <w:t xml:space="preserve"> разрешения на ввод объектов в эксплуатацию</w:t>
      </w:r>
      <w:r w:rsidR="005667E3" w:rsidRPr="00546863">
        <w:rPr>
          <w:rFonts w:ascii="Times New Roman" w:eastAsia="Times New Roman" w:hAnsi="Times New Roman" w:cs="Times New Roman"/>
          <w:sz w:val="28"/>
          <w:szCs w:val="28"/>
        </w:rPr>
        <w:t xml:space="preserve"> </w:t>
      </w:r>
      <w:r w:rsidR="009917B8" w:rsidRPr="00546863">
        <w:rPr>
          <w:rFonts w:ascii="Times New Roman" w:eastAsia="Times New Roman" w:hAnsi="Times New Roman" w:cs="Times New Roman"/>
          <w:sz w:val="28"/>
          <w:szCs w:val="28"/>
        </w:rPr>
        <w:t>при осуществлении строительства, реконструкции</w:t>
      </w:r>
      <w:r w:rsidR="005667E3" w:rsidRPr="00546863">
        <w:rPr>
          <w:rFonts w:ascii="Times New Roman" w:eastAsia="Times New Roman" w:hAnsi="Times New Roman" w:cs="Times New Roman"/>
          <w:sz w:val="28"/>
          <w:szCs w:val="28"/>
        </w:rPr>
        <w:t xml:space="preserve"> </w:t>
      </w:r>
      <w:r w:rsidR="009917B8" w:rsidRPr="00546863">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Pr="00546863" w:rsidRDefault="00810483" w:rsidP="00810483">
      <w:pPr>
        <w:tabs>
          <w:tab w:val="left" w:pos="-1560"/>
        </w:tabs>
        <w:ind w:firstLine="851"/>
        <w:jc w:val="both"/>
        <w:rPr>
          <w:rFonts w:eastAsia="Times New Roman"/>
          <w:sz w:val="28"/>
        </w:rPr>
      </w:pPr>
      <w:r w:rsidRPr="00546863">
        <w:rPr>
          <w:rFonts w:eastAsia="Times New Roman"/>
          <w:sz w:val="28"/>
        </w:rPr>
        <w:t xml:space="preserve">4) </w:t>
      </w:r>
      <w:r w:rsidR="009917B8" w:rsidRPr="00546863">
        <w:rPr>
          <w:rFonts w:eastAsia="Times New Roman"/>
          <w:sz w:val="28"/>
        </w:rPr>
        <w:t>разрабатывает местные нормативы градостроительного проектирования поселения;</w:t>
      </w:r>
    </w:p>
    <w:p w:rsidR="00BC2F87" w:rsidRPr="00546863" w:rsidRDefault="00BC2F87" w:rsidP="00BC2F87">
      <w:pPr>
        <w:suppressAutoHyphens w:val="0"/>
        <w:autoSpaceDE w:val="0"/>
        <w:autoSpaceDN w:val="0"/>
        <w:adjustRightInd w:val="0"/>
        <w:ind w:firstLine="851"/>
        <w:jc w:val="both"/>
        <w:rPr>
          <w:rFonts w:eastAsia="Times New Roman"/>
          <w:b/>
          <w:kern w:val="0"/>
          <w:sz w:val="28"/>
          <w:szCs w:val="28"/>
          <w:lang w:eastAsia="ru-RU"/>
        </w:rPr>
      </w:pPr>
      <w:r w:rsidRPr="00546863">
        <w:rPr>
          <w:rFonts w:eastAsia="Times New Roman"/>
          <w:kern w:val="0"/>
          <w:sz w:val="28"/>
          <w:szCs w:val="28"/>
          <w:lang w:eastAsia="ru-RU"/>
        </w:rPr>
        <w:t>5) согласовывает проект схемы территориального планирования м</w:t>
      </w:r>
      <w:r w:rsidR="00CF1889" w:rsidRPr="00546863">
        <w:rPr>
          <w:rFonts w:eastAsia="Times New Roman"/>
          <w:kern w:val="0"/>
          <w:sz w:val="28"/>
          <w:szCs w:val="28"/>
          <w:lang w:eastAsia="ru-RU"/>
        </w:rPr>
        <w:t>униципального образования Староминский</w:t>
      </w:r>
      <w:r w:rsidRPr="00546863">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му</w:t>
      </w:r>
      <w:r w:rsidR="005B3679" w:rsidRPr="00546863">
        <w:rPr>
          <w:rFonts w:eastAsia="Times New Roman"/>
          <w:kern w:val="0"/>
          <w:sz w:val="28"/>
          <w:szCs w:val="28"/>
          <w:lang w:eastAsia="ru-RU"/>
        </w:rPr>
        <w:t>ниципального образования Староминский</w:t>
      </w:r>
      <w:r w:rsidRPr="00546863">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w:t>
      </w:r>
      <w:r w:rsidRPr="00546863">
        <w:rPr>
          <w:rFonts w:eastAsia="Times New Roman"/>
          <w:kern w:val="0"/>
          <w:sz w:val="28"/>
          <w:szCs w:val="28"/>
          <w:lang w:eastAsia="ru-RU"/>
        </w:rPr>
        <w:lastRenderedPageBreak/>
        <w:t>данных объектов на окружающую среду на территории поселения</w:t>
      </w:r>
      <w:r w:rsidRPr="00546863">
        <w:rPr>
          <w:rFonts w:eastAsia="Times New Roman"/>
          <w:b/>
          <w:kern w:val="0"/>
          <w:sz w:val="28"/>
          <w:szCs w:val="28"/>
          <w:lang w:eastAsia="ru-RU"/>
        </w:rPr>
        <w:t>;</w:t>
      </w:r>
    </w:p>
    <w:p w:rsidR="009917B8" w:rsidRPr="00546863" w:rsidRDefault="000A3508" w:rsidP="000B6F47">
      <w:pPr>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7</w:t>
      </w:r>
      <w:r w:rsidR="009917B8" w:rsidRPr="00546863">
        <w:rPr>
          <w:rFonts w:eastAsia="Times New Roman"/>
          <w:sz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8</w:t>
      </w:r>
      <w:r w:rsidR="009917B8" w:rsidRPr="00546863">
        <w:rPr>
          <w:rFonts w:eastAsia="Times New Roman"/>
          <w:sz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9</w:t>
      </w:r>
      <w:r w:rsidR="009917B8" w:rsidRPr="00546863">
        <w:rPr>
          <w:rFonts w:eastAsia="Times New Roman"/>
          <w:sz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546863" w:rsidRDefault="009917B8" w:rsidP="0081350A">
      <w:pPr>
        <w:tabs>
          <w:tab w:val="left" w:pos="450"/>
        </w:tabs>
        <w:ind w:firstLine="851"/>
        <w:jc w:val="both"/>
        <w:rPr>
          <w:rFonts w:eastAsia="Times New Roman"/>
          <w:sz w:val="28"/>
        </w:rPr>
      </w:pPr>
      <w:r w:rsidRPr="00546863">
        <w:rPr>
          <w:rFonts w:eastAsia="Times New Roman"/>
          <w:sz w:val="28"/>
        </w:rPr>
        <w:t>1</w:t>
      </w:r>
      <w:r w:rsidR="007E33D9" w:rsidRPr="00546863">
        <w:rPr>
          <w:rFonts w:eastAsia="Times New Roman"/>
          <w:sz w:val="28"/>
        </w:rPr>
        <w:t>0</w:t>
      </w:r>
      <w:r w:rsidRPr="00546863">
        <w:rPr>
          <w:rFonts w:eastAsia="Times New Roman"/>
          <w:sz w:val="28"/>
        </w:rPr>
        <w:t>) иные полномочия, предусмотренные законодательством.</w:t>
      </w:r>
    </w:p>
    <w:p w:rsidR="00AD7F0D" w:rsidRPr="00546863" w:rsidRDefault="00AD7F0D" w:rsidP="0081350A">
      <w:pPr>
        <w:ind w:firstLine="851"/>
        <w:jc w:val="both"/>
        <w:rPr>
          <w:rFonts w:eastAsia="Times New Roman"/>
          <w:b/>
          <w:sz w:val="28"/>
        </w:rPr>
      </w:pPr>
    </w:p>
    <w:p w:rsidR="009917B8" w:rsidRPr="00546863" w:rsidRDefault="009917B8" w:rsidP="0081350A">
      <w:pPr>
        <w:ind w:firstLine="851"/>
        <w:jc w:val="both"/>
        <w:rPr>
          <w:b/>
          <w:sz w:val="28"/>
        </w:rPr>
      </w:pPr>
      <w:r w:rsidRPr="00546863">
        <w:rPr>
          <w:rFonts w:eastAsia="Times New Roman"/>
          <w:b/>
          <w:sz w:val="28"/>
        </w:rPr>
        <w:t xml:space="preserve">Статья 38. </w:t>
      </w:r>
      <w:r w:rsidRPr="00546863">
        <w:rPr>
          <w:b/>
          <w:sz w:val="28"/>
        </w:rPr>
        <w:t>Полномочия администрации в области использования автомобильных дорог, осуществления дорожной деятельности</w:t>
      </w:r>
    </w:p>
    <w:p w:rsidR="00302E40" w:rsidRPr="00546863" w:rsidRDefault="00302E40" w:rsidP="0081350A">
      <w:pPr>
        <w:ind w:firstLine="851"/>
        <w:jc w:val="both"/>
        <w:rPr>
          <w:b/>
          <w:sz w:val="28"/>
        </w:rPr>
      </w:pPr>
    </w:p>
    <w:p w:rsidR="009917B8" w:rsidRPr="00546863" w:rsidRDefault="009917B8" w:rsidP="0081350A">
      <w:pPr>
        <w:ind w:firstLine="840"/>
        <w:jc w:val="both"/>
        <w:rPr>
          <w:sz w:val="28"/>
        </w:rPr>
      </w:pPr>
      <w:r w:rsidRPr="00546863">
        <w:rPr>
          <w:sz w:val="28"/>
        </w:rPr>
        <w:t>Администрация в области использования автомобильных дорог, осуществления дорожной деятельности</w:t>
      </w:r>
      <w:r w:rsidR="005667E3" w:rsidRPr="00546863">
        <w:rPr>
          <w:sz w:val="28"/>
        </w:rPr>
        <w:t xml:space="preserve"> </w:t>
      </w:r>
      <w:r w:rsidRPr="00546863">
        <w:rPr>
          <w:sz w:val="28"/>
        </w:rPr>
        <w:t>осуществляет следующие полномочия:</w:t>
      </w:r>
    </w:p>
    <w:p w:rsidR="009917B8" w:rsidRPr="00546863" w:rsidRDefault="009917B8" w:rsidP="00810483">
      <w:pPr>
        <w:pStyle w:val="ConsPlusNormal"/>
        <w:ind w:firstLine="851"/>
        <w:jc w:val="both"/>
        <w:outlineLvl w:val="1"/>
        <w:rPr>
          <w:rFonts w:ascii="Times New Roman" w:hAnsi="Times New Roman"/>
          <w:sz w:val="28"/>
        </w:rPr>
      </w:pPr>
      <w:r w:rsidRPr="00546863">
        <w:rPr>
          <w:rFonts w:ascii="Times New Roman" w:hAnsi="Times New Roman"/>
          <w:sz w:val="28"/>
        </w:rPr>
        <w:t>1) осуществляет дорожную деятельность</w:t>
      </w:r>
      <w:r w:rsidR="005667E3" w:rsidRPr="00546863">
        <w:rPr>
          <w:rFonts w:ascii="Times New Roman" w:hAnsi="Times New Roman"/>
          <w:sz w:val="28"/>
        </w:rPr>
        <w:t xml:space="preserve"> </w:t>
      </w:r>
      <w:r w:rsidR="008E0360" w:rsidRPr="00546863">
        <w:rPr>
          <w:rFonts w:ascii="Times New Roman" w:hAnsi="Times New Roman"/>
          <w:sz w:val="28"/>
        </w:rPr>
        <w:t xml:space="preserve">в отношении </w:t>
      </w:r>
      <w:r w:rsidR="00022709" w:rsidRPr="00546863">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5667E3" w:rsidRPr="00546863">
        <w:rPr>
          <w:rFonts w:ascii="Times New Roman" w:eastAsiaTheme="minorHAnsi" w:hAnsi="Times New Roman" w:cs="Times New Roman"/>
          <w:kern w:val="0"/>
          <w:sz w:val="28"/>
          <w:szCs w:val="28"/>
          <w:lang w:eastAsia="en-US" w:bidi="ar-SA"/>
        </w:rPr>
        <w:t xml:space="preserve"> </w:t>
      </w:r>
      <w:r w:rsidRPr="00546863">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t xml:space="preserve">4) представляет информацию участникам дорожного движения о наличии таких объектов и расположении ближайших </w:t>
      </w:r>
      <w:r w:rsidR="007E33D9" w:rsidRPr="00546863">
        <w:rPr>
          <w:rFonts w:ascii="Times New Roman" w:hAnsi="Times New Roman"/>
          <w:b w:val="0"/>
          <w:kern w:val="0"/>
          <w:sz w:val="28"/>
          <w:szCs w:val="28"/>
          <w:lang w:eastAsia="ru-RU"/>
        </w:rPr>
        <w:t xml:space="preserve">медицинских </w:t>
      </w:r>
      <w:r w:rsidR="007E33D9" w:rsidRPr="00546863">
        <w:rPr>
          <w:rFonts w:ascii="Times New Roman" w:hAnsi="Times New Roman"/>
          <w:b w:val="0"/>
          <w:kern w:val="0"/>
          <w:sz w:val="28"/>
          <w:szCs w:val="28"/>
          <w:lang w:eastAsia="ru-RU"/>
        </w:rPr>
        <w:lastRenderedPageBreak/>
        <w:t>организаций, организаций</w:t>
      </w:r>
      <w:r w:rsidR="007E33D9" w:rsidRPr="00546863">
        <w:rPr>
          <w:rFonts w:ascii="Times New Roman" w:hAnsi="Times New Roman"/>
          <w:b w:val="0"/>
          <w:sz w:val="28"/>
        </w:rPr>
        <w:t xml:space="preserve"> </w:t>
      </w:r>
      <w:r w:rsidRPr="00546863">
        <w:rPr>
          <w:rFonts w:ascii="Times New Roman" w:hAnsi="Times New Roman"/>
          <w:b w:val="0"/>
          <w:sz w:val="28"/>
        </w:rPr>
        <w:t>связи, а равно информацию о безопасных условиях движения на соответствующих участках дорог;</w:t>
      </w:r>
    </w:p>
    <w:p w:rsidR="009917B8" w:rsidRPr="00546863" w:rsidRDefault="009917B8" w:rsidP="0081350A">
      <w:pPr>
        <w:pStyle w:val="WW-2"/>
        <w:tabs>
          <w:tab w:val="left" w:pos="435"/>
        </w:tabs>
      </w:pPr>
      <w:r w:rsidRPr="00546863">
        <w:t>5) иные полномочия, предусмотренные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right="-159" w:firstLine="851"/>
        <w:jc w:val="both"/>
        <w:rPr>
          <w:rFonts w:eastAsia="Times New Roman"/>
          <w:b/>
          <w:sz w:val="28"/>
        </w:rPr>
      </w:pPr>
      <w:r w:rsidRPr="00546863">
        <w:rPr>
          <w:rFonts w:eastAsia="Times New Roman"/>
          <w:b/>
          <w:sz w:val="28"/>
        </w:rPr>
        <w:t>Статья 39.</w:t>
      </w:r>
      <w:r w:rsidR="00040D55">
        <w:rPr>
          <w:rFonts w:eastAsia="Times New Roman"/>
          <w:b/>
          <w:sz w:val="28"/>
        </w:rPr>
        <w:t xml:space="preserve"> </w:t>
      </w:r>
      <w:r w:rsidRPr="00546863">
        <w:rPr>
          <w:rFonts w:eastAsia="Times New Roman"/>
          <w:b/>
          <w:sz w:val="28"/>
        </w:rPr>
        <w:t>Полномочия администрации в области жилищных отношений</w:t>
      </w:r>
    </w:p>
    <w:p w:rsidR="004D2AB7" w:rsidRPr="00546863" w:rsidRDefault="004D2AB7" w:rsidP="0081350A">
      <w:pPr>
        <w:ind w:right="-159" w:firstLine="851"/>
        <w:jc w:val="both"/>
        <w:rPr>
          <w:rFonts w:eastAsia="Times New Roman"/>
          <w:b/>
          <w:sz w:val="28"/>
        </w:rPr>
      </w:pPr>
    </w:p>
    <w:p w:rsidR="009917B8" w:rsidRPr="00546863" w:rsidRDefault="009917B8" w:rsidP="0081350A">
      <w:pPr>
        <w:pStyle w:val="WW-2"/>
      </w:pPr>
      <w:r w:rsidRPr="00546863">
        <w:t>Администрация в области жилищных отношений осуществляет следующие полномочия:</w:t>
      </w:r>
    </w:p>
    <w:p w:rsidR="009917B8" w:rsidRPr="00546863" w:rsidRDefault="008815D2" w:rsidP="008815D2">
      <w:pPr>
        <w:widowControl/>
        <w:suppressAutoHyphens w:val="0"/>
        <w:autoSpaceDE w:val="0"/>
        <w:autoSpaceDN w:val="0"/>
        <w:adjustRightInd w:val="0"/>
        <w:ind w:firstLine="851"/>
        <w:jc w:val="both"/>
        <w:rPr>
          <w:rFonts w:eastAsiaTheme="minorHAnsi"/>
          <w:kern w:val="0"/>
          <w:sz w:val="28"/>
          <w:szCs w:val="28"/>
        </w:rPr>
      </w:pPr>
      <w:r w:rsidRPr="00546863">
        <w:rPr>
          <w:rFonts w:eastAsia="Times New Roman"/>
          <w:sz w:val="28"/>
        </w:rPr>
        <w:t xml:space="preserve">1) </w:t>
      </w:r>
      <w:r w:rsidR="009917B8" w:rsidRPr="00546863">
        <w:rPr>
          <w:rFonts w:eastAsia="Times New Roman"/>
          <w:sz w:val="28"/>
        </w:rPr>
        <w:t xml:space="preserve">учет муниципального жилищного фонда и </w:t>
      </w:r>
      <w:r w:rsidR="00302E40" w:rsidRPr="00546863">
        <w:rPr>
          <w:rFonts w:eastAsiaTheme="minorHAnsi"/>
          <w:kern w:val="0"/>
          <w:sz w:val="28"/>
          <w:szCs w:val="28"/>
        </w:rPr>
        <w:t>осуществление муниципального жилищного контроля</w:t>
      </w:r>
      <w:r w:rsidR="009917B8" w:rsidRPr="00546863">
        <w:rPr>
          <w:rFonts w:eastAsia="Times New Roman"/>
          <w:sz w:val="28"/>
        </w:rPr>
        <w:t>;</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2) </w:t>
      </w:r>
      <w:r w:rsidR="009917B8" w:rsidRPr="00546863">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3) </w:t>
      </w:r>
      <w:r w:rsidR="009917B8" w:rsidRPr="00546863">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4) </w:t>
      </w:r>
      <w:r w:rsidR="009917B8" w:rsidRPr="00546863">
        <w:rPr>
          <w:rFonts w:eastAsia="Times New Roman"/>
          <w:sz w:val="28"/>
        </w:rPr>
        <w:t>согласовывает переустройство и перепланировку жилых помещений;</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5) </w:t>
      </w:r>
      <w:r w:rsidR="009917B8" w:rsidRPr="00546863">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Pr="00546863" w:rsidRDefault="008815D2" w:rsidP="008815D2">
      <w:pPr>
        <w:tabs>
          <w:tab w:val="left" w:pos="390"/>
        </w:tabs>
        <w:ind w:firstLine="851"/>
        <w:jc w:val="both"/>
        <w:rPr>
          <w:rFonts w:eastAsia="Times New Roman"/>
          <w:sz w:val="28"/>
        </w:rPr>
      </w:pPr>
      <w:r w:rsidRPr="00546863">
        <w:rPr>
          <w:rStyle w:val="80"/>
        </w:rPr>
        <w:t xml:space="preserve">7) </w:t>
      </w:r>
      <w:r w:rsidR="009917B8" w:rsidRPr="00546863">
        <w:rPr>
          <w:rStyle w:val="80"/>
        </w:rPr>
        <w:t xml:space="preserve">организует </w:t>
      </w:r>
      <w:r w:rsidR="009917B8" w:rsidRPr="00546863">
        <w:rPr>
          <w:rFonts w:eastAsia="Times New Roman"/>
          <w:sz w:val="28"/>
        </w:rPr>
        <w:t>содержание, строительство муниципального жилищного фонда, создает условия для жилищного строительства;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8) </w:t>
      </w:r>
      <w:r w:rsidR="009917B8" w:rsidRPr="00546863">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9) </w:t>
      </w:r>
      <w:r w:rsidR="009917B8" w:rsidRPr="00546863">
        <w:rPr>
          <w:rFonts w:eastAsia="Times New Roman"/>
          <w:sz w:val="28"/>
        </w:rPr>
        <w:t>иные полномочия, предусмотренные законодательством.</w:t>
      </w:r>
    </w:p>
    <w:p w:rsidR="009917B8" w:rsidRPr="00546863" w:rsidRDefault="009917B8" w:rsidP="0081350A">
      <w:pPr>
        <w:tabs>
          <w:tab w:val="left" w:pos="0"/>
        </w:tabs>
        <w:ind w:right="-159"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40</w:t>
      </w:r>
      <w:r w:rsidRPr="00546863">
        <w:rPr>
          <w:rFonts w:eastAsia="Times New Roman"/>
          <w:sz w:val="28"/>
        </w:rPr>
        <w:t>.</w:t>
      </w:r>
      <w:r w:rsidRPr="00546863">
        <w:rPr>
          <w:rFonts w:eastAsia="Times New Roman"/>
          <w:b/>
          <w:sz w:val="28"/>
        </w:rPr>
        <w:t xml:space="preserve"> Полномочия администрации в сфере регулирования земельных отношений и недропользования</w:t>
      </w:r>
    </w:p>
    <w:p w:rsidR="00D51E19" w:rsidRPr="00546863" w:rsidRDefault="00D51E19"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сфере регулирования земельных отношений и недропользования:</w:t>
      </w:r>
    </w:p>
    <w:p w:rsidR="009917B8" w:rsidRPr="00546863" w:rsidRDefault="009917B8" w:rsidP="0081350A">
      <w:pPr>
        <w:pStyle w:val="WW-2"/>
      </w:pPr>
      <w:r w:rsidRPr="00546863">
        <w:t>1) управляет и распоряжается земельными участками, находящимися в муниципальной собственности;</w:t>
      </w:r>
    </w:p>
    <w:p w:rsidR="009917B8" w:rsidRPr="00546863" w:rsidRDefault="009917B8" w:rsidP="0081350A">
      <w:pPr>
        <w:pStyle w:val="WW-2"/>
        <w:tabs>
          <w:tab w:val="left" w:pos="500"/>
        </w:tabs>
      </w:pPr>
      <w:r w:rsidRPr="00546863">
        <w:t>2) переводит земли из одной категории в другую,</w:t>
      </w:r>
      <w:r w:rsidR="005667E3" w:rsidRPr="00546863">
        <w:t xml:space="preserve"> </w:t>
      </w:r>
      <w:r w:rsidRPr="00546863">
        <w:t>за исключением земель сельскохозяйственного назначения,  в установленном порядке;</w:t>
      </w:r>
    </w:p>
    <w:p w:rsidR="009917B8" w:rsidRPr="00546863" w:rsidRDefault="009917B8" w:rsidP="0081350A">
      <w:pPr>
        <w:tabs>
          <w:tab w:val="left" w:pos="500"/>
        </w:tabs>
        <w:ind w:firstLine="840"/>
        <w:jc w:val="both"/>
        <w:rPr>
          <w:sz w:val="28"/>
        </w:rPr>
      </w:pPr>
      <w:r w:rsidRPr="00546863">
        <w:rPr>
          <w:rFonts w:eastAsia="Times New Roman"/>
          <w:sz w:val="28"/>
        </w:rPr>
        <w:t xml:space="preserve">3) </w:t>
      </w:r>
      <w:r w:rsidRPr="00546863">
        <w:rPr>
          <w:sz w:val="28"/>
        </w:rPr>
        <w:t>резервирует земли</w:t>
      </w:r>
      <w:r w:rsidR="005667E3" w:rsidRPr="00546863">
        <w:rPr>
          <w:sz w:val="28"/>
        </w:rPr>
        <w:t xml:space="preserve"> </w:t>
      </w:r>
      <w:r w:rsidRPr="00546863">
        <w:rPr>
          <w:sz w:val="28"/>
        </w:rPr>
        <w:t xml:space="preserve">и изымает, в том числе путем выкупа, земельные </w:t>
      </w:r>
      <w:r w:rsidRPr="00546863">
        <w:rPr>
          <w:sz w:val="28"/>
        </w:rPr>
        <w:lastRenderedPageBreak/>
        <w:t>участки в границах поселения для муниципальных нужд;</w:t>
      </w:r>
    </w:p>
    <w:p w:rsidR="009917B8" w:rsidRPr="00546863" w:rsidRDefault="009917B8" w:rsidP="0081350A">
      <w:pPr>
        <w:pStyle w:val="WW-2"/>
        <w:tabs>
          <w:tab w:val="left" w:pos="500"/>
        </w:tabs>
      </w:pPr>
      <w:r w:rsidRPr="00546863">
        <w:t>4) осуществляет муниципальный</w:t>
      </w:r>
      <w:r w:rsidR="005667E3" w:rsidRPr="00546863">
        <w:t xml:space="preserve"> </w:t>
      </w:r>
      <w:r w:rsidR="00D47892" w:rsidRPr="00546863">
        <w:t>земельный контроль;</w:t>
      </w:r>
    </w:p>
    <w:p w:rsidR="009917B8" w:rsidRPr="00546863" w:rsidRDefault="009917B8" w:rsidP="0081350A">
      <w:pPr>
        <w:tabs>
          <w:tab w:val="left" w:pos="500"/>
        </w:tabs>
        <w:ind w:firstLine="851"/>
        <w:jc w:val="both"/>
        <w:rPr>
          <w:rFonts w:eastAsia="Times New Roman"/>
          <w:sz w:val="28"/>
        </w:rPr>
      </w:pPr>
      <w:r w:rsidRPr="00546863">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546863" w:rsidRDefault="009917B8" w:rsidP="0081350A">
      <w:pPr>
        <w:tabs>
          <w:tab w:val="left" w:pos="500"/>
        </w:tabs>
        <w:ind w:firstLine="851"/>
        <w:jc w:val="both"/>
        <w:rPr>
          <w:rFonts w:eastAsia="Times New Roman"/>
          <w:sz w:val="28"/>
        </w:rPr>
      </w:pPr>
      <w:r w:rsidRPr="00546863">
        <w:rPr>
          <w:rFonts w:eastAsia="Times New Roman"/>
          <w:sz w:val="28"/>
        </w:rPr>
        <w:t>6) развивает минерально-сырьевую базу для предприятий местной промышленности;</w:t>
      </w:r>
    </w:p>
    <w:p w:rsidR="009917B8" w:rsidRPr="00546863" w:rsidRDefault="00123761" w:rsidP="0081350A">
      <w:pPr>
        <w:tabs>
          <w:tab w:val="left" w:pos="500"/>
        </w:tabs>
        <w:ind w:firstLine="851"/>
        <w:jc w:val="both"/>
        <w:rPr>
          <w:rFonts w:eastAsia="Times New Roman"/>
          <w:sz w:val="28"/>
        </w:rPr>
      </w:pPr>
      <w:r w:rsidRPr="00546863">
        <w:rPr>
          <w:rFonts w:eastAsia="Times New Roman"/>
          <w:sz w:val="28"/>
        </w:rPr>
        <w:t>7</w:t>
      </w:r>
      <w:r w:rsidR="009917B8" w:rsidRPr="00546863">
        <w:rPr>
          <w:rFonts w:eastAsia="Times New Roman"/>
          <w:sz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Федерации«О недрах»;</w:t>
      </w:r>
    </w:p>
    <w:p w:rsidR="009917B8" w:rsidRPr="00546863" w:rsidRDefault="00123761" w:rsidP="0081350A">
      <w:pPr>
        <w:tabs>
          <w:tab w:val="left" w:pos="500"/>
        </w:tabs>
        <w:ind w:firstLine="851"/>
        <w:jc w:val="both"/>
        <w:rPr>
          <w:rFonts w:eastAsia="Times New Roman"/>
          <w:sz w:val="28"/>
        </w:rPr>
      </w:pPr>
      <w:r w:rsidRPr="00546863">
        <w:rPr>
          <w:rFonts w:eastAsia="Times New Roman"/>
          <w:sz w:val="28"/>
        </w:rPr>
        <w:t>8</w:t>
      </w:r>
      <w:r w:rsidR="009917B8" w:rsidRPr="00546863">
        <w:rPr>
          <w:rFonts w:eastAsia="Times New Roman"/>
          <w:sz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Pr="00546863" w:rsidRDefault="00123761" w:rsidP="0081350A">
      <w:pPr>
        <w:ind w:firstLine="851"/>
        <w:jc w:val="both"/>
        <w:rPr>
          <w:rFonts w:eastAsia="Times New Roman"/>
          <w:sz w:val="28"/>
        </w:rPr>
      </w:pPr>
      <w:r w:rsidRPr="00546863">
        <w:rPr>
          <w:rFonts w:eastAsia="Times New Roman"/>
          <w:sz w:val="28"/>
        </w:rPr>
        <w:t>9</w:t>
      </w:r>
      <w:r w:rsidR="009917B8" w:rsidRPr="00546863">
        <w:rPr>
          <w:rFonts w:eastAsia="Times New Roman"/>
          <w:sz w:val="28"/>
        </w:rPr>
        <w:t>) иные полномочия, предусмотренные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41.</w:t>
      </w:r>
      <w:r w:rsidR="00040D55">
        <w:rPr>
          <w:rFonts w:eastAsia="Times New Roman"/>
          <w:b/>
          <w:sz w:val="28"/>
        </w:rPr>
        <w:t xml:space="preserve"> </w:t>
      </w:r>
      <w:r w:rsidRPr="00546863">
        <w:rPr>
          <w:rFonts w:eastAsia="Times New Roman"/>
          <w:b/>
          <w:sz w:val="28"/>
        </w:rPr>
        <w:t>Полномочия администрации в области использования и охраны водных объектов</w:t>
      </w:r>
    </w:p>
    <w:p w:rsidR="00F93030" w:rsidRPr="00546863" w:rsidRDefault="00F93030"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использования и охраны водных объектов осуществляет следующие полномочия:</w:t>
      </w:r>
    </w:p>
    <w:p w:rsidR="009917B8" w:rsidRPr="00546863" w:rsidRDefault="009917B8" w:rsidP="0081350A">
      <w:pPr>
        <w:ind w:right="30" w:firstLine="851"/>
        <w:jc w:val="both"/>
        <w:rPr>
          <w:rFonts w:eastAsia="Times New Roman"/>
          <w:sz w:val="28"/>
        </w:rPr>
      </w:pPr>
      <w:r w:rsidRPr="00546863">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Pr="00546863" w:rsidRDefault="009917B8" w:rsidP="0081350A">
      <w:pPr>
        <w:ind w:right="30" w:firstLine="851"/>
        <w:jc w:val="both"/>
        <w:rPr>
          <w:rFonts w:eastAsia="Times New Roman"/>
          <w:sz w:val="28"/>
        </w:rPr>
      </w:pPr>
      <w:r w:rsidRPr="00546863">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546863" w:rsidRDefault="009917B8" w:rsidP="0081350A">
      <w:pPr>
        <w:ind w:right="30" w:firstLine="851"/>
        <w:jc w:val="both"/>
        <w:rPr>
          <w:rStyle w:val="80"/>
        </w:rPr>
      </w:pPr>
      <w:r w:rsidRPr="00546863">
        <w:rPr>
          <w:rFonts w:eastAsia="Times New Roman"/>
          <w:sz w:val="28"/>
        </w:rPr>
        <w:t xml:space="preserve">3) </w:t>
      </w:r>
      <w:r w:rsidRPr="00546863">
        <w:rPr>
          <w:rStyle w:val="80"/>
        </w:rPr>
        <w:t>информирует население об ограничениях использования водных объектов, находящихся в муниципальной собственности;</w:t>
      </w:r>
    </w:p>
    <w:p w:rsidR="009917B8" w:rsidRPr="00546863" w:rsidRDefault="009917B8" w:rsidP="0081350A">
      <w:pPr>
        <w:ind w:firstLine="840"/>
        <w:jc w:val="both"/>
        <w:rPr>
          <w:sz w:val="28"/>
        </w:rPr>
      </w:pPr>
      <w:r w:rsidRPr="00546863">
        <w:rPr>
          <w:rFonts w:eastAsia="Times New Roman"/>
          <w:sz w:val="28"/>
        </w:rPr>
        <w:t xml:space="preserve">4) </w:t>
      </w:r>
      <w:r w:rsidRPr="00546863">
        <w:rPr>
          <w:sz w:val="28"/>
        </w:rPr>
        <w:t>осуществляет меры по предотвращению негативного воздействия вод и ликвидации его последствий;</w:t>
      </w:r>
    </w:p>
    <w:p w:rsidR="009917B8" w:rsidRPr="00546863" w:rsidRDefault="009917B8" w:rsidP="0081350A">
      <w:pPr>
        <w:ind w:right="30" w:firstLine="851"/>
        <w:jc w:val="both"/>
        <w:rPr>
          <w:rFonts w:eastAsia="Times New Roman"/>
          <w:sz w:val="28"/>
        </w:rPr>
      </w:pPr>
      <w:r w:rsidRPr="00546863">
        <w:rPr>
          <w:rFonts w:eastAsia="Times New Roman"/>
          <w:sz w:val="28"/>
        </w:rPr>
        <w:t>5) иные полномочия, предусмотренные законодательством.</w:t>
      </w:r>
    </w:p>
    <w:p w:rsidR="009917B8" w:rsidRPr="00546863" w:rsidRDefault="009917B8" w:rsidP="0081350A">
      <w:pPr>
        <w:ind w:firstLine="851"/>
        <w:jc w:val="both"/>
        <w:rPr>
          <w:rFonts w:eastAsia="Times New Roman"/>
          <w:b/>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42. Полномочия администрации в области социально-культурного обслуживания населения, архивного дела</w:t>
      </w:r>
    </w:p>
    <w:p w:rsidR="00F93030" w:rsidRPr="00546863" w:rsidRDefault="00F93030"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1) организует библиотечное обслуживание населения, комплектование и обеспечение сохранности</w:t>
      </w:r>
      <w:r w:rsidR="005667E3" w:rsidRPr="00546863">
        <w:rPr>
          <w:rFonts w:ascii="Times New Roman" w:hAnsi="Times New Roman"/>
          <w:sz w:val="28"/>
        </w:rPr>
        <w:t xml:space="preserve"> </w:t>
      </w:r>
      <w:r w:rsidRPr="00546863">
        <w:rPr>
          <w:rFonts w:ascii="Times New Roman" w:hAnsi="Times New Roman"/>
          <w:sz w:val="28"/>
        </w:rPr>
        <w:t>библиотечных фондов библиотек поселения;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546863" w:rsidRDefault="009917B8" w:rsidP="0081350A">
      <w:pPr>
        <w:pStyle w:val="WW-2"/>
        <w:autoSpaceDE w:val="0"/>
      </w:pPr>
      <w:r w:rsidRPr="00546863">
        <w:lastRenderedPageBreak/>
        <w:t>4) осуществляет</w:t>
      </w:r>
      <w:r w:rsidR="005667E3" w:rsidRPr="00546863">
        <w:t xml:space="preserve"> </w:t>
      </w:r>
      <w:r w:rsidRPr="00546863">
        <w:t xml:space="preserve">государственную охрану объектов культурного наследия местного (муниципального) значения;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sidR="005667E3" w:rsidRPr="00546863">
        <w:rPr>
          <w:rFonts w:ascii="Times New Roman" w:hAnsi="Times New Roman"/>
          <w:sz w:val="28"/>
        </w:rPr>
        <w:t xml:space="preserve"> </w:t>
      </w:r>
      <w:r w:rsidRPr="00546863">
        <w:rPr>
          <w:rFonts w:ascii="Times New Roman" w:hAnsi="Times New Roman"/>
          <w:sz w:val="28"/>
        </w:rPr>
        <w:t>и развитии народных художественных промыслов в поселении;</w:t>
      </w:r>
    </w:p>
    <w:p w:rsidR="009917B8" w:rsidRPr="00546863" w:rsidRDefault="009917B8" w:rsidP="0081350A">
      <w:pPr>
        <w:tabs>
          <w:tab w:val="left" w:pos="-2127"/>
        </w:tabs>
        <w:ind w:firstLine="851"/>
        <w:jc w:val="both"/>
        <w:rPr>
          <w:sz w:val="28"/>
        </w:rPr>
      </w:pPr>
      <w:r w:rsidRPr="00546863">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546863" w:rsidRDefault="009917B8" w:rsidP="0081350A">
      <w:pPr>
        <w:ind w:firstLine="851"/>
        <w:jc w:val="both"/>
        <w:rPr>
          <w:sz w:val="28"/>
        </w:rPr>
      </w:pPr>
      <w:r w:rsidRPr="00546863">
        <w:rPr>
          <w:sz w:val="28"/>
        </w:rPr>
        <w:t>7) организует и осуществляет мероприятия по работе с детьми и молодежью в поселении;</w:t>
      </w:r>
    </w:p>
    <w:p w:rsidR="009917B8" w:rsidRPr="00546863" w:rsidRDefault="009917B8" w:rsidP="0081350A">
      <w:pPr>
        <w:ind w:firstLine="851"/>
        <w:jc w:val="both"/>
        <w:rPr>
          <w:sz w:val="28"/>
        </w:rPr>
      </w:pPr>
      <w:r w:rsidRPr="00546863">
        <w:rPr>
          <w:sz w:val="28"/>
        </w:rPr>
        <w:t>8) формирует архивные фонды поселения;</w:t>
      </w:r>
    </w:p>
    <w:p w:rsidR="009917B8" w:rsidRPr="00546863" w:rsidRDefault="009917B8" w:rsidP="0081350A">
      <w:pPr>
        <w:pStyle w:val="WW-2"/>
        <w:rPr>
          <w:rFonts w:eastAsia="Lucida Sans Unicode"/>
        </w:rPr>
      </w:pPr>
      <w:r w:rsidRPr="00546863">
        <w:rPr>
          <w:rFonts w:eastAsia="Lucida Sans Unicode"/>
        </w:rPr>
        <w:t>9) иные полномочия, предусмотренные законодательством.</w:t>
      </w:r>
    </w:p>
    <w:p w:rsidR="009917B8" w:rsidRPr="00546863" w:rsidRDefault="009917B8" w:rsidP="0081350A">
      <w:pPr>
        <w:ind w:firstLine="851"/>
        <w:jc w:val="both"/>
        <w:rPr>
          <w:rFonts w:eastAsia="Times New Roman"/>
          <w:sz w:val="28"/>
          <w:u w:val="single"/>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43.</w:t>
      </w:r>
      <w:r w:rsidR="00040D55">
        <w:rPr>
          <w:rFonts w:ascii="Times New Roman" w:hAnsi="Times New Roman"/>
          <w:sz w:val="28"/>
        </w:rPr>
        <w:t xml:space="preserve"> </w:t>
      </w:r>
      <w:r w:rsidRPr="00546863">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F93030" w:rsidRPr="00546863" w:rsidRDefault="00F93030"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9917B8" w:rsidRPr="00546863" w:rsidRDefault="009917B8" w:rsidP="0081350A">
      <w:pPr>
        <w:pStyle w:val="21"/>
        <w:tabs>
          <w:tab w:val="left" w:pos="400"/>
        </w:tabs>
        <w:ind w:right="45" w:firstLine="851"/>
        <w:rPr>
          <w:rFonts w:eastAsia="Times New Roman"/>
        </w:rPr>
      </w:pPr>
      <w:r w:rsidRPr="00546863">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Pr="00546863" w:rsidRDefault="009917B8" w:rsidP="0081350A">
      <w:pPr>
        <w:pStyle w:val="ConsNormal"/>
        <w:tabs>
          <w:tab w:val="left" w:pos="400"/>
        </w:tabs>
        <w:ind w:right="45" w:firstLine="851"/>
        <w:jc w:val="both"/>
        <w:rPr>
          <w:rFonts w:ascii="Times New Roman" w:hAnsi="Times New Roman"/>
          <w:sz w:val="28"/>
        </w:rPr>
      </w:pPr>
      <w:r w:rsidRPr="00546863">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Pr="00546863" w:rsidRDefault="009917B8" w:rsidP="0081350A">
      <w:pPr>
        <w:pStyle w:val="ConsNormal"/>
        <w:tabs>
          <w:tab w:val="left" w:pos="400"/>
        </w:tabs>
        <w:ind w:right="45" w:firstLine="851"/>
        <w:jc w:val="both"/>
        <w:rPr>
          <w:rFonts w:ascii="Times New Roman" w:hAnsi="Times New Roman"/>
          <w:sz w:val="28"/>
        </w:rPr>
      </w:pPr>
      <w:r w:rsidRPr="00546863">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Pr="00546863" w:rsidRDefault="00821B7E" w:rsidP="0081350A">
      <w:pPr>
        <w:pStyle w:val="21"/>
        <w:tabs>
          <w:tab w:val="left" w:pos="100"/>
        </w:tabs>
        <w:ind w:firstLine="851"/>
      </w:pPr>
      <w:r w:rsidRPr="00546863">
        <w:t>4</w:t>
      </w:r>
      <w:r w:rsidR="009917B8" w:rsidRPr="00546863">
        <w:t>) осуществляет использование, охрану, защиту и воспроизводство лесов</w:t>
      </w:r>
      <w:r w:rsidR="009917B8" w:rsidRPr="00546863">
        <w:rPr>
          <w:b/>
        </w:rPr>
        <w:t xml:space="preserve">, </w:t>
      </w:r>
      <w:r w:rsidR="009917B8" w:rsidRPr="00546863">
        <w:t>лесов особо охраняемых территорий, расположенных в границах населенных пунктов поселения;</w:t>
      </w:r>
    </w:p>
    <w:p w:rsidR="009917B8" w:rsidRPr="00546863" w:rsidRDefault="00821B7E" w:rsidP="0081350A">
      <w:pPr>
        <w:pStyle w:val="21"/>
        <w:tabs>
          <w:tab w:val="left" w:pos="100"/>
        </w:tabs>
        <w:ind w:firstLine="851"/>
      </w:pPr>
      <w:r w:rsidRPr="00546863">
        <w:t>5</w:t>
      </w:r>
      <w:r w:rsidR="009917B8" w:rsidRPr="00546863">
        <w:t>) владеет, пользуется и распоряжается лесными участками, находящимися в муниципальной собственности;</w:t>
      </w:r>
    </w:p>
    <w:p w:rsidR="009917B8" w:rsidRPr="00546863" w:rsidRDefault="00821B7E" w:rsidP="0081350A">
      <w:pPr>
        <w:pStyle w:val="21"/>
        <w:tabs>
          <w:tab w:val="left" w:pos="100"/>
        </w:tabs>
        <w:ind w:firstLine="851"/>
      </w:pPr>
      <w:r w:rsidRPr="00546863">
        <w:t>6</w:t>
      </w:r>
      <w:r w:rsidR="009917B8" w:rsidRPr="00546863">
        <w:t>) разрабатывает лесохозяйственный регламент;</w:t>
      </w:r>
    </w:p>
    <w:p w:rsidR="009917B8" w:rsidRPr="00546863" w:rsidRDefault="00821B7E" w:rsidP="0081350A">
      <w:pPr>
        <w:pStyle w:val="21"/>
        <w:tabs>
          <w:tab w:val="left" w:pos="100"/>
        </w:tabs>
        <w:ind w:firstLine="851"/>
      </w:pPr>
      <w:r w:rsidRPr="00546863">
        <w:t>7</w:t>
      </w:r>
      <w:r w:rsidR="009917B8" w:rsidRPr="00546863">
        <w:t>) осуществляет муниципальный лесной контроль в отношении лесных участков, находящихся в муниципальной собственности;</w:t>
      </w:r>
    </w:p>
    <w:p w:rsidR="009917B8" w:rsidRPr="00546863" w:rsidRDefault="00821B7E" w:rsidP="0081350A">
      <w:pPr>
        <w:pStyle w:val="ConsNormal"/>
        <w:tabs>
          <w:tab w:val="left" w:pos="-2127"/>
          <w:tab w:val="left" w:pos="-1985"/>
        </w:tabs>
        <w:ind w:right="45" w:firstLine="851"/>
        <w:jc w:val="both"/>
        <w:rPr>
          <w:rFonts w:ascii="Times New Roman" w:hAnsi="Times New Roman"/>
          <w:sz w:val="28"/>
        </w:rPr>
      </w:pPr>
      <w:r w:rsidRPr="00546863">
        <w:rPr>
          <w:rFonts w:ascii="Times New Roman" w:hAnsi="Times New Roman"/>
          <w:sz w:val="28"/>
        </w:rPr>
        <w:t>8</w:t>
      </w:r>
      <w:r w:rsidR="009917B8" w:rsidRPr="00546863">
        <w:rPr>
          <w:rFonts w:ascii="Times New Roman" w:hAnsi="Times New Roman"/>
          <w:sz w:val="28"/>
        </w:rPr>
        <w:t>) иные полномочия, предусмотренные законодательством.</w:t>
      </w:r>
    </w:p>
    <w:p w:rsidR="009917B8" w:rsidRPr="00546863" w:rsidRDefault="009917B8" w:rsidP="0081350A">
      <w:pPr>
        <w:ind w:firstLine="851"/>
        <w:jc w:val="both"/>
        <w:rPr>
          <w:rFonts w:eastAsia="Times New Roman"/>
          <w:sz w:val="28"/>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44. Полномочия администрации в области</w:t>
      </w:r>
      <w:r w:rsidR="007E33D9" w:rsidRPr="00546863">
        <w:rPr>
          <w:rFonts w:ascii="Times New Roman" w:hAnsi="Times New Roman"/>
          <w:kern w:val="0"/>
          <w:sz w:val="28"/>
          <w:szCs w:val="28"/>
          <w:lang w:eastAsia="ru-RU"/>
        </w:rPr>
        <w:t xml:space="preserve"> территориальной,</w:t>
      </w:r>
      <w:r w:rsidR="007E33D9" w:rsidRPr="00546863">
        <w:rPr>
          <w:rFonts w:ascii="Times New Roman" w:hAnsi="Times New Roman"/>
          <w:b w:val="0"/>
          <w:sz w:val="28"/>
          <w:szCs w:val="28"/>
        </w:rPr>
        <w:t xml:space="preserve"> </w:t>
      </w:r>
      <w:r w:rsidRPr="00546863">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711C07" w:rsidRPr="00546863" w:rsidRDefault="00711C07"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Администрация в области </w:t>
      </w:r>
      <w:r w:rsidR="007E33D9" w:rsidRPr="00546863">
        <w:rPr>
          <w:rFonts w:ascii="Times New Roman" w:hAnsi="Times New Roman"/>
          <w:kern w:val="0"/>
          <w:sz w:val="28"/>
          <w:szCs w:val="28"/>
          <w:lang w:eastAsia="ru-RU"/>
        </w:rPr>
        <w:t>территориальной,</w:t>
      </w:r>
      <w:r w:rsidR="007E33D9" w:rsidRPr="00546863">
        <w:rPr>
          <w:rFonts w:ascii="Times New Roman" w:hAnsi="Times New Roman"/>
          <w:sz w:val="28"/>
          <w:szCs w:val="28"/>
        </w:rPr>
        <w:t xml:space="preserve"> </w:t>
      </w:r>
      <w:r w:rsidRPr="00546863">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 xml:space="preserve">организует и осуществляет мероприятия по </w:t>
      </w:r>
      <w:r w:rsidR="001741A6" w:rsidRPr="00546863">
        <w:rPr>
          <w:rFonts w:ascii="Times New Roman" w:hAnsi="Times New Roman"/>
          <w:sz w:val="28"/>
        </w:rPr>
        <w:t xml:space="preserve">территориальной обороне и </w:t>
      </w:r>
      <w:r w:rsidRPr="00546863">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 xml:space="preserve">проводит мероприятия по </w:t>
      </w:r>
      <w:r w:rsidR="00A13010" w:rsidRPr="00546863">
        <w:rPr>
          <w:rFonts w:ascii="Times New Roman" w:hAnsi="Times New Roman"/>
          <w:sz w:val="28"/>
        </w:rPr>
        <w:t xml:space="preserve">территориальной обороне и </w:t>
      </w:r>
      <w:r w:rsidRPr="00546863">
        <w:rPr>
          <w:rFonts w:ascii="Times New Roman" w:hAnsi="Times New Roman"/>
          <w:sz w:val="28"/>
        </w:rPr>
        <w:t>гражданской обороне, разрабатывает и реализует планы гражданской обороны и защиты населения;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подготовку и обучение населения в области гражданской обороны;</w:t>
      </w:r>
    </w:p>
    <w:p w:rsidR="009917B8" w:rsidRPr="00546863" w:rsidRDefault="007E33D9"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kern w:val="0"/>
          <w:sz w:val="28"/>
          <w:szCs w:val="28"/>
          <w:lang w:eastAsia="ru-RU"/>
        </w:rPr>
        <w:t>создает и</w:t>
      </w:r>
      <w:r w:rsidRPr="00546863">
        <w:rPr>
          <w:rFonts w:ascii="Times New Roman" w:hAnsi="Times New Roman"/>
          <w:sz w:val="28"/>
        </w:rPr>
        <w:t xml:space="preserve"> </w:t>
      </w:r>
      <w:r w:rsidR="009917B8" w:rsidRPr="00546863">
        <w:rPr>
          <w:rFonts w:ascii="Times New Roman" w:hAnsi="Times New Roman"/>
          <w:sz w:val="28"/>
        </w:rPr>
        <w:t xml:space="preserve">поддерживает в состоянии постоянной готовности к использованию </w:t>
      </w:r>
      <w:r w:rsidRPr="00546863">
        <w:rPr>
          <w:rFonts w:ascii="Times New Roman" w:hAnsi="Times New Roman"/>
          <w:sz w:val="28"/>
          <w:szCs w:val="28"/>
        </w:rPr>
        <w:t>муниципальные</w:t>
      </w:r>
      <w:r w:rsidRPr="00546863">
        <w:rPr>
          <w:rFonts w:ascii="Times New Roman" w:hAnsi="Times New Roman"/>
          <w:sz w:val="28"/>
        </w:rPr>
        <w:t xml:space="preserve"> </w:t>
      </w:r>
      <w:r w:rsidR="009917B8" w:rsidRPr="00546863">
        <w:rPr>
          <w:rFonts w:ascii="Times New Roman" w:hAnsi="Times New Roman"/>
          <w:sz w:val="28"/>
        </w:rPr>
        <w:t xml:space="preserve">системы оповещения населения об опасностях, возникающих при ведении военных действий или вследствие этих действий, </w:t>
      </w:r>
      <w:r w:rsidRPr="00546863">
        <w:rPr>
          <w:rFonts w:ascii="Times New Roman" w:hAnsi="Times New Roman"/>
          <w:kern w:val="0"/>
          <w:sz w:val="28"/>
          <w:szCs w:val="28"/>
          <w:lang w:eastAsia="ru-RU"/>
        </w:rPr>
        <w:t>а также об угрозе возникновения или о</w:t>
      </w:r>
      <w:r w:rsidRPr="00546863">
        <w:rPr>
          <w:rFonts w:ascii="Times New Roman" w:hAnsi="Times New Roman"/>
          <w:sz w:val="28"/>
          <w:szCs w:val="28"/>
        </w:rPr>
        <w:t xml:space="preserve"> </w:t>
      </w:r>
      <w:r w:rsidR="009917B8" w:rsidRPr="00546863">
        <w:rPr>
          <w:rFonts w:ascii="Times New Roman" w:hAnsi="Times New Roman"/>
          <w:sz w:val="28"/>
        </w:rPr>
        <w:t>возникновении чрезвычайных ситуаций природного и техногенного характера,</w:t>
      </w:r>
      <w:r w:rsidR="005667E3" w:rsidRPr="00546863">
        <w:rPr>
          <w:rFonts w:ascii="Times New Roman" w:hAnsi="Times New Roman"/>
          <w:sz w:val="28"/>
        </w:rPr>
        <w:t xml:space="preserve"> </w:t>
      </w:r>
      <w:r w:rsidR="009917B8" w:rsidRPr="00546863">
        <w:rPr>
          <w:rFonts w:ascii="Times New Roman" w:hAnsi="Times New Roman"/>
          <w:sz w:val="28"/>
        </w:rPr>
        <w:t>защитные сооружения и другие объекты гражданской обороны;</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7E33D9" w:rsidRPr="00546863" w:rsidRDefault="007E33D9" w:rsidP="007E33D9">
      <w:pPr>
        <w:suppressAutoHyphens w:val="0"/>
        <w:autoSpaceDE w:val="0"/>
        <w:autoSpaceDN w:val="0"/>
        <w:adjustRightInd w:val="0"/>
        <w:ind w:firstLine="708"/>
        <w:jc w:val="both"/>
        <w:rPr>
          <w:rFonts w:eastAsia="Times New Roman"/>
          <w:kern w:val="0"/>
          <w:sz w:val="28"/>
          <w:szCs w:val="28"/>
          <w:lang w:eastAsia="ru-RU"/>
        </w:rPr>
      </w:pPr>
      <w:r w:rsidRPr="00546863">
        <w:rPr>
          <w:rFonts w:eastAsia="Times New Roman"/>
          <w:kern w:val="0"/>
          <w:sz w:val="28"/>
          <w:szCs w:val="28"/>
          <w:lang w:eastAsia="ru-RU"/>
        </w:rPr>
        <w:t xml:space="preserve"> 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F61B49" w:rsidRPr="00546863" w:rsidRDefault="00F61B49" w:rsidP="00F61B49">
      <w:pPr>
        <w:pStyle w:val="ConsNormal"/>
        <w:tabs>
          <w:tab w:val="left" w:pos="385"/>
        </w:tabs>
        <w:ind w:right="75"/>
        <w:jc w:val="both"/>
        <w:rPr>
          <w:rFonts w:ascii="Times New Roman" w:hAnsi="Times New Roman"/>
          <w:sz w:val="28"/>
        </w:rPr>
      </w:pPr>
      <w:r w:rsidRPr="00546863">
        <w:rPr>
          <w:rFonts w:ascii="Times New Roman" w:hAnsi="Times New Roman"/>
          <w:sz w:val="28"/>
        </w:rPr>
        <w:t xml:space="preserve"> 9) </w:t>
      </w:r>
      <w:r w:rsidRPr="00546863">
        <w:rPr>
          <w:rFonts w:ascii="Times New Roman" w:hAnsi="Times New Roman"/>
          <w:kern w:val="0"/>
          <w:sz w:val="28"/>
          <w:szCs w:val="28"/>
          <w:lang w:eastAsia="ru-RU"/>
        </w:rPr>
        <w:t>осуществляет</w:t>
      </w:r>
      <w:r w:rsidRPr="00546863">
        <w:rPr>
          <w:rFonts w:ascii="Times New Roman" w:hAnsi="Times New Roman"/>
          <w:sz w:val="28"/>
          <w:szCs w:val="28"/>
        </w:rPr>
        <w:t xml:space="preserve"> </w:t>
      </w:r>
      <w:r w:rsidRPr="00546863">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F61B49" w:rsidRPr="00546863" w:rsidRDefault="00F61B49" w:rsidP="00F61B49">
      <w:pPr>
        <w:suppressAutoHyphens w:val="0"/>
        <w:autoSpaceDE w:val="0"/>
        <w:autoSpaceDN w:val="0"/>
        <w:adjustRightInd w:val="0"/>
        <w:ind w:firstLine="851"/>
        <w:jc w:val="both"/>
        <w:rPr>
          <w:sz w:val="28"/>
          <w:szCs w:val="28"/>
        </w:rPr>
      </w:pPr>
      <w:r w:rsidRPr="00546863">
        <w:rPr>
          <w:sz w:val="28"/>
          <w:szCs w:val="28"/>
        </w:rPr>
        <w:t xml:space="preserve">10) </w:t>
      </w:r>
      <w:r w:rsidRPr="00546863">
        <w:rPr>
          <w:rFonts w:eastAsia="Times New Roman"/>
          <w:kern w:val="0"/>
          <w:sz w:val="28"/>
          <w:szCs w:val="28"/>
          <w:lang w:eastAsia="ru-RU"/>
        </w:rPr>
        <w:t>осуществляет информирование населения о чрезвычайных ситуациях;</w:t>
      </w:r>
    </w:p>
    <w:p w:rsidR="009917B8" w:rsidRPr="00546863" w:rsidRDefault="00F61B49" w:rsidP="00F61B49">
      <w:pPr>
        <w:pStyle w:val="ConsNormal"/>
        <w:tabs>
          <w:tab w:val="left" w:pos="385"/>
        </w:tabs>
        <w:ind w:left="700" w:right="75" w:firstLine="0"/>
        <w:jc w:val="both"/>
        <w:rPr>
          <w:rFonts w:ascii="Times New Roman" w:hAnsi="Times New Roman"/>
          <w:sz w:val="28"/>
        </w:rPr>
      </w:pPr>
      <w:r w:rsidRPr="00546863">
        <w:rPr>
          <w:rFonts w:ascii="Times New Roman" w:hAnsi="Times New Roman"/>
          <w:sz w:val="28"/>
        </w:rPr>
        <w:t xml:space="preserve">  11) </w:t>
      </w:r>
      <w:r w:rsidR="009917B8" w:rsidRPr="00546863">
        <w:rPr>
          <w:rFonts w:ascii="Times New Roman" w:hAnsi="Times New Roman"/>
          <w:sz w:val="28"/>
        </w:rPr>
        <w:t>осуществляет финансирование мероприятий в области защиты</w:t>
      </w:r>
      <w:r w:rsidRPr="00546863">
        <w:rPr>
          <w:rFonts w:ascii="Times New Roman" w:hAnsi="Times New Roman"/>
          <w:sz w:val="28"/>
        </w:rPr>
        <w:t xml:space="preserve"> </w:t>
      </w:r>
      <w:r w:rsidR="009917B8" w:rsidRPr="00546863">
        <w:rPr>
          <w:rFonts w:ascii="Times New Roman" w:hAnsi="Times New Roman"/>
          <w:sz w:val="28"/>
        </w:rPr>
        <w:t>населения и территорий от чрезвычайных ситуаций;</w:t>
      </w:r>
    </w:p>
    <w:p w:rsidR="009917B8" w:rsidRPr="00546863" w:rsidRDefault="009917B8" w:rsidP="00F61B49">
      <w:pPr>
        <w:pStyle w:val="ConsNormal"/>
        <w:numPr>
          <w:ilvl w:val="0"/>
          <w:numId w:val="39"/>
        </w:numPr>
        <w:tabs>
          <w:tab w:val="left" w:pos="385"/>
        </w:tabs>
        <w:ind w:right="75"/>
        <w:jc w:val="both"/>
        <w:rPr>
          <w:rFonts w:ascii="Times New Roman" w:hAnsi="Times New Roman"/>
          <w:sz w:val="28"/>
        </w:rPr>
      </w:pPr>
      <w:r w:rsidRPr="00546863">
        <w:rPr>
          <w:rFonts w:ascii="Times New Roman" w:hAnsi="Times New Roman"/>
          <w:sz w:val="28"/>
        </w:rPr>
        <w:t>создает резервы финансовых и материальных ресурсов для ликвидации чрезвычайных ситуаций;</w:t>
      </w:r>
    </w:p>
    <w:p w:rsidR="009917B8" w:rsidRPr="00546863" w:rsidRDefault="00F61B49" w:rsidP="00F61B49">
      <w:pPr>
        <w:pStyle w:val="ConsNormal"/>
        <w:tabs>
          <w:tab w:val="left" w:pos="385"/>
        </w:tabs>
        <w:ind w:right="75"/>
        <w:jc w:val="both"/>
        <w:rPr>
          <w:rFonts w:ascii="Times New Roman" w:hAnsi="Times New Roman"/>
          <w:sz w:val="28"/>
        </w:rPr>
      </w:pPr>
      <w:r w:rsidRPr="00546863">
        <w:rPr>
          <w:rFonts w:ascii="Times New Roman" w:hAnsi="Times New Roman"/>
          <w:sz w:val="28"/>
        </w:rPr>
        <w:t xml:space="preserve">  13) </w:t>
      </w:r>
      <w:r w:rsidR="009917B8" w:rsidRPr="00546863">
        <w:rPr>
          <w:rFonts w:ascii="Times New Roman" w:hAnsi="Times New Roman"/>
          <w:sz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9917B8" w:rsidRPr="00546863" w:rsidRDefault="00F61B49" w:rsidP="00F61B49">
      <w:pPr>
        <w:pStyle w:val="ConsNormal"/>
        <w:tabs>
          <w:tab w:val="left" w:pos="385"/>
        </w:tabs>
        <w:ind w:left="850" w:right="75" w:firstLine="0"/>
        <w:jc w:val="both"/>
        <w:rPr>
          <w:rFonts w:ascii="Times New Roman" w:hAnsi="Times New Roman"/>
          <w:sz w:val="28"/>
        </w:rPr>
      </w:pPr>
      <w:r w:rsidRPr="00546863">
        <w:rPr>
          <w:rFonts w:ascii="Times New Roman" w:hAnsi="Times New Roman"/>
          <w:sz w:val="28"/>
        </w:rPr>
        <w:lastRenderedPageBreak/>
        <w:t>14)</w:t>
      </w:r>
      <w:r w:rsidR="009917B8" w:rsidRPr="00546863">
        <w:rPr>
          <w:rFonts w:ascii="Times New Roman" w:hAnsi="Times New Roman"/>
          <w:sz w:val="28"/>
        </w:rPr>
        <w:t>содействует устойчивому функционированию организаций в чрезвычайных ситуациях;</w:t>
      </w:r>
    </w:p>
    <w:p w:rsidR="009917B8" w:rsidRPr="00546863" w:rsidRDefault="00F61B49" w:rsidP="00F61B49">
      <w:pPr>
        <w:tabs>
          <w:tab w:val="left" w:pos="385"/>
        </w:tabs>
        <w:ind w:left="850" w:right="75"/>
        <w:jc w:val="both"/>
        <w:rPr>
          <w:rFonts w:eastAsia="Times New Roman"/>
          <w:sz w:val="28"/>
        </w:rPr>
      </w:pPr>
      <w:r w:rsidRPr="00546863">
        <w:rPr>
          <w:rFonts w:eastAsia="Times New Roman"/>
          <w:sz w:val="28"/>
        </w:rPr>
        <w:t>15)</w:t>
      </w:r>
      <w:r w:rsidR="009917B8" w:rsidRPr="00546863">
        <w:rPr>
          <w:rFonts w:eastAsia="Times New Roman"/>
          <w:sz w:val="28"/>
        </w:rPr>
        <w:t>иные полномочия, предусмотренные законодательством.</w:t>
      </w:r>
    </w:p>
    <w:p w:rsidR="009917B8" w:rsidRPr="00546863" w:rsidRDefault="009917B8" w:rsidP="0081350A">
      <w:pPr>
        <w:pStyle w:val="ConsTitle"/>
        <w:spacing w:line="100" w:lineRule="atLeast"/>
        <w:ind w:right="0" w:firstLine="851"/>
        <w:rPr>
          <w:rFonts w:ascii="Times New Roman" w:hAnsi="Times New Roman"/>
          <w:b w:val="0"/>
          <w:sz w:val="28"/>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711C07" w:rsidRPr="00546863" w:rsidRDefault="00711C07"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Pr="00546863" w:rsidRDefault="009917B8" w:rsidP="0081350A">
      <w:pPr>
        <w:pStyle w:val="ConsNormal"/>
        <w:tabs>
          <w:tab w:val="left" w:pos="70"/>
        </w:tabs>
        <w:ind w:firstLine="851"/>
        <w:jc w:val="both"/>
        <w:rPr>
          <w:rFonts w:ascii="Times New Roman" w:hAnsi="Times New Roman"/>
          <w:sz w:val="28"/>
        </w:rPr>
      </w:pPr>
      <w:r w:rsidRPr="00546863">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Pr="00546863" w:rsidRDefault="009917B8" w:rsidP="0081350A">
      <w:pPr>
        <w:ind w:firstLine="851"/>
        <w:jc w:val="both"/>
        <w:rPr>
          <w:sz w:val="28"/>
        </w:rPr>
      </w:pPr>
      <w:r w:rsidRPr="00546863">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546863" w:rsidRDefault="009917B8" w:rsidP="0081350A">
      <w:pPr>
        <w:autoSpaceDE w:val="0"/>
        <w:ind w:firstLine="851"/>
        <w:jc w:val="both"/>
        <w:rPr>
          <w:sz w:val="28"/>
        </w:rPr>
      </w:pPr>
      <w:r w:rsidRPr="00546863">
        <w:rPr>
          <w:sz w:val="28"/>
        </w:rPr>
        <w:t>3) включает мероприятия по обеспечению пожарной безопасности в планы, схемы и программы развития территории поселения;</w:t>
      </w:r>
    </w:p>
    <w:p w:rsidR="009917B8" w:rsidRPr="00546863" w:rsidRDefault="009917B8" w:rsidP="0081350A">
      <w:pPr>
        <w:pStyle w:val="21"/>
        <w:tabs>
          <w:tab w:val="left" w:pos="70"/>
        </w:tabs>
        <w:ind w:firstLine="851"/>
      </w:pPr>
      <w:r w:rsidRPr="00546863">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546863" w:rsidRDefault="009917B8" w:rsidP="0081350A">
      <w:pPr>
        <w:pStyle w:val="21"/>
        <w:tabs>
          <w:tab w:val="left" w:pos="70"/>
        </w:tabs>
        <w:ind w:firstLine="851"/>
      </w:pPr>
      <w:r w:rsidRPr="00546863">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Pr="00546863" w:rsidRDefault="009917B8" w:rsidP="0081350A">
      <w:pPr>
        <w:pStyle w:val="21"/>
        <w:tabs>
          <w:tab w:val="left" w:pos="370"/>
        </w:tabs>
        <w:ind w:firstLine="851"/>
        <w:rPr>
          <w:rFonts w:eastAsia="Times New Roman"/>
        </w:rPr>
      </w:pPr>
      <w:r w:rsidRPr="00546863">
        <w:rPr>
          <w:rFonts w:eastAsia="Times New Roman"/>
        </w:rPr>
        <w:t>6) иные полномочия, предусмотренные законодательством.</w:t>
      </w:r>
    </w:p>
    <w:p w:rsidR="009917B8" w:rsidRPr="00546863" w:rsidRDefault="009917B8" w:rsidP="0081350A">
      <w:pPr>
        <w:autoSpaceDE w:val="0"/>
        <w:ind w:firstLine="540"/>
        <w:jc w:val="both"/>
        <w:rPr>
          <w:b/>
          <w:sz w:val="28"/>
        </w:rPr>
      </w:pPr>
    </w:p>
    <w:p w:rsidR="00747D40" w:rsidRPr="00546863" w:rsidRDefault="00747D40" w:rsidP="00747D40">
      <w:pPr>
        <w:ind w:firstLine="851"/>
        <w:jc w:val="both"/>
        <w:rPr>
          <w:b/>
          <w:bCs/>
          <w:sz w:val="28"/>
          <w:szCs w:val="28"/>
        </w:rPr>
      </w:pPr>
      <w:r w:rsidRPr="00546863">
        <w:rPr>
          <w:b/>
          <w:sz w:val="28"/>
          <w:szCs w:val="28"/>
        </w:rPr>
        <w:t>Статья 46.</w:t>
      </w:r>
      <w:r w:rsidRPr="00546863">
        <w:rPr>
          <w:sz w:val="28"/>
          <w:szCs w:val="28"/>
        </w:rPr>
        <w:t xml:space="preserve"> </w:t>
      </w:r>
      <w:r w:rsidRPr="00546863">
        <w:rPr>
          <w:b/>
          <w:sz w:val="28"/>
          <w:szCs w:val="28"/>
        </w:rPr>
        <w:t xml:space="preserve">Полномочия администрации в области </w:t>
      </w:r>
      <w:r w:rsidRPr="00546863">
        <w:rPr>
          <w:b/>
          <w:bCs/>
          <w:sz w:val="28"/>
          <w:szCs w:val="28"/>
        </w:rPr>
        <w:t>регулирования тарифов и надбавок организаций коммунального комплекса</w:t>
      </w:r>
    </w:p>
    <w:p w:rsidR="00747D40" w:rsidRPr="00546863" w:rsidRDefault="00747D40" w:rsidP="00747D40">
      <w:pPr>
        <w:ind w:firstLine="851"/>
        <w:jc w:val="both"/>
        <w:rPr>
          <w:b/>
          <w:sz w:val="28"/>
          <w:szCs w:val="28"/>
        </w:rPr>
      </w:pPr>
    </w:p>
    <w:p w:rsidR="00747D40" w:rsidRPr="00546863" w:rsidRDefault="00747D40" w:rsidP="00747D40">
      <w:pPr>
        <w:ind w:firstLine="851"/>
        <w:jc w:val="both"/>
        <w:rPr>
          <w:sz w:val="28"/>
          <w:szCs w:val="28"/>
        </w:rPr>
      </w:pPr>
      <w:r w:rsidRPr="00546863">
        <w:rPr>
          <w:sz w:val="28"/>
          <w:szCs w:val="28"/>
        </w:rPr>
        <w:t xml:space="preserve">Администрация в области </w:t>
      </w:r>
      <w:r w:rsidRPr="00546863">
        <w:rPr>
          <w:bCs/>
          <w:sz w:val="28"/>
          <w:szCs w:val="28"/>
        </w:rPr>
        <w:t>регулирования тарифов и надбавок организаций коммунального комплекса</w:t>
      </w:r>
      <w:r w:rsidRPr="00546863">
        <w:rPr>
          <w:sz w:val="28"/>
          <w:szCs w:val="28"/>
        </w:rPr>
        <w:t xml:space="preserve"> осуществляет следующие полномочия:</w:t>
      </w:r>
    </w:p>
    <w:p w:rsidR="00747D40" w:rsidRPr="00546863" w:rsidRDefault="00747D40" w:rsidP="00747D40">
      <w:pPr>
        <w:ind w:firstLine="851"/>
        <w:jc w:val="both"/>
        <w:rPr>
          <w:sz w:val="28"/>
          <w:szCs w:val="28"/>
        </w:rPr>
      </w:pPr>
      <w:r w:rsidRPr="00546863">
        <w:rPr>
          <w:sz w:val="28"/>
          <w:szCs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747D40" w:rsidRPr="00546863" w:rsidRDefault="00747D40" w:rsidP="00747D40">
      <w:pPr>
        <w:ind w:firstLine="851"/>
        <w:jc w:val="both"/>
        <w:rPr>
          <w:sz w:val="28"/>
          <w:szCs w:val="28"/>
        </w:rPr>
      </w:pPr>
      <w:r w:rsidRPr="00546863">
        <w:rPr>
          <w:sz w:val="28"/>
          <w:szCs w:val="28"/>
        </w:rPr>
        <w:t>2) опубликовывает информацию о тарифах и надбавках;</w:t>
      </w:r>
    </w:p>
    <w:p w:rsidR="00747D40" w:rsidRPr="00546863" w:rsidRDefault="00747D40" w:rsidP="00747D40">
      <w:pPr>
        <w:pStyle w:val="21"/>
        <w:tabs>
          <w:tab w:val="left" w:pos="70"/>
        </w:tabs>
        <w:suppressAutoHyphens w:val="0"/>
        <w:ind w:firstLine="851"/>
        <w:rPr>
          <w:szCs w:val="28"/>
        </w:rPr>
      </w:pPr>
      <w:r w:rsidRPr="00546863">
        <w:rPr>
          <w:szCs w:val="28"/>
        </w:rPr>
        <w:t>3) принимает решения и выдает предписания, которые обязательны для исполнения организациями коммунального комплекса;</w:t>
      </w:r>
    </w:p>
    <w:p w:rsidR="00747D40" w:rsidRPr="00546863" w:rsidRDefault="00747D40" w:rsidP="00747D40">
      <w:pPr>
        <w:tabs>
          <w:tab w:val="left" w:pos="105"/>
        </w:tabs>
        <w:ind w:firstLine="851"/>
        <w:jc w:val="both"/>
        <w:rPr>
          <w:rFonts w:eastAsia="Arial"/>
          <w:sz w:val="28"/>
          <w:szCs w:val="28"/>
        </w:rPr>
      </w:pPr>
      <w:r w:rsidRPr="00546863">
        <w:rPr>
          <w:sz w:val="28"/>
          <w:szCs w:val="28"/>
        </w:rPr>
        <w:t xml:space="preserve">4) </w:t>
      </w:r>
      <w:r w:rsidRPr="00546863">
        <w:rPr>
          <w:rFonts w:eastAsia="Arial"/>
          <w:sz w:val="28"/>
          <w:szCs w:val="28"/>
        </w:rPr>
        <w:t xml:space="preserve">устанавливает надбавки к тарифам на услуги организаций коммунального комплекса в соответствии с </w:t>
      </w:r>
      <w:r w:rsidRPr="00546863">
        <w:rPr>
          <w:rFonts w:eastAsia="Times New Roman"/>
          <w:sz w:val="28"/>
          <w:szCs w:val="28"/>
          <w:lang w:eastAsia="ru-RU"/>
        </w:rPr>
        <w:t>предельным индексом, установленным органом регулирования Краснодарского края для поселения</w:t>
      </w:r>
      <w:r w:rsidRPr="00546863">
        <w:rPr>
          <w:rFonts w:eastAsia="Arial"/>
          <w:sz w:val="28"/>
          <w:szCs w:val="28"/>
        </w:rPr>
        <w:t>;</w:t>
      </w:r>
    </w:p>
    <w:p w:rsidR="00747D40" w:rsidRPr="00546863" w:rsidRDefault="00747D40" w:rsidP="00747D40">
      <w:pPr>
        <w:autoSpaceDE w:val="0"/>
        <w:autoSpaceDN w:val="0"/>
        <w:adjustRightInd w:val="0"/>
        <w:ind w:firstLine="851"/>
        <w:jc w:val="both"/>
        <w:rPr>
          <w:sz w:val="28"/>
          <w:szCs w:val="28"/>
        </w:rPr>
      </w:pPr>
      <w:r w:rsidRPr="00546863">
        <w:rPr>
          <w:sz w:val="28"/>
          <w:szCs w:val="28"/>
        </w:rPr>
        <w:t>5) разрабатывает программы комплексного развития систем коммунальной инфраструктуры поселения;</w:t>
      </w:r>
    </w:p>
    <w:p w:rsidR="00747D40" w:rsidRPr="00546863" w:rsidRDefault="00747D40" w:rsidP="00747D40">
      <w:pPr>
        <w:pStyle w:val="21"/>
        <w:tabs>
          <w:tab w:val="left" w:pos="70"/>
        </w:tabs>
        <w:suppressAutoHyphens w:val="0"/>
        <w:ind w:firstLine="851"/>
        <w:rPr>
          <w:szCs w:val="28"/>
        </w:rPr>
      </w:pPr>
      <w:r w:rsidRPr="00546863">
        <w:rPr>
          <w:szCs w:val="28"/>
        </w:rPr>
        <w:t>6) иные полномочия, предусмотренные законодательством.</w:t>
      </w:r>
    </w:p>
    <w:p w:rsidR="009917B8" w:rsidRPr="00546863" w:rsidRDefault="009917B8" w:rsidP="0081350A">
      <w:pPr>
        <w:pStyle w:val="ConsNormal"/>
        <w:ind w:firstLine="851"/>
        <w:rPr>
          <w:rFonts w:ascii="Times New Roman" w:hAnsi="Times New Roman"/>
          <w:sz w:val="28"/>
        </w:rPr>
      </w:pPr>
    </w:p>
    <w:p w:rsidR="009917B8" w:rsidRPr="00546863" w:rsidRDefault="009917B8" w:rsidP="0081350A">
      <w:pPr>
        <w:autoSpaceDE w:val="0"/>
        <w:ind w:firstLine="900"/>
        <w:jc w:val="both"/>
        <w:rPr>
          <w:b/>
          <w:sz w:val="28"/>
          <w:szCs w:val="28"/>
        </w:rPr>
      </w:pPr>
      <w:r w:rsidRPr="00546863">
        <w:rPr>
          <w:b/>
          <w:sz w:val="28"/>
          <w:szCs w:val="28"/>
        </w:rPr>
        <w:t>Статья 47. Муниципальный контроль</w:t>
      </w:r>
    </w:p>
    <w:p w:rsidR="00E732EE" w:rsidRPr="00546863" w:rsidRDefault="00E732EE" w:rsidP="0081350A">
      <w:pPr>
        <w:autoSpaceDE w:val="0"/>
        <w:ind w:firstLine="900"/>
        <w:jc w:val="both"/>
        <w:rPr>
          <w:b/>
          <w:sz w:val="28"/>
          <w:szCs w:val="28"/>
        </w:rPr>
      </w:pPr>
    </w:p>
    <w:p w:rsidR="009917B8" w:rsidRPr="00546863" w:rsidRDefault="009917B8" w:rsidP="0081350A">
      <w:pPr>
        <w:ind w:firstLine="900"/>
        <w:jc w:val="both"/>
        <w:rPr>
          <w:sz w:val="28"/>
          <w:szCs w:val="28"/>
        </w:rPr>
      </w:pPr>
      <w:r w:rsidRPr="00546863">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546863" w:rsidRDefault="009917B8" w:rsidP="0081350A">
      <w:pPr>
        <w:ind w:firstLine="900"/>
        <w:jc w:val="both"/>
        <w:rPr>
          <w:b/>
          <w:i/>
          <w:sz w:val="28"/>
          <w:szCs w:val="28"/>
        </w:rPr>
      </w:pPr>
      <w:r w:rsidRPr="00546863">
        <w:rPr>
          <w:sz w:val="28"/>
          <w:szCs w:val="28"/>
        </w:rPr>
        <w:t>Функции, порядок деятельности администрации поселения</w:t>
      </w:r>
      <w:r w:rsidR="006A01E8" w:rsidRPr="00546863">
        <w:rPr>
          <w:sz w:val="28"/>
          <w:szCs w:val="28"/>
        </w:rPr>
        <w:t>, как органа уполномоченного на осуществление муниципального контроля, перечень должностных лиц, их полномочия</w:t>
      </w:r>
      <w:r w:rsidR="005667E3" w:rsidRPr="00546863">
        <w:rPr>
          <w:sz w:val="28"/>
          <w:szCs w:val="28"/>
        </w:rPr>
        <w:t xml:space="preserve"> </w:t>
      </w:r>
      <w:r w:rsidRPr="00546863">
        <w:rPr>
          <w:sz w:val="28"/>
          <w:szCs w:val="28"/>
        </w:rPr>
        <w:t>устанавлива</w:t>
      </w:r>
      <w:r w:rsidR="006A01E8" w:rsidRPr="00546863">
        <w:rPr>
          <w:sz w:val="28"/>
          <w:szCs w:val="28"/>
        </w:rPr>
        <w:t>ю</w:t>
      </w:r>
      <w:r w:rsidRPr="00546863">
        <w:rPr>
          <w:sz w:val="28"/>
          <w:szCs w:val="28"/>
        </w:rPr>
        <w:t xml:space="preserve">тся муниципальным правовым актом, принимаемым </w:t>
      </w:r>
      <w:r w:rsidR="00BB0094" w:rsidRPr="00546863">
        <w:rPr>
          <w:sz w:val="28"/>
          <w:szCs w:val="28"/>
        </w:rPr>
        <w:t>администрацией Рассветовского сельского поселения</w:t>
      </w:r>
      <w:r w:rsidR="005667E3" w:rsidRPr="00546863">
        <w:rPr>
          <w:sz w:val="28"/>
          <w:szCs w:val="28"/>
        </w:rPr>
        <w:t xml:space="preserve"> </w:t>
      </w:r>
      <w:r w:rsidR="00E732EE" w:rsidRPr="00546863">
        <w:rPr>
          <w:sz w:val="28"/>
          <w:szCs w:val="28"/>
        </w:rPr>
        <w:t>Староминского района</w:t>
      </w:r>
      <w:r w:rsidRPr="00546863">
        <w:rPr>
          <w:i/>
          <w:sz w:val="28"/>
          <w:szCs w:val="28"/>
        </w:rPr>
        <w:t>)</w:t>
      </w:r>
      <w:r w:rsidRPr="00546863">
        <w:rPr>
          <w:b/>
          <w:i/>
          <w:sz w:val="28"/>
          <w:szCs w:val="28"/>
        </w:rPr>
        <w:t>.</w:t>
      </w:r>
    </w:p>
    <w:p w:rsidR="009917B8" w:rsidRPr="00546863" w:rsidRDefault="009917B8" w:rsidP="0081350A">
      <w:pPr>
        <w:ind w:firstLine="900"/>
        <w:jc w:val="both"/>
        <w:rPr>
          <w:sz w:val="28"/>
          <w:szCs w:val="28"/>
        </w:rPr>
      </w:pPr>
      <w:r w:rsidRPr="00546863">
        <w:rPr>
          <w:sz w:val="28"/>
          <w:szCs w:val="28"/>
        </w:rPr>
        <w:t>2. К полномочиям администрации в области муниципального контроля относятся:</w:t>
      </w:r>
    </w:p>
    <w:p w:rsidR="009917B8" w:rsidRPr="00546863" w:rsidRDefault="009917B8" w:rsidP="0081350A">
      <w:pPr>
        <w:autoSpaceDE w:val="0"/>
        <w:ind w:firstLine="900"/>
        <w:jc w:val="both"/>
        <w:rPr>
          <w:sz w:val="28"/>
          <w:szCs w:val="28"/>
        </w:rPr>
      </w:pPr>
      <w:r w:rsidRPr="00546863">
        <w:rPr>
          <w:sz w:val="28"/>
          <w:szCs w:val="28"/>
        </w:rPr>
        <w:t>1) организация и осуществление муниципального контроля на территории поселения;</w:t>
      </w:r>
    </w:p>
    <w:p w:rsidR="00203A3D" w:rsidRPr="00546863"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546863">
        <w:rPr>
          <w:rFonts w:eastAsiaTheme="minorHAnsi"/>
          <w:kern w:val="0"/>
          <w:sz w:val="28"/>
          <w:szCs w:val="28"/>
        </w:rPr>
        <w:t xml:space="preserve"> поселения</w:t>
      </w:r>
      <w:r w:rsidRPr="00546863">
        <w:rPr>
          <w:rFonts w:eastAsiaTheme="minorHAnsi"/>
          <w:kern w:val="0"/>
          <w:sz w:val="28"/>
          <w:szCs w:val="28"/>
        </w:rPr>
        <w:t>;</w:t>
      </w:r>
    </w:p>
    <w:p w:rsidR="009917B8" w:rsidRPr="00546863" w:rsidRDefault="000112EB" w:rsidP="000112EB">
      <w:pPr>
        <w:widowControl/>
        <w:suppressAutoHyphens w:val="0"/>
        <w:autoSpaceDE w:val="0"/>
        <w:autoSpaceDN w:val="0"/>
        <w:adjustRightInd w:val="0"/>
        <w:ind w:firstLine="851"/>
        <w:jc w:val="both"/>
        <w:outlineLvl w:val="1"/>
        <w:rPr>
          <w:sz w:val="28"/>
          <w:szCs w:val="28"/>
        </w:rPr>
      </w:pPr>
      <w:r w:rsidRPr="00546863">
        <w:rPr>
          <w:sz w:val="28"/>
          <w:szCs w:val="28"/>
        </w:rPr>
        <w:t>3</w:t>
      </w:r>
      <w:r w:rsidR="009917B8" w:rsidRPr="00546863">
        <w:rPr>
          <w:sz w:val="28"/>
          <w:szCs w:val="28"/>
        </w:rPr>
        <w:t xml:space="preserve">) разработка административных регламентов </w:t>
      </w:r>
      <w:r w:rsidR="00C81FFD" w:rsidRPr="00546863">
        <w:rPr>
          <w:rFonts w:eastAsiaTheme="minorHAnsi"/>
          <w:kern w:val="0"/>
          <w:sz w:val="28"/>
          <w:szCs w:val="28"/>
        </w:rPr>
        <w:t>осуществления</w:t>
      </w:r>
      <w:r w:rsidR="005667E3" w:rsidRPr="00546863">
        <w:rPr>
          <w:rFonts w:eastAsiaTheme="minorHAnsi"/>
          <w:kern w:val="0"/>
          <w:sz w:val="28"/>
          <w:szCs w:val="28"/>
        </w:rPr>
        <w:t xml:space="preserve"> </w:t>
      </w:r>
      <w:r w:rsidR="009917B8" w:rsidRPr="00546863">
        <w:rPr>
          <w:sz w:val="28"/>
          <w:szCs w:val="28"/>
        </w:rPr>
        <w:t>муниципального контроля</w:t>
      </w:r>
      <w:r w:rsidR="005667E3" w:rsidRPr="00546863">
        <w:rPr>
          <w:sz w:val="28"/>
          <w:szCs w:val="28"/>
        </w:rPr>
        <w:t xml:space="preserve"> </w:t>
      </w:r>
      <w:r w:rsidR="00C81FFD" w:rsidRPr="00546863">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546863">
        <w:rPr>
          <w:rFonts w:eastAsiaTheme="minorHAnsi"/>
          <w:kern w:val="0"/>
          <w:sz w:val="28"/>
          <w:szCs w:val="28"/>
        </w:rPr>
        <w:t>Краснодарского края</w:t>
      </w:r>
      <w:r w:rsidR="009917B8" w:rsidRPr="00546863">
        <w:rPr>
          <w:sz w:val="28"/>
          <w:szCs w:val="28"/>
        </w:rPr>
        <w:t>;</w:t>
      </w:r>
    </w:p>
    <w:p w:rsidR="009917B8" w:rsidRPr="00546863" w:rsidRDefault="000112EB" w:rsidP="0081350A">
      <w:pPr>
        <w:autoSpaceDE w:val="0"/>
        <w:ind w:firstLine="900"/>
        <w:jc w:val="both"/>
        <w:rPr>
          <w:sz w:val="28"/>
          <w:szCs w:val="28"/>
        </w:rPr>
      </w:pPr>
      <w:r w:rsidRPr="00546863">
        <w:rPr>
          <w:sz w:val="28"/>
          <w:szCs w:val="28"/>
        </w:rPr>
        <w:t>4</w:t>
      </w:r>
      <w:r w:rsidR="009917B8" w:rsidRPr="00546863">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917B8" w:rsidRPr="00546863" w:rsidRDefault="007F56B1" w:rsidP="0081350A">
      <w:pPr>
        <w:autoSpaceDE w:val="0"/>
        <w:ind w:firstLine="900"/>
        <w:jc w:val="both"/>
        <w:rPr>
          <w:sz w:val="28"/>
          <w:szCs w:val="28"/>
        </w:rPr>
      </w:pPr>
      <w:r w:rsidRPr="00546863">
        <w:rPr>
          <w:sz w:val="28"/>
          <w:szCs w:val="28"/>
        </w:rPr>
        <w:t>5</w:t>
      </w:r>
      <w:r w:rsidR="009917B8" w:rsidRPr="00546863">
        <w:rPr>
          <w:sz w:val="28"/>
          <w:szCs w:val="28"/>
        </w:rPr>
        <w:t>) осуществление иных предусмотренных федеральными законами, законами Краснодарского края полномочий.</w:t>
      </w:r>
    </w:p>
    <w:p w:rsidR="009917B8" w:rsidRPr="00546863" w:rsidRDefault="009917B8" w:rsidP="0081350A">
      <w:pPr>
        <w:pStyle w:val="ConsNormal"/>
        <w:ind w:firstLine="840"/>
        <w:jc w:val="both"/>
        <w:rPr>
          <w:rFonts w:ascii="Times New Roman" w:hAnsi="Times New Roman"/>
          <w:sz w:val="28"/>
          <w:szCs w:val="28"/>
        </w:rPr>
      </w:pPr>
      <w:r w:rsidRPr="00546863">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C2186" w:rsidRPr="00546863">
        <w:rPr>
          <w:rFonts w:ascii="Times New Roman" w:hAnsi="Times New Roman"/>
          <w:sz w:val="28"/>
          <w:szCs w:val="28"/>
        </w:rPr>
        <w:t>администрацией поселения</w:t>
      </w:r>
      <w:r w:rsidRPr="00546863">
        <w:rPr>
          <w:rFonts w:ascii="Times New Roman" w:hAnsi="Times New Roman"/>
          <w:sz w:val="28"/>
          <w:szCs w:val="28"/>
        </w:rPr>
        <w:t xml:space="preserve"> в соответствии с действующим законодательством.</w:t>
      </w:r>
    </w:p>
    <w:p w:rsidR="009917B8" w:rsidRPr="00546863" w:rsidRDefault="009917B8" w:rsidP="0081350A">
      <w:pPr>
        <w:pStyle w:val="ConsNormal"/>
        <w:ind w:firstLine="851"/>
        <w:rPr>
          <w:rFonts w:ascii="Times New Roman" w:hAnsi="Times New Roman"/>
          <w:b/>
          <w:sz w:val="28"/>
        </w:rPr>
      </w:pPr>
    </w:p>
    <w:p w:rsidR="009917B8" w:rsidRPr="00546863" w:rsidRDefault="009917B8" w:rsidP="0081350A">
      <w:pPr>
        <w:pStyle w:val="ConsNormal"/>
        <w:tabs>
          <w:tab w:val="left" w:pos="142"/>
        </w:tabs>
        <w:ind w:firstLine="851"/>
        <w:rPr>
          <w:rFonts w:ascii="Times New Roman" w:hAnsi="Times New Roman"/>
          <w:b/>
          <w:sz w:val="28"/>
        </w:rPr>
      </w:pPr>
      <w:r w:rsidRPr="00546863">
        <w:rPr>
          <w:rFonts w:ascii="Times New Roman" w:hAnsi="Times New Roman"/>
          <w:b/>
          <w:sz w:val="28"/>
        </w:rPr>
        <w:t>Статья 48. Органы местного самоуправления – юридические лица</w:t>
      </w:r>
    </w:p>
    <w:p w:rsidR="000644FF" w:rsidRPr="00546863" w:rsidRDefault="000644FF" w:rsidP="0081350A">
      <w:pPr>
        <w:pStyle w:val="ConsNormal"/>
        <w:tabs>
          <w:tab w:val="left" w:pos="142"/>
        </w:tabs>
        <w:ind w:firstLine="851"/>
        <w:rPr>
          <w:rFonts w:ascii="Times New Roman" w:hAnsi="Times New Roman"/>
          <w:b/>
          <w:sz w:val="28"/>
        </w:rPr>
      </w:pP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 xml:space="preserve">Совет, администрация наделяются правами юридического лица, являются муниципальными </w:t>
      </w:r>
      <w:r w:rsidRPr="00546863">
        <w:rPr>
          <w:rStyle w:val="80"/>
        </w:rPr>
        <w:t>казенными</w:t>
      </w:r>
      <w:r w:rsidRPr="00546863">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 xml:space="preserve">Совет и администрация как юридические лица действуют на </w:t>
      </w:r>
      <w:r w:rsidRPr="00546863">
        <w:rPr>
          <w:rFonts w:eastAsia="Times New Roman"/>
          <w:sz w:val="28"/>
        </w:rPr>
        <w:lastRenderedPageBreak/>
        <w:t xml:space="preserve">основании общих для организаций данного вида положений в соответствии с  Гражданским кодексом Российской Федерации применительно к </w:t>
      </w:r>
      <w:r w:rsidRPr="00546863">
        <w:rPr>
          <w:rStyle w:val="80"/>
        </w:rPr>
        <w:t xml:space="preserve">казенным </w:t>
      </w:r>
      <w:r w:rsidRPr="00546863">
        <w:rPr>
          <w:rFonts w:eastAsia="Times New Roman"/>
          <w:sz w:val="28"/>
        </w:rPr>
        <w:t>учреждениям.</w:t>
      </w: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546863" w:rsidRDefault="009917B8" w:rsidP="002D13C6">
      <w:pPr>
        <w:pStyle w:val="af7"/>
        <w:numPr>
          <w:ilvl w:val="0"/>
          <w:numId w:val="16"/>
        </w:numPr>
        <w:tabs>
          <w:tab w:val="clear" w:pos="720"/>
          <w:tab w:val="left" w:pos="-2127"/>
        </w:tabs>
        <w:ind w:left="0" w:firstLine="851"/>
        <w:jc w:val="both"/>
        <w:rPr>
          <w:rFonts w:eastAsia="Times New Roman"/>
          <w:sz w:val="28"/>
        </w:rPr>
      </w:pPr>
      <w:r w:rsidRPr="00546863">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546863">
        <w:rPr>
          <w:rFonts w:eastAsia="Times New Roman"/>
          <w:sz w:val="28"/>
        </w:rPr>
        <w:t xml:space="preserve">решение </w:t>
      </w:r>
      <w:r w:rsidRPr="00546863">
        <w:rPr>
          <w:rFonts w:eastAsia="Times New Roman"/>
          <w:sz w:val="28"/>
        </w:rPr>
        <w:t xml:space="preserve">Совета об учреждении соответствующего органа </w:t>
      </w:r>
      <w:r w:rsidR="005455E3" w:rsidRPr="00546863">
        <w:rPr>
          <w:rFonts w:eastAsia="Times New Roman"/>
          <w:sz w:val="28"/>
        </w:rPr>
        <w:t xml:space="preserve">в форме муниципального казенного учреждения </w:t>
      </w:r>
      <w:r w:rsidRPr="00546863">
        <w:rPr>
          <w:rFonts w:eastAsia="Times New Roman"/>
          <w:sz w:val="28"/>
        </w:rPr>
        <w:t xml:space="preserve">и утверждение Советом </w:t>
      </w:r>
      <w:r w:rsidR="00B06E19" w:rsidRPr="00546863">
        <w:rPr>
          <w:rFonts w:eastAsia="Times New Roman"/>
          <w:sz w:val="28"/>
        </w:rPr>
        <w:t>положения о нем</w:t>
      </w:r>
      <w:r w:rsidR="005667E3" w:rsidRPr="00546863">
        <w:rPr>
          <w:rFonts w:eastAsia="Times New Roman"/>
          <w:sz w:val="28"/>
        </w:rPr>
        <w:t xml:space="preserve"> </w:t>
      </w:r>
      <w:r w:rsidR="00B06E19" w:rsidRPr="00546863">
        <w:rPr>
          <w:rFonts w:eastAsia="Times New Roman"/>
          <w:sz w:val="28"/>
        </w:rPr>
        <w:t>по представлению главы поселения.</w:t>
      </w:r>
    </w:p>
    <w:p w:rsidR="009917B8" w:rsidRPr="00546863" w:rsidRDefault="009917B8" w:rsidP="00086CCD">
      <w:pPr>
        <w:tabs>
          <w:tab w:val="left" w:pos="142"/>
          <w:tab w:val="left" w:pos="345"/>
        </w:tabs>
        <w:ind w:left="851"/>
        <w:jc w:val="center"/>
        <w:rPr>
          <w:b/>
          <w:caps/>
          <w:sz w:val="28"/>
        </w:rPr>
      </w:pPr>
    </w:p>
    <w:p w:rsidR="009917B8" w:rsidRPr="00546863" w:rsidRDefault="009917B8" w:rsidP="0081350A">
      <w:pPr>
        <w:pStyle w:val="ConsNormal"/>
        <w:tabs>
          <w:tab w:val="left" w:pos="142"/>
        </w:tabs>
        <w:ind w:firstLine="851"/>
        <w:jc w:val="center"/>
        <w:rPr>
          <w:rFonts w:ascii="Times New Roman" w:hAnsi="Times New Roman"/>
          <w:b/>
          <w:sz w:val="28"/>
        </w:rPr>
      </w:pPr>
      <w:r w:rsidRPr="00546863">
        <w:rPr>
          <w:rFonts w:ascii="Times New Roman" w:hAnsi="Times New Roman"/>
          <w:b/>
          <w:caps/>
          <w:sz w:val="28"/>
        </w:rPr>
        <w:t xml:space="preserve">ГЛАВА </w:t>
      </w:r>
      <w:r w:rsidRPr="00546863">
        <w:rPr>
          <w:rFonts w:ascii="Times New Roman" w:hAnsi="Times New Roman"/>
          <w:b/>
          <w:caps/>
          <w:sz w:val="28"/>
          <w:lang w:val="en-US"/>
        </w:rPr>
        <w:t>V</w:t>
      </w:r>
      <w:r w:rsidRPr="00546863">
        <w:rPr>
          <w:rFonts w:ascii="Times New Roman" w:hAnsi="Times New Roman"/>
          <w:b/>
          <w:caps/>
          <w:sz w:val="28"/>
        </w:rPr>
        <w:t xml:space="preserve">. </w:t>
      </w:r>
      <w:r w:rsidRPr="00546863">
        <w:rPr>
          <w:rFonts w:ascii="Times New Roman" w:hAnsi="Times New Roman"/>
          <w:b/>
          <w:sz w:val="28"/>
        </w:rPr>
        <w:t>МУНИЦИПАЛЬНАЯ СЛУЖБА</w:t>
      </w:r>
    </w:p>
    <w:p w:rsidR="009917B8" w:rsidRPr="00546863" w:rsidRDefault="009917B8" w:rsidP="0081350A">
      <w:pPr>
        <w:pStyle w:val="2"/>
        <w:keepNext w:val="0"/>
        <w:ind w:firstLine="851"/>
        <w:rPr>
          <w:rFonts w:ascii="Times New Roman" w:hAnsi="Times New Roman"/>
          <w:i w:val="0"/>
        </w:rPr>
      </w:pPr>
      <w:r w:rsidRPr="00546863">
        <w:rPr>
          <w:rFonts w:ascii="Times New Roman" w:hAnsi="Times New Roman"/>
          <w:i w:val="0"/>
        </w:rPr>
        <w:t>Статья 49. Муниципальная служба</w:t>
      </w:r>
    </w:p>
    <w:p w:rsidR="009917B8" w:rsidRPr="00546863" w:rsidRDefault="009917B8" w:rsidP="0081350A">
      <w:pPr>
        <w:ind w:firstLine="900"/>
        <w:jc w:val="both"/>
        <w:rPr>
          <w:sz w:val="28"/>
        </w:rPr>
      </w:pPr>
      <w:r w:rsidRPr="00546863">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546863" w:rsidRDefault="009917B8" w:rsidP="0081350A">
      <w:pPr>
        <w:ind w:firstLine="900"/>
        <w:jc w:val="both"/>
        <w:rPr>
          <w:sz w:val="28"/>
        </w:rPr>
      </w:pPr>
      <w:r w:rsidRPr="00546863">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Pr="00546863" w:rsidRDefault="009917B8" w:rsidP="0081350A">
      <w:pPr>
        <w:ind w:firstLine="900"/>
        <w:jc w:val="both"/>
        <w:rPr>
          <w:sz w:val="28"/>
        </w:rPr>
      </w:pPr>
      <w:r w:rsidRPr="00546863">
        <w:rPr>
          <w:sz w:val="28"/>
        </w:rPr>
        <w:t>Представителем нанимателя (работодателя) для муниципальных служащих администрации поселения является глава поселения.</w:t>
      </w:r>
    </w:p>
    <w:p w:rsidR="009917B8" w:rsidRPr="00546863" w:rsidRDefault="009917B8" w:rsidP="0081350A">
      <w:pPr>
        <w:ind w:firstLine="900"/>
        <w:jc w:val="both"/>
        <w:rPr>
          <w:sz w:val="28"/>
        </w:rPr>
      </w:pPr>
      <w:r w:rsidRPr="00546863">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(далее – Федеральный закон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xml:space="preserve"> (далее – Закон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законы и иные нормативные правовые акты Краснодарского края, настоящий</w:t>
      </w:r>
      <w:r w:rsidR="005667E3" w:rsidRPr="00546863">
        <w:rPr>
          <w:sz w:val="28"/>
        </w:rPr>
        <w:t xml:space="preserve"> </w:t>
      </w:r>
      <w:r w:rsidRPr="00546863">
        <w:rPr>
          <w:sz w:val="28"/>
        </w:rPr>
        <w:t>устав, правовые акты органов местного самоуправления поселения.</w:t>
      </w:r>
    </w:p>
    <w:p w:rsidR="002F3F83" w:rsidRPr="00546863" w:rsidRDefault="002F3F83" w:rsidP="00574622">
      <w:pPr>
        <w:jc w:val="both"/>
        <w:rPr>
          <w:b/>
          <w:sz w:val="28"/>
        </w:rPr>
      </w:pPr>
    </w:p>
    <w:p w:rsidR="009917B8" w:rsidRPr="00546863" w:rsidRDefault="009917B8" w:rsidP="0081350A">
      <w:pPr>
        <w:ind w:firstLine="720"/>
        <w:jc w:val="both"/>
        <w:rPr>
          <w:b/>
          <w:sz w:val="28"/>
        </w:rPr>
      </w:pPr>
      <w:r w:rsidRPr="00546863">
        <w:rPr>
          <w:b/>
          <w:sz w:val="28"/>
        </w:rPr>
        <w:t>Статья 50.</w:t>
      </w:r>
      <w:r w:rsidR="00040D55">
        <w:rPr>
          <w:b/>
          <w:sz w:val="28"/>
        </w:rPr>
        <w:t xml:space="preserve"> </w:t>
      </w:r>
      <w:r w:rsidRPr="00546863">
        <w:rPr>
          <w:b/>
          <w:sz w:val="28"/>
        </w:rPr>
        <w:t>Муниципальные должности и</w:t>
      </w:r>
      <w:r w:rsidRPr="00546863">
        <w:rPr>
          <w:sz w:val="28"/>
        </w:rPr>
        <w:t xml:space="preserve"> д</w:t>
      </w:r>
      <w:r w:rsidRPr="00546863">
        <w:rPr>
          <w:b/>
          <w:sz w:val="28"/>
        </w:rPr>
        <w:t>олжности муниципальной службы</w:t>
      </w:r>
    </w:p>
    <w:p w:rsidR="00574622" w:rsidRPr="00546863" w:rsidRDefault="00574622" w:rsidP="0081350A">
      <w:pPr>
        <w:ind w:firstLine="720"/>
        <w:jc w:val="both"/>
        <w:rPr>
          <w:b/>
          <w:sz w:val="28"/>
        </w:rPr>
      </w:pPr>
    </w:p>
    <w:p w:rsidR="009917B8" w:rsidRPr="00546863" w:rsidRDefault="009917B8" w:rsidP="00DF727E">
      <w:pPr>
        <w:ind w:firstLine="709"/>
        <w:jc w:val="both"/>
        <w:rPr>
          <w:sz w:val="28"/>
        </w:rPr>
      </w:pPr>
      <w:r w:rsidRPr="00546863">
        <w:rPr>
          <w:sz w:val="28"/>
        </w:rPr>
        <w:t xml:space="preserve">1. Уставом в соответствии с Законом Краснодарского края </w:t>
      </w:r>
      <w:r w:rsidR="00DF727E" w:rsidRPr="00546863">
        <w:rPr>
          <w:sz w:val="28"/>
        </w:rPr>
        <w:t>«</w:t>
      </w:r>
      <w:r w:rsidRPr="00546863">
        <w:rPr>
          <w:sz w:val="28"/>
        </w:rPr>
        <w:t>О Реестре муниципальных должностей и Реестре должностей муниципальной службы</w:t>
      </w:r>
      <w:r w:rsidR="00DF727E" w:rsidRPr="00546863">
        <w:rPr>
          <w:sz w:val="28"/>
        </w:rPr>
        <w:t>»</w:t>
      </w:r>
      <w:r w:rsidRPr="00546863">
        <w:rPr>
          <w:sz w:val="28"/>
        </w:rPr>
        <w:t xml:space="preserve"> устанавливаются следующие муниципальные должности:</w:t>
      </w:r>
    </w:p>
    <w:p w:rsidR="009917B8" w:rsidRPr="00546863" w:rsidRDefault="009917B8" w:rsidP="00DF727E">
      <w:pPr>
        <w:ind w:firstLine="709"/>
        <w:jc w:val="both"/>
        <w:rPr>
          <w:sz w:val="28"/>
        </w:rPr>
      </w:pPr>
      <w:r w:rsidRPr="00546863">
        <w:rPr>
          <w:sz w:val="28"/>
        </w:rPr>
        <w:t>- глава поселения;</w:t>
      </w:r>
    </w:p>
    <w:p w:rsidR="009917B8" w:rsidRPr="00546863" w:rsidRDefault="009917B8" w:rsidP="00DF727E">
      <w:pPr>
        <w:ind w:firstLine="709"/>
        <w:jc w:val="both"/>
        <w:rPr>
          <w:sz w:val="28"/>
        </w:rPr>
      </w:pPr>
      <w:r w:rsidRPr="00546863">
        <w:rPr>
          <w:sz w:val="28"/>
        </w:rPr>
        <w:lastRenderedPageBreak/>
        <w:t>- председатель комитета (комиссии)Совета поселения;</w:t>
      </w:r>
    </w:p>
    <w:p w:rsidR="009917B8" w:rsidRPr="00546863" w:rsidRDefault="009917B8" w:rsidP="00DF727E">
      <w:pPr>
        <w:ind w:firstLine="709"/>
        <w:jc w:val="both"/>
        <w:rPr>
          <w:sz w:val="28"/>
        </w:rPr>
      </w:pPr>
      <w:r w:rsidRPr="00546863">
        <w:rPr>
          <w:sz w:val="28"/>
        </w:rPr>
        <w:t>- депутат Совета поселения.</w:t>
      </w:r>
    </w:p>
    <w:p w:rsidR="009917B8" w:rsidRPr="00546863" w:rsidRDefault="009917B8" w:rsidP="00DF727E">
      <w:pPr>
        <w:ind w:firstLine="709"/>
        <w:jc w:val="both"/>
        <w:rPr>
          <w:sz w:val="28"/>
        </w:rPr>
      </w:pPr>
      <w:r w:rsidRPr="00546863">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546863" w:rsidRDefault="009917B8" w:rsidP="0081350A">
      <w:pPr>
        <w:ind w:firstLine="900"/>
        <w:jc w:val="both"/>
        <w:rPr>
          <w:sz w:val="28"/>
        </w:rPr>
      </w:pPr>
      <w:r w:rsidRPr="00546863">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9917B8" w:rsidRPr="00546863" w:rsidRDefault="009917B8" w:rsidP="0081350A">
      <w:pPr>
        <w:ind w:firstLine="900"/>
        <w:jc w:val="both"/>
        <w:rPr>
          <w:sz w:val="28"/>
        </w:rPr>
      </w:pPr>
      <w:r w:rsidRPr="00546863">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9917B8" w:rsidRPr="00546863" w:rsidRDefault="009917B8" w:rsidP="0081350A">
      <w:pPr>
        <w:pStyle w:val="a6"/>
        <w:tabs>
          <w:tab w:val="left" w:pos="142"/>
          <w:tab w:val="left" w:pos="540"/>
        </w:tabs>
        <w:spacing w:line="200" w:lineRule="atLeast"/>
        <w:ind w:firstLine="851"/>
        <w:jc w:val="both"/>
      </w:pPr>
    </w:p>
    <w:p w:rsidR="009917B8" w:rsidRPr="00546863" w:rsidRDefault="009917B8" w:rsidP="0081350A">
      <w:pPr>
        <w:pStyle w:val="2"/>
        <w:keepNext w:val="0"/>
        <w:spacing w:before="0" w:after="0"/>
        <w:ind w:firstLine="708"/>
        <w:rPr>
          <w:rFonts w:ascii="Times New Roman" w:hAnsi="Times New Roman"/>
          <w:i w:val="0"/>
        </w:rPr>
      </w:pPr>
      <w:r w:rsidRPr="00546863">
        <w:rPr>
          <w:rFonts w:ascii="Times New Roman" w:hAnsi="Times New Roman"/>
          <w:i w:val="0"/>
        </w:rPr>
        <w:t>Статья 51. Муниципальный служащий</w:t>
      </w:r>
    </w:p>
    <w:p w:rsidR="00D93B00" w:rsidRPr="00546863" w:rsidRDefault="00D93B00" w:rsidP="00D93B00"/>
    <w:p w:rsidR="009917B8" w:rsidRPr="00546863" w:rsidRDefault="009917B8" w:rsidP="0081350A">
      <w:pPr>
        <w:ind w:firstLine="900"/>
        <w:jc w:val="both"/>
        <w:rPr>
          <w:sz w:val="28"/>
        </w:rPr>
      </w:pPr>
      <w:r w:rsidRPr="00546863">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для замещения должностей муниципальной службы при отсутствии обстоятельств, указанных в статье 13 Федерального закона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в качестве</w:t>
      </w:r>
      <w:r w:rsidR="005667E3" w:rsidRPr="00546863">
        <w:rPr>
          <w:sz w:val="28"/>
        </w:rPr>
        <w:t xml:space="preserve"> </w:t>
      </w:r>
      <w:r w:rsidRPr="00546863">
        <w:rPr>
          <w:sz w:val="28"/>
        </w:rPr>
        <w:t>ограничений, связанных с муниципальной службой.</w:t>
      </w:r>
    </w:p>
    <w:p w:rsidR="009917B8" w:rsidRPr="00546863" w:rsidRDefault="009917B8" w:rsidP="0081350A">
      <w:pPr>
        <w:ind w:firstLine="900"/>
        <w:jc w:val="both"/>
        <w:rPr>
          <w:sz w:val="28"/>
        </w:rPr>
      </w:pPr>
      <w:r w:rsidRPr="00546863">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w:t>
      </w:r>
    </w:p>
    <w:p w:rsidR="009917B8" w:rsidRPr="00546863" w:rsidRDefault="009917B8" w:rsidP="0081350A">
      <w:pPr>
        <w:ind w:firstLine="900"/>
        <w:jc w:val="both"/>
        <w:rPr>
          <w:sz w:val="28"/>
        </w:rPr>
      </w:pPr>
      <w:r w:rsidRPr="00546863">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546863" w:rsidRDefault="009917B8" w:rsidP="0081350A">
      <w:pPr>
        <w:ind w:firstLine="900"/>
        <w:jc w:val="both"/>
        <w:rPr>
          <w:sz w:val="28"/>
        </w:rPr>
      </w:pPr>
      <w:r w:rsidRPr="00546863">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546863" w:rsidRDefault="009917B8" w:rsidP="0081350A">
      <w:pPr>
        <w:pStyle w:val="a6"/>
        <w:tabs>
          <w:tab w:val="left" w:pos="142"/>
          <w:tab w:val="left" w:pos="540"/>
        </w:tabs>
        <w:spacing w:line="200" w:lineRule="atLeast"/>
        <w:ind w:firstLine="851"/>
        <w:jc w:val="both"/>
      </w:pPr>
    </w:p>
    <w:p w:rsidR="009917B8" w:rsidRPr="00546863" w:rsidRDefault="009917B8" w:rsidP="0081350A">
      <w:pPr>
        <w:pStyle w:val="a6"/>
        <w:tabs>
          <w:tab w:val="left" w:pos="0"/>
          <w:tab w:val="left" w:pos="142"/>
          <w:tab w:val="left" w:pos="360"/>
        </w:tabs>
        <w:spacing w:after="0"/>
        <w:ind w:firstLine="851"/>
        <w:jc w:val="both"/>
        <w:rPr>
          <w:b/>
          <w:sz w:val="28"/>
        </w:rPr>
      </w:pPr>
      <w:r w:rsidRPr="00546863">
        <w:rPr>
          <w:b/>
          <w:sz w:val="28"/>
        </w:rPr>
        <w:t>Статья 52. Основные права и обязанности муниципального служащего, ограничения и запреты, связанные с муниципальной службой</w:t>
      </w:r>
    </w:p>
    <w:p w:rsidR="00D93B00" w:rsidRPr="00546863" w:rsidRDefault="00D93B00" w:rsidP="0081350A">
      <w:pPr>
        <w:pStyle w:val="a6"/>
        <w:tabs>
          <w:tab w:val="left" w:pos="0"/>
          <w:tab w:val="left" w:pos="142"/>
          <w:tab w:val="left" w:pos="360"/>
        </w:tabs>
        <w:spacing w:after="0"/>
        <w:ind w:firstLine="851"/>
        <w:jc w:val="both"/>
        <w:rPr>
          <w:b/>
          <w:sz w:val="28"/>
        </w:rPr>
      </w:pPr>
    </w:p>
    <w:p w:rsidR="009917B8" w:rsidRPr="00546863" w:rsidRDefault="009917B8" w:rsidP="0081350A">
      <w:pPr>
        <w:pStyle w:val="a6"/>
        <w:tabs>
          <w:tab w:val="left" w:pos="0"/>
          <w:tab w:val="left" w:pos="142"/>
        </w:tabs>
        <w:spacing w:after="0"/>
        <w:ind w:firstLine="851"/>
        <w:jc w:val="both"/>
        <w:rPr>
          <w:sz w:val="28"/>
        </w:rPr>
      </w:pPr>
      <w:r w:rsidRPr="00546863">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w:t>
      </w:r>
    </w:p>
    <w:p w:rsidR="009917B8" w:rsidRPr="00546863" w:rsidRDefault="009917B8" w:rsidP="0081350A">
      <w:pPr>
        <w:pStyle w:val="a6"/>
        <w:tabs>
          <w:tab w:val="left" w:pos="142"/>
          <w:tab w:val="left" w:pos="360"/>
        </w:tabs>
        <w:spacing w:after="0"/>
        <w:ind w:firstLine="851"/>
        <w:jc w:val="both"/>
      </w:pPr>
    </w:p>
    <w:p w:rsidR="00B02BD8" w:rsidRPr="00546863" w:rsidRDefault="00B02BD8" w:rsidP="00B02BD8">
      <w:pPr>
        <w:autoSpaceDE w:val="0"/>
        <w:autoSpaceDN w:val="0"/>
        <w:adjustRightInd w:val="0"/>
        <w:ind w:firstLine="540"/>
        <w:jc w:val="both"/>
        <w:outlineLvl w:val="1"/>
        <w:rPr>
          <w:b/>
          <w:bCs/>
          <w:sz w:val="28"/>
          <w:szCs w:val="28"/>
        </w:rPr>
      </w:pPr>
      <w:r w:rsidRPr="00546863">
        <w:rPr>
          <w:b/>
          <w:sz w:val="28"/>
          <w:szCs w:val="28"/>
        </w:rPr>
        <w:t xml:space="preserve">Статья 53. </w:t>
      </w:r>
      <w:r w:rsidRPr="00546863">
        <w:rPr>
          <w:b/>
          <w:bCs/>
          <w:sz w:val="28"/>
          <w:szCs w:val="28"/>
        </w:rPr>
        <w:t xml:space="preserve">Сведения о доходах, </w:t>
      </w:r>
      <w:r w:rsidR="007911AB" w:rsidRPr="00546863">
        <w:rPr>
          <w:rFonts w:eastAsia="Times New Roman"/>
          <w:b/>
          <w:kern w:val="0"/>
          <w:sz w:val="28"/>
          <w:szCs w:val="28"/>
          <w:lang w:eastAsia="ru-RU"/>
        </w:rPr>
        <w:t xml:space="preserve">расходах, </w:t>
      </w:r>
      <w:r w:rsidRPr="00546863">
        <w:rPr>
          <w:b/>
          <w:bCs/>
          <w:sz w:val="28"/>
          <w:szCs w:val="28"/>
        </w:rPr>
        <w:t>об имуществе и обязательствах имущественного характера муниципального служащего</w:t>
      </w:r>
    </w:p>
    <w:p w:rsidR="00D93B00" w:rsidRPr="00546863" w:rsidRDefault="00D93B00" w:rsidP="00B02BD8">
      <w:pPr>
        <w:autoSpaceDE w:val="0"/>
        <w:autoSpaceDN w:val="0"/>
        <w:adjustRightInd w:val="0"/>
        <w:ind w:firstLine="540"/>
        <w:jc w:val="both"/>
        <w:outlineLvl w:val="1"/>
        <w:rPr>
          <w:b/>
          <w:bCs/>
          <w:sz w:val="28"/>
          <w:szCs w:val="28"/>
        </w:rPr>
      </w:pPr>
    </w:p>
    <w:p w:rsidR="00B02BD8" w:rsidRPr="00546863" w:rsidRDefault="00B02BD8" w:rsidP="00B02BD8">
      <w:pPr>
        <w:autoSpaceDE w:val="0"/>
        <w:autoSpaceDN w:val="0"/>
        <w:adjustRightInd w:val="0"/>
        <w:ind w:firstLine="851"/>
        <w:jc w:val="both"/>
        <w:outlineLvl w:val="1"/>
        <w:rPr>
          <w:bCs/>
          <w:sz w:val="28"/>
          <w:szCs w:val="28"/>
        </w:rPr>
      </w:pPr>
      <w:r w:rsidRPr="0054686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546863">
        <w:rPr>
          <w:bCs/>
          <w:sz w:val="28"/>
          <w:szCs w:val="28"/>
        </w:rPr>
        <w:t>, сроки</w:t>
      </w:r>
      <w:r w:rsidR="005667E3" w:rsidRPr="00546863">
        <w:rPr>
          <w:bCs/>
          <w:sz w:val="28"/>
          <w:szCs w:val="28"/>
        </w:rPr>
        <w:t xml:space="preserve"> </w:t>
      </w:r>
      <w:r w:rsidRPr="00546863">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7911AB" w:rsidRPr="00546863" w:rsidRDefault="007911AB" w:rsidP="007911AB">
      <w:pPr>
        <w:suppressAutoHyphens w:val="0"/>
        <w:autoSpaceDE w:val="0"/>
        <w:autoSpaceDN w:val="0"/>
        <w:adjustRightInd w:val="0"/>
        <w:ind w:firstLine="851"/>
        <w:jc w:val="both"/>
        <w:rPr>
          <w:rFonts w:eastAsia="Times New Roman"/>
          <w:bCs/>
          <w:kern w:val="0"/>
          <w:sz w:val="28"/>
          <w:szCs w:val="28"/>
          <w:lang w:eastAsia="ru-RU"/>
        </w:rPr>
      </w:pPr>
      <w:r w:rsidRPr="00546863">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546863" w:rsidRDefault="009917B8" w:rsidP="0081350A">
      <w:pPr>
        <w:ind w:firstLine="900"/>
        <w:jc w:val="both"/>
        <w:rPr>
          <w:sz w:val="28"/>
          <w:szCs w:val="28"/>
        </w:rPr>
      </w:pPr>
    </w:p>
    <w:p w:rsidR="009917B8" w:rsidRPr="00546863" w:rsidRDefault="009917B8" w:rsidP="0081350A">
      <w:pPr>
        <w:pStyle w:val="2"/>
        <w:keepNext w:val="0"/>
        <w:spacing w:before="0" w:after="0"/>
        <w:ind w:firstLine="708"/>
        <w:jc w:val="both"/>
        <w:rPr>
          <w:rFonts w:ascii="Times New Roman" w:hAnsi="Times New Roman"/>
          <w:b w:val="0"/>
          <w:i w:val="0"/>
        </w:rPr>
      </w:pPr>
      <w:r w:rsidRPr="00546863">
        <w:rPr>
          <w:rFonts w:ascii="Times New Roman" w:hAnsi="Times New Roman"/>
          <w:i w:val="0"/>
        </w:rPr>
        <w:t>Статья 54. Гарантии для муниципального служащего</w:t>
      </w:r>
    </w:p>
    <w:p w:rsidR="00030F4C" w:rsidRPr="00546863" w:rsidRDefault="00030F4C" w:rsidP="00030F4C"/>
    <w:p w:rsidR="009917B8" w:rsidRPr="00546863" w:rsidRDefault="009917B8" w:rsidP="0081350A">
      <w:pPr>
        <w:pStyle w:val="a6"/>
        <w:spacing w:after="0"/>
        <w:ind w:firstLine="902"/>
        <w:jc w:val="both"/>
        <w:rPr>
          <w:sz w:val="28"/>
        </w:rPr>
      </w:pPr>
      <w:r w:rsidRPr="00546863">
        <w:rPr>
          <w:sz w:val="28"/>
        </w:rPr>
        <w:t>Гарантии, предоставляемые муниципальному служащему, устанавливаются</w:t>
      </w:r>
      <w:r w:rsidR="005667E3" w:rsidRPr="00546863">
        <w:rPr>
          <w:sz w:val="28"/>
        </w:rPr>
        <w:t xml:space="preserve"> </w:t>
      </w:r>
      <w:r w:rsidRPr="00546863">
        <w:rPr>
          <w:sz w:val="28"/>
        </w:rPr>
        <w:t xml:space="preserve">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xml:space="preserve">. </w:t>
      </w:r>
    </w:p>
    <w:p w:rsidR="009917B8" w:rsidRPr="00546863" w:rsidRDefault="009917B8" w:rsidP="0081350A">
      <w:pPr>
        <w:pStyle w:val="8"/>
        <w:keepNext w:val="0"/>
        <w:ind w:firstLine="851"/>
        <w:rPr>
          <w:b/>
        </w:rPr>
      </w:pPr>
    </w:p>
    <w:p w:rsidR="009917B8" w:rsidRPr="00546863" w:rsidRDefault="009917B8" w:rsidP="0081350A">
      <w:pPr>
        <w:pStyle w:val="8"/>
        <w:keepNext w:val="0"/>
        <w:ind w:firstLine="851"/>
        <w:rPr>
          <w:b/>
        </w:rPr>
      </w:pPr>
      <w:r w:rsidRPr="00546863">
        <w:rPr>
          <w:b/>
        </w:rPr>
        <w:t>Статья 55. Аттестация муниципального служащего</w:t>
      </w:r>
    </w:p>
    <w:p w:rsidR="00030F4C" w:rsidRPr="00546863" w:rsidRDefault="00030F4C" w:rsidP="00030F4C"/>
    <w:p w:rsidR="009917B8" w:rsidRPr="00546863" w:rsidRDefault="009917B8" w:rsidP="0081350A">
      <w:pPr>
        <w:pStyle w:val="a6"/>
        <w:spacing w:after="0"/>
        <w:ind w:firstLine="851"/>
        <w:jc w:val="both"/>
        <w:rPr>
          <w:sz w:val="28"/>
        </w:rPr>
      </w:pPr>
      <w:r w:rsidRPr="00546863">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546863" w:rsidRDefault="009917B8" w:rsidP="0081350A">
      <w:pPr>
        <w:pStyle w:val="a6"/>
        <w:spacing w:after="0"/>
        <w:ind w:firstLine="851"/>
        <w:jc w:val="both"/>
        <w:rPr>
          <w:sz w:val="28"/>
        </w:rPr>
      </w:pPr>
      <w:r w:rsidRPr="00546863">
        <w:rPr>
          <w:sz w:val="28"/>
        </w:rPr>
        <w:t>2. Аттестация муниципального служащего проводится один раз в три года.</w:t>
      </w:r>
    </w:p>
    <w:p w:rsidR="009917B8" w:rsidRPr="00546863" w:rsidRDefault="009917B8" w:rsidP="0081350A">
      <w:pPr>
        <w:pStyle w:val="a6"/>
        <w:spacing w:after="0"/>
        <w:ind w:firstLine="851"/>
        <w:jc w:val="both"/>
        <w:rPr>
          <w:sz w:val="28"/>
        </w:rPr>
      </w:pPr>
      <w:r w:rsidRPr="00546863">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w:t>
      </w:r>
    </w:p>
    <w:p w:rsidR="009917B8" w:rsidRPr="00546863" w:rsidRDefault="009917B8" w:rsidP="0081350A">
      <w:pPr>
        <w:pStyle w:val="a6"/>
        <w:spacing w:after="0"/>
        <w:ind w:right="-2" w:firstLine="851"/>
        <w:jc w:val="both"/>
        <w:rPr>
          <w:sz w:val="28"/>
        </w:rPr>
      </w:pPr>
      <w:r w:rsidRPr="00546863">
        <w:rPr>
          <w:sz w:val="28"/>
        </w:rPr>
        <w:lastRenderedPageBreak/>
        <w:t>4.Положение о проведении аттестации утверждается муниципальным правовым актом в соответствии с законами Краснодарского края.</w:t>
      </w:r>
    </w:p>
    <w:p w:rsidR="009917B8" w:rsidRPr="00546863" w:rsidRDefault="009917B8" w:rsidP="0081350A">
      <w:pPr>
        <w:ind w:firstLine="900"/>
        <w:jc w:val="both"/>
        <w:rPr>
          <w:sz w:val="28"/>
        </w:rPr>
      </w:pPr>
    </w:p>
    <w:p w:rsidR="009917B8" w:rsidRPr="00546863" w:rsidRDefault="009917B8" w:rsidP="0081350A">
      <w:pPr>
        <w:ind w:firstLine="900"/>
        <w:jc w:val="both"/>
        <w:rPr>
          <w:b/>
          <w:sz w:val="28"/>
        </w:rPr>
      </w:pPr>
      <w:r w:rsidRPr="00546863">
        <w:rPr>
          <w:b/>
          <w:sz w:val="28"/>
        </w:rPr>
        <w:t>Статья 56. Основания для расторжения трудового договора с муниципальным служащим</w:t>
      </w:r>
    </w:p>
    <w:p w:rsidR="00030F4C" w:rsidRPr="00546863" w:rsidRDefault="00030F4C" w:rsidP="0081350A">
      <w:pPr>
        <w:ind w:firstLine="900"/>
        <w:jc w:val="both"/>
        <w:rPr>
          <w:b/>
          <w:sz w:val="28"/>
        </w:rPr>
      </w:pPr>
    </w:p>
    <w:p w:rsidR="009917B8" w:rsidRPr="00546863" w:rsidRDefault="009917B8" w:rsidP="0081350A">
      <w:pPr>
        <w:ind w:firstLine="900"/>
        <w:jc w:val="both"/>
        <w:rPr>
          <w:sz w:val="28"/>
        </w:rPr>
      </w:pPr>
      <w:r w:rsidRPr="00546863">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w:t>
      </w:r>
    </w:p>
    <w:p w:rsidR="009917B8" w:rsidRPr="00546863" w:rsidRDefault="009917B8" w:rsidP="0081350A">
      <w:pPr>
        <w:ind w:firstLine="900"/>
        <w:jc w:val="both"/>
        <w:rPr>
          <w:strike/>
          <w:sz w:val="28"/>
        </w:rPr>
      </w:pPr>
    </w:p>
    <w:p w:rsidR="009917B8" w:rsidRPr="00546863" w:rsidRDefault="009917B8" w:rsidP="0081350A">
      <w:pPr>
        <w:pStyle w:val="1"/>
        <w:keepNext w:val="0"/>
        <w:tabs>
          <w:tab w:val="left" w:pos="20160"/>
        </w:tabs>
        <w:spacing w:before="0" w:after="0"/>
        <w:ind w:left="840"/>
        <w:jc w:val="both"/>
        <w:rPr>
          <w:rFonts w:ascii="Times New Roman" w:hAnsi="Times New Roman"/>
          <w:sz w:val="28"/>
        </w:rPr>
      </w:pPr>
      <w:r w:rsidRPr="00546863">
        <w:rPr>
          <w:rFonts w:ascii="Times New Roman" w:hAnsi="Times New Roman"/>
          <w:caps/>
          <w:sz w:val="28"/>
        </w:rPr>
        <w:t xml:space="preserve">ГЛАВА </w:t>
      </w:r>
      <w:r w:rsidRPr="00546863">
        <w:rPr>
          <w:rFonts w:ascii="Times New Roman" w:hAnsi="Times New Roman"/>
          <w:caps/>
          <w:sz w:val="28"/>
          <w:lang w:val="en-US"/>
        </w:rPr>
        <w:t>VI</w:t>
      </w:r>
      <w:r w:rsidRPr="00546863">
        <w:rPr>
          <w:rFonts w:ascii="Times New Roman" w:hAnsi="Times New Roman"/>
          <w:caps/>
          <w:sz w:val="28"/>
        </w:rPr>
        <w:t>.</w:t>
      </w:r>
      <w:r w:rsidRPr="00546863">
        <w:rPr>
          <w:rFonts w:ascii="Times New Roman" w:hAnsi="Times New Roman"/>
          <w:sz w:val="28"/>
        </w:rPr>
        <w:t>МУНИЦИПАЛЬНЫЕ ПРАВОВЫЕ АКТЫ</w:t>
      </w:r>
    </w:p>
    <w:p w:rsidR="009917B8" w:rsidRPr="00546863" w:rsidRDefault="009917B8" w:rsidP="0081350A"/>
    <w:p w:rsidR="009917B8" w:rsidRPr="00546863" w:rsidRDefault="009917B8" w:rsidP="0081350A">
      <w:pPr>
        <w:pStyle w:val="2"/>
        <w:keepNext w:val="0"/>
        <w:tabs>
          <w:tab w:val="clear" w:pos="576"/>
          <w:tab w:val="left" w:pos="-2410"/>
        </w:tabs>
        <w:spacing w:before="0" w:after="0"/>
        <w:ind w:firstLine="851"/>
        <w:jc w:val="both"/>
        <w:rPr>
          <w:rFonts w:ascii="Times New Roman" w:hAnsi="Times New Roman"/>
          <w:i w:val="0"/>
        </w:rPr>
      </w:pPr>
      <w:r w:rsidRPr="00546863">
        <w:rPr>
          <w:rFonts w:ascii="Times New Roman" w:hAnsi="Times New Roman"/>
          <w:i w:val="0"/>
        </w:rPr>
        <w:t>Статья 57. Система муниципальных правовых актов</w:t>
      </w:r>
    </w:p>
    <w:p w:rsidR="00030F4C" w:rsidRPr="00546863" w:rsidRDefault="00030F4C" w:rsidP="00030F4C"/>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В систему муниципальных правовых актов входят:</w:t>
      </w:r>
    </w:p>
    <w:p w:rsidR="009917B8" w:rsidRPr="00546863" w:rsidRDefault="009917B8" w:rsidP="0081350A">
      <w:pPr>
        <w:pStyle w:val="ConsNormal"/>
        <w:numPr>
          <w:ilvl w:val="0"/>
          <w:numId w:val="17"/>
        </w:numPr>
        <w:tabs>
          <w:tab w:val="left" w:pos="360"/>
        </w:tabs>
        <w:ind w:left="0" w:firstLine="840"/>
        <w:jc w:val="both"/>
        <w:rPr>
          <w:rFonts w:ascii="Times New Roman" w:hAnsi="Times New Roman"/>
          <w:sz w:val="28"/>
        </w:rPr>
      </w:pPr>
      <w:r w:rsidRPr="00546863">
        <w:rPr>
          <w:rFonts w:ascii="Times New Roman" w:hAnsi="Times New Roman"/>
          <w:sz w:val="28"/>
        </w:rPr>
        <w:t>устав поселения, правовые акты, принятые на местном референдуме;</w:t>
      </w:r>
    </w:p>
    <w:p w:rsidR="009917B8" w:rsidRPr="00546863" w:rsidRDefault="009917B8" w:rsidP="0081350A">
      <w:pPr>
        <w:pStyle w:val="ConsNormal"/>
        <w:tabs>
          <w:tab w:val="left" w:pos="1200"/>
        </w:tabs>
        <w:ind w:firstLine="840"/>
        <w:jc w:val="both"/>
        <w:rPr>
          <w:rFonts w:ascii="Times New Roman" w:hAnsi="Times New Roman"/>
          <w:sz w:val="28"/>
        </w:rPr>
      </w:pPr>
      <w:r w:rsidRPr="00546863">
        <w:rPr>
          <w:rFonts w:ascii="Times New Roman" w:hAnsi="Times New Roman"/>
          <w:sz w:val="28"/>
        </w:rPr>
        <w:t>2) нормативные и иные правовые</w:t>
      </w:r>
      <w:r w:rsidR="005667E3" w:rsidRPr="00546863">
        <w:rPr>
          <w:rFonts w:ascii="Times New Roman" w:hAnsi="Times New Roman"/>
          <w:sz w:val="28"/>
        </w:rPr>
        <w:t xml:space="preserve"> </w:t>
      </w:r>
      <w:r w:rsidRPr="00546863">
        <w:rPr>
          <w:rFonts w:ascii="Times New Roman" w:hAnsi="Times New Roman"/>
          <w:sz w:val="28"/>
        </w:rPr>
        <w:t>акты Совета;</w:t>
      </w:r>
    </w:p>
    <w:p w:rsidR="009917B8" w:rsidRPr="00546863" w:rsidRDefault="009917B8" w:rsidP="0081350A">
      <w:pPr>
        <w:ind w:firstLine="851"/>
        <w:jc w:val="both"/>
        <w:rPr>
          <w:sz w:val="28"/>
        </w:rPr>
      </w:pPr>
      <w:r w:rsidRPr="00546863">
        <w:rPr>
          <w:sz w:val="28"/>
        </w:rPr>
        <w:t>3) правовые акты главы поселения, администрации поселения и</w:t>
      </w:r>
      <w:r w:rsidR="005667E3" w:rsidRPr="00546863">
        <w:rPr>
          <w:sz w:val="28"/>
        </w:rPr>
        <w:t xml:space="preserve"> </w:t>
      </w:r>
      <w:r w:rsidRPr="00546863">
        <w:rPr>
          <w:sz w:val="28"/>
        </w:rPr>
        <w:t>иных органов местного самоуправления и должностных лиц местного самоуправления.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Под нормативным правовым актом понимается изданный в уста</w:t>
      </w:r>
      <w:r w:rsidR="009875D1" w:rsidRPr="00546863">
        <w:rPr>
          <w:rFonts w:ascii="Times New Roman" w:hAnsi="Times New Roman"/>
          <w:sz w:val="28"/>
        </w:rPr>
        <w:t>новленном порядке акт правомоч</w:t>
      </w:r>
      <w:r w:rsidRPr="00546863">
        <w:rPr>
          <w:rFonts w:ascii="Times New Roman" w:hAnsi="Times New Roman"/>
          <w:sz w:val="28"/>
        </w:rPr>
        <w:t>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58</w:t>
      </w:r>
      <w:r w:rsidRPr="00546863">
        <w:rPr>
          <w:rFonts w:ascii="Times New Roman" w:eastAsia="Times New Roman" w:hAnsi="Times New Roman"/>
          <w:b w:val="0"/>
          <w:i w:val="0"/>
        </w:rPr>
        <w:t>.</w:t>
      </w:r>
      <w:r w:rsidRPr="00546863">
        <w:rPr>
          <w:rFonts w:ascii="Times New Roman" w:eastAsia="Times New Roman" w:hAnsi="Times New Roman"/>
          <w:i w:val="0"/>
        </w:rPr>
        <w:t xml:space="preserve"> Подготовка муниципальных правовых актов</w:t>
      </w:r>
    </w:p>
    <w:p w:rsidR="00030F4C" w:rsidRPr="00546863" w:rsidRDefault="00030F4C" w:rsidP="00030F4C"/>
    <w:p w:rsidR="009917B8" w:rsidRPr="00546863" w:rsidRDefault="009917B8" w:rsidP="0081350A">
      <w:pPr>
        <w:ind w:firstLine="840"/>
        <w:jc w:val="both"/>
        <w:rPr>
          <w:b/>
          <w:i/>
          <w:color w:val="FF0000"/>
          <w:sz w:val="28"/>
        </w:rPr>
      </w:pPr>
      <w:r w:rsidRPr="00546863">
        <w:rPr>
          <w:rFonts w:eastAsia="Times New Roman"/>
          <w:sz w:val="28"/>
        </w:rPr>
        <w:t xml:space="preserve">1. </w:t>
      </w:r>
      <w:r w:rsidR="00D54B3E" w:rsidRPr="00546863">
        <w:rPr>
          <w:sz w:val="28"/>
          <w:szCs w:val="28"/>
        </w:rPr>
        <w:t xml:space="preserve">Проекты муниципальных правовых актов могут вноситься в </w:t>
      </w:r>
      <w:r w:rsidR="00D54B3E" w:rsidRPr="00546863">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546863">
        <w:rPr>
          <w:sz w:val="28"/>
          <w:szCs w:val="28"/>
        </w:rPr>
        <w:t xml:space="preserve">главой </w:t>
      </w:r>
      <w:r w:rsidR="00607D89" w:rsidRPr="00546863">
        <w:rPr>
          <w:color w:val="000000"/>
          <w:sz w:val="28"/>
          <w:szCs w:val="28"/>
        </w:rPr>
        <w:t>поселения</w:t>
      </w:r>
      <w:r w:rsidR="00D54B3E" w:rsidRPr="00546863">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r w:rsidR="007A0C3C" w:rsidRPr="00546863">
        <w:rPr>
          <w:sz w:val="28"/>
          <w:szCs w:val="28"/>
        </w:rPr>
        <w:t>Староминского района.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w:t>
      </w:r>
      <w:r w:rsidRPr="00546863">
        <w:rPr>
          <w:rFonts w:eastAsia="Times New Roman"/>
          <w:sz w:val="28"/>
        </w:rPr>
        <w:lastRenderedPageBreak/>
        <w:t>должностными лицами местного самоуправления, на рассмотрение которых вносятся указанные проекты.</w:t>
      </w:r>
    </w:p>
    <w:p w:rsidR="009917B8" w:rsidRPr="00546863"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jc w:val="both"/>
        <w:rPr>
          <w:rFonts w:ascii="Times New Roman" w:eastAsia="Times New Roman" w:hAnsi="Times New Roman"/>
          <w:i w:val="0"/>
        </w:rPr>
      </w:pPr>
      <w:r w:rsidRPr="00546863">
        <w:rPr>
          <w:rFonts w:ascii="Times New Roman" w:eastAsia="Times New Roman" w:hAnsi="Times New Roman"/>
          <w:i w:val="0"/>
        </w:rPr>
        <w:t>Статья 59. Отмена муниципальных правовых актов и приостановление их действия</w:t>
      </w:r>
    </w:p>
    <w:p w:rsidR="00870E6E" w:rsidRPr="00546863" w:rsidRDefault="00870E6E" w:rsidP="00870E6E"/>
    <w:p w:rsidR="00695854" w:rsidRPr="00546863" w:rsidRDefault="009917B8" w:rsidP="00695854">
      <w:pPr>
        <w:widowControl/>
        <w:suppressAutoHyphens w:val="0"/>
        <w:autoSpaceDE w:val="0"/>
        <w:autoSpaceDN w:val="0"/>
        <w:adjustRightInd w:val="0"/>
        <w:ind w:firstLine="851"/>
        <w:jc w:val="both"/>
        <w:rPr>
          <w:sz w:val="28"/>
        </w:rPr>
      </w:pPr>
      <w:r w:rsidRPr="00546863">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5667E3" w:rsidRPr="00546863">
        <w:rPr>
          <w:sz w:val="28"/>
        </w:rPr>
        <w:t xml:space="preserve"> </w:t>
      </w:r>
      <w:r w:rsidRPr="00546863">
        <w:rPr>
          <w:sz w:val="28"/>
        </w:rPr>
        <w:t xml:space="preserve">должностными лицами местного самоуправления, принявшими (издавшими) соответствующий муниципальный правовой акт, </w:t>
      </w:r>
      <w:r w:rsidRPr="00546863">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w:t>
      </w:r>
      <w:r w:rsidR="006C2438" w:rsidRPr="00546863">
        <w:rPr>
          <w:sz w:val="28"/>
          <w:szCs w:val="28"/>
        </w:rPr>
        <w:t xml:space="preserve">мочиям которых на момент отмены </w:t>
      </w:r>
      <w:r w:rsidRPr="00546863">
        <w:rPr>
          <w:sz w:val="28"/>
          <w:szCs w:val="28"/>
        </w:rPr>
        <w:t xml:space="preserve">или приостановления действия муниципального правового акта отнесено принятие (издание) соответствующего муниципального правового акта, а также </w:t>
      </w:r>
      <w:r w:rsidRPr="00546863">
        <w:rPr>
          <w:sz w:val="28"/>
        </w:rPr>
        <w:t>судом;</w:t>
      </w:r>
      <w:r w:rsidR="005667E3" w:rsidRPr="00546863">
        <w:rPr>
          <w:sz w:val="28"/>
        </w:rPr>
        <w:t xml:space="preserve"> </w:t>
      </w:r>
      <w:r w:rsidRPr="00546863">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695854" w:rsidRPr="00546863" w:rsidRDefault="00695854" w:rsidP="00695854">
      <w:pPr>
        <w:widowControl/>
        <w:suppressAutoHyphens w:val="0"/>
        <w:autoSpaceDE w:val="0"/>
        <w:autoSpaceDN w:val="0"/>
        <w:adjustRightInd w:val="0"/>
        <w:ind w:firstLine="851"/>
        <w:jc w:val="both"/>
        <w:rPr>
          <w:rFonts w:eastAsia="Calibri"/>
          <w:kern w:val="0"/>
          <w:sz w:val="28"/>
          <w:szCs w:val="28"/>
        </w:rPr>
      </w:pPr>
      <w:r w:rsidRPr="00546863">
        <w:rPr>
          <w:rFonts w:eastAsia="Calibri"/>
          <w:b/>
          <w:kern w:val="0"/>
          <w:sz w:val="28"/>
          <w:szCs w:val="28"/>
        </w:rPr>
        <w:t xml:space="preserve"> </w:t>
      </w:r>
      <w:r w:rsidRPr="00546863">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546863" w:rsidRDefault="009917B8" w:rsidP="0081350A">
      <w:pPr>
        <w:ind w:firstLine="851"/>
        <w:jc w:val="both"/>
        <w:rPr>
          <w:sz w:val="28"/>
        </w:rPr>
      </w:pPr>
      <w:r w:rsidRPr="00546863">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Pr="00546863" w:rsidRDefault="009917B8" w:rsidP="0081350A">
      <w:pPr>
        <w:pStyle w:val="ad"/>
        <w:tabs>
          <w:tab w:val="left" w:pos="142"/>
        </w:tabs>
        <w:spacing w:after="0" w:line="100" w:lineRule="atLeast"/>
        <w:ind w:firstLine="851"/>
        <w:jc w:val="both"/>
        <w:rPr>
          <w:rFonts w:eastAsia="Times New Roman"/>
          <w:sz w:val="28"/>
        </w:rPr>
      </w:pPr>
    </w:p>
    <w:p w:rsidR="009917B8" w:rsidRPr="00546863" w:rsidRDefault="009917B8" w:rsidP="0081350A">
      <w:pPr>
        <w:pStyle w:val="ad"/>
        <w:tabs>
          <w:tab w:val="left" w:pos="142"/>
        </w:tabs>
        <w:spacing w:after="0" w:line="100" w:lineRule="atLeast"/>
        <w:ind w:firstLine="851"/>
        <w:jc w:val="both"/>
        <w:rPr>
          <w:rFonts w:eastAsia="Times New Roman"/>
          <w:b/>
          <w:sz w:val="28"/>
        </w:rPr>
      </w:pPr>
      <w:r w:rsidRPr="00546863">
        <w:rPr>
          <w:rFonts w:eastAsia="Times New Roman"/>
          <w:b/>
          <w:sz w:val="28"/>
        </w:rPr>
        <w:t>Статья 60. Принятие устава поселения, внесение изменений и дополнений в устав поселения</w:t>
      </w:r>
    </w:p>
    <w:p w:rsidR="00870E6E" w:rsidRPr="00546863" w:rsidRDefault="00870E6E" w:rsidP="0081350A">
      <w:pPr>
        <w:pStyle w:val="ad"/>
        <w:tabs>
          <w:tab w:val="left" w:pos="142"/>
        </w:tabs>
        <w:spacing w:after="0" w:line="100" w:lineRule="atLeast"/>
        <w:ind w:firstLine="851"/>
        <w:jc w:val="both"/>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Устав принимается Советом.</w:t>
      </w:r>
    </w:p>
    <w:p w:rsidR="009917B8" w:rsidRPr="00546863" w:rsidRDefault="009917B8" w:rsidP="0081350A">
      <w:pPr>
        <w:pStyle w:val="ConsNormal"/>
        <w:numPr>
          <w:ilvl w:val="2"/>
          <w:numId w:val="24"/>
        </w:numPr>
        <w:tabs>
          <w:tab w:val="left" w:pos="142"/>
        </w:tabs>
        <w:ind w:left="0" w:firstLine="851"/>
        <w:jc w:val="both"/>
        <w:rPr>
          <w:sz w:val="28"/>
        </w:rPr>
      </w:pPr>
      <w:r w:rsidRPr="00546863">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546863">
        <w:rPr>
          <w:sz w:val="28"/>
        </w:rPr>
        <w:t>.</w:t>
      </w:r>
    </w:p>
    <w:p w:rsidR="009917B8" w:rsidRPr="00546863" w:rsidRDefault="009917B8" w:rsidP="0081350A">
      <w:pPr>
        <w:pStyle w:val="8"/>
        <w:keepNext w:val="0"/>
        <w:ind w:firstLine="851"/>
        <w:jc w:val="both"/>
      </w:pPr>
      <w:r w:rsidRPr="00546863">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546863" w:rsidRDefault="009917B8" w:rsidP="0081350A">
      <w:pPr>
        <w:pStyle w:val="ConsNormal"/>
        <w:tabs>
          <w:tab w:val="left" w:pos="142"/>
        </w:tabs>
        <w:ind w:firstLine="851"/>
        <w:jc w:val="both"/>
        <w:rPr>
          <w:sz w:val="28"/>
        </w:rPr>
      </w:pPr>
      <w:r w:rsidRPr="00546863">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546863">
        <w:rPr>
          <w:sz w:val="28"/>
        </w:rPr>
        <w:t>.</w:t>
      </w:r>
    </w:p>
    <w:p w:rsidR="007E71BD" w:rsidRPr="00546863" w:rsidRDefault="007E71BD"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546863">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546863">
        <w:rPr>
          <w:rFonts w:ascii="Times New Roman" w:hAnsi="Times New Roman"/>
          <w:sz w:val="28"/>
        </w:rPr>
        <w:t xml:space="preserve"> в </w:t>
      </w:r>
      <w:r w:rsidR="000F66AD" w:rsidRPr="00546863">
        <w:rPr>
          <w:rFonts w:ascii="Times New Roman" w:hAnsi="Times New Roman"/>
          <w:sz w:val="28"/>
        </w:rPr>
        <w:t>порядке,</w:t>
      </w:r>
      <w:r w:rsidRPr="00546863">
        <w:rPr>
          <w:rFonts w:ascii="Times New Roman" w:hAnsi="Times New Roman"/>
          <w:sz w:val="28"/>
        </w:rPr>
        <w:t xml:space="preserve"> установленном федеральным законом.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546863" w:rsidRDefault="003657E1"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54686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61.</w:t>
      </w:r>
      <w:r w:rsidR="00040D55">
        <w:rPr>
          <w:rFonts w:ascii="Times New Roman" w:eastAsia="Times New Roman" w:hAnsi="Times New Roman"/>
          <w:i w:val="0"/>
        </w:rPr>
        <w:t xml:space="preserve"> </w:t>
      </w:r>
      <w:r w:rsidRPr="00546863">
        <w:rPr>
          <w:rFonts w:ascii="Times New Roman" w:eastAsia="Times New Roman" w:hAnsi="Times New Roman"/>
          <w:i w:val="0"/>
        </w:rPr>
        <w:t>Решения, принятые на местном референдуме</w:t>
      </w:r>
    </w:p>
    <w:p w:rsidR="00870E6E" w:rsidRPr="00546863" w:rsidRDefault="00870E6E" w:rsidP="00870E6E"/>
    <w:p w:rsidR="009917B8" w:rsidRPr="00546863" w:rsidRDefault="0095237A" w:rsidP="0028180F">
      <w:pPr>
        <w:tabs>
          <w:tab w:val="left" w:pos="0"/>
        </w:tabs>
        <w:ind w:firstLine="851"/>
        <w:jc w:val="both"/>
        <w:rPr>
          <w:rFonts w:eastAsia="Times New Roman"/>
          <w:sz w:val="28"/>
        </w:rPr>
      </w:pPr>
      <w:r w:rsidRPr="00546863">
        <w:rPr>
          <w:rFonts w:eastAsia="Times New Roman"/>
          <w:sz w:val="28"/>
        </w:rPr>
        <w:t xml:space="preserve">1. </w:t>
      </w:r>
      <w:r w:rsidR="009917B8" w:rsidRPr="00546863">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546863" w:rsidRDefault="0095237A" w:rsidP="0028180F">
      <w:pPr>
        <w:pStyle w:val="ad"/>
        <w:tabs>
          <w:tab w:val="left" w:pos="0"/>
        </w:tabs>
        <w:spacing w:after="0" w:line="100" w:lineRule="atLeast"/>
        <w:ind w:firstLine="851"/>
        <w:jc w:val="both"/>
        <w:rPr>
          <w:rFonts w:eastAsia="Times New Roman"/>
          <w:sz w:val="28"/>
        </w:rPr>
      </w:pPr>
      <w:r w:rsidRPr="00546863">
        <w:rPr>
          <w:rFonts w:eastAsia="Times New Roman"/>
          <w:sz w:val="28"/>
        </w:rPr>
        <w:lastRenderedPageBreak/>
        <w:t xml:space="preserve">2. </w:t>
      </w:r>
      <w:r w:rsidR="009917B8" w:rsidRPr="00546863">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546863" w:rsidRDefault="0095237A"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3. </w:t>
      </w:r>
      <w:r w:rsidR="009917B8" w:rsidRPr="00546863">
        <w:rPr>
          <w:rFonts w:ascii="Times New Roman" w:hAnsi="Times New Roman"/>
          <w:sz w:val="28"/>
        </w:rPr>
        <w:t>Решение, принятое на местном референдуме, регистрируется в Совете.</w:t>
      </w:r>
    </w:p>
    <w:p w:rsidR="009917B8" w:rsidRPr="00546863" w:rsidRDefault="0028180F"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4. </w:t>
      </w:r>
      <w:r w:rsidR="009917B8" w:rsidRPr="00546863">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9917B8" w:rsidRPr="00546863" w:rsidRDefault="0028180F"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5. </w:t>
      </w:r>
      <w:r w:rsidR="009917B8" w:rsidRPr="00546863">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54686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46863" w:rsidRDefault="009917B8" w:rsidP="0081350A">
      <w:pPr>
        <w:pStyle w:val="2"/>
        <w:keepNext w:val="0"/>
        <w:tabs>
          <w:tab w:val="clear" w:pos="576"/>
        </w:tabs>
        <w:spacing w:before="0" w:after="0"/>
        <w:ind w:left="851"/>
        <w:rPr>
          <w:rFonts w:ascii="Times New Roman" w:eastAsia="Times New Roman" w:hAnsi="Times New Roman"/>
          <w:i w:val="0"/>
        </w:rPr>
      </w:pPr>
      <w:r w:rsidRPr="00546863">
        <w:rPr>
          <w:rFonts w:ascii="Times New Roman" w:eastAsia="Times New Roman" w:hAnsi="Times New Roman"/>
          <w:i w:val="0"/>
        </w:rPr>
        <w:t>Статья 62. Правовые акты</w:t>
      </w:r>
      <w:r w:rsidR="005667E3" w:rsidRPr="00546863">
        <w:rPr>
          <w:rFonts w:ascii="Times New Roman" w:eastAsia="Times New Roman" w:hAnsi="Times New Roman"/>
          <w:i w:val="0"/>
        </w:rPr>
        <w:t xml:space="preserve"> </w:t>
      </w:r>
      <w:r w:rsidRPr="00546863">
        <w:rPr>
          <w:rFonts w:ascii="Times New Roman" w:eastAsia="Times New Roman" w:hAnsi="Times New Roman"/>
          <w:i w:val="0"/>
        </w:rPr>
        <w:t>Совета</w:t>
      </w:r>
    </w:p>
    <w:p w:rsidR="00870E6E" w:rsidRPr="00546863" w:rsidRDefault="00870E6E" w:rsidP="00870E6E"/>
    <w:p w:rsidR="009917B8" w:rsidRPr="00546863" w:rsidRDefault="009917B8" w:rsidP="0081350A">
      <w:pPr>
        <w:pStyle w:val="ConsNormal"/>
        <w:numPr>
          <w:ilvl w:val="0"/>
          <w:numId w:val="19"/>
        </w:numPr>
        <w:ind w:left="0" w:firstLine="851"/>
        <w:jc w:val="both"/>
        <w:rPr>
          <w:rFonts w:ascii="Times New Roman" w:hAnsi="Times New Roman"/>
          <w:sz w:val="28"/>
          <w:szCs w:val="28"/>
        </w:rPr>
      </w:pPr>
      <w:r w:rsidRPr="00546863">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546863">
        <w:rPr>
          <w:rFonts w:ascii="Times New Roman" w:hAnsi="Times New Roman"/>
          <w:sz w:val="28"/>
          <w:szCs w:val="28"/>
        </w:rPr>
        <w:t>решение об удалении главы поселения в отставку</w:t>
      </w:r>
      <w:r w:rsidRPr="00546863">
        <w:rPr>
          <w:sz w:val="28"/>
          <w:szCs w:val="28"/>
        </w:rPr>
        <w:t xml:space="preserve">, </w:t>
      </w:r>
      <w:r w:rsidRPr="00546863">
        <w:rPr>
          <w:rFonts w:ascii="Times New Roman" w:hAnsi="Times New Roman"/>
          <w:sz w:val="28"/>
        </w:rPr>
        <w:t xml:space="preserve">а также решения по вопросам организации деятельности Совета </w:t>
      </w:r>
      <w:r w:rsidRPr="00546863">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Pr="00546863"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546863">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546863"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546863">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546863" w:rsidRDefault="009917B8" w:rsidP="0081350A">
      <w:pPr>
        <w:pStyle w:val="ConsNormal"/>
        <w:tabs>
          <w:tab w:val="left" w:pos="75"/>
          <w:tab w:val="left" w:pos="140"/>
        </w:tabs>
        <w:ind w:firstLine="851"/>
        <w:jc w:val="both"/>
        <w:rPr>
          <w:rFonts w:ascii="Times New Roman" w:hAnsi="Times New Roman"/>
          <w:sz w:val="28"/>
        </w:rPr>
      </w:pPr>
      <w:r w:rsidRPr="00546863">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DF727E" w:rsidRPr="00546863">
        <w:rPr>
          <w:rFonts w:ascii="Times New Roman" w:hAnsi="Times New Roman"/>
          <w:sz w:val="28"/>
        </w:rPr>
        <w:t>»</w:t>
      </w:r>
      <w:r w:rsidRPr="00546863">
        <w:rPr>
          <w:rFonts w:ascii="Times New Roman" w:hAnsi="Times New Roman"/>
          <w:sz w:val="28"/>
        </w:rPr>
        <w:t>.</w:t>
      </w:r>
    </w:p>
    <w:p w:rsidR="00812702" w:rsidRPr="00546863" w:rsidRDefault="0080680C" w:rsidP="00812702">
      <w:pPr>
        <w:pStyle w:val="ConsNormal"/>
        <w:tabs>
          <w:tab w:val="left" w:pos="-1985"/>
        </w:tabs>
        <w:ind w:firstLine="851"/>
        <w:jc w:val="both"/>
        <w:rPr>
          <w:rFonts w:ascii="Times New Roman" w:hAnsi="Times New Roman"/>
          <w:sz w:val="28"/>
        </w:rPr>
      </w:pPr>
      <w:r w:rsidRPr="00546863">
        <w:rPr>
          <w:rFonts w:ascii="Times New Roman" w:hAnsi="Times New Roman"/>
          <w:sz w:val="28"/>
        </w:rPr>
        <w:t>Г</w:t>
      </w:r>
      <w:r w:rsidR="00812702" w:rsidRPr="00546863">
        <w:rPr>
          <w:rFonts w:ascii="Times New Roman" w:hAnsi="Times New Roman"/>
          <w:sz w:val="28"/>
        </w:rPr>
        <w:t>олос главы поселения</w:t>
      </w:r>
      <w:r w:rsidRPr="00546863">
        <w:rPr>
          <w:rFonts w:ascii="Times New Roman" w:hAnsi="Times New Roman"/>
          <w:sz w:val="28"/>
        </w:rPr>
        <w:t xml:space="preserve">, обладающего правом решающего голоса, </w:t>
      </w:r>
      <w:r w:rsidR="00812702" w:rsidRPr="00546863">
        <w:rPr>
          <w:rFonts w:ascii="Times New Roman" w:hAnsi="Times New Roman"/>
          <w:sz w:val="28"/>
        </w:rPr>
        <w:t>учитывается при принятии решений Совета как голос депутата Совета.</w:t>
      </w:r>
    </w:p>
    <w:p w:rsidR="009917B8" w:rsidRPr="00546863" w:rsidRDefault="009917B8" w:rsidP="0081350A">
      <w:pPr>
        <w:numPr>
          <w:ilvl w:val="0"/>
          <w:numId w:val="19"/>
        </w:numPr>
        <w:tabs>
          <w:tab w:val="left" w:pos="75"/>
          <w:tab w:val="left" w:pos="140"/>
        </w:tabs>
        <w:ind w:left="0" w:firstLine="851"/>
        <w:jc w:val="both"/>
        <w:rPr>
          <w:rFonts w:eastAsia="Times New Roman"/>
          <w:sz w:val="28"/>
        </w:rPr>
      </w:pPr>
      <w:r w:rsidRPr="00546863">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w:t>
      </w:r>
      <w:r w:rsidRPr="00546863">
        <w:rPr>
          <w:rFonts w:eastAsia="Times New Roman"/>
          <w:sz w:val="28"/>
        </w:rPr>
        <w:lastRenderedPageBreak/>
        <w:t>гражданина, вступают в силу после их официального опубликования (обнародования).</w:t>
      </w:r>
    </w:p>
    <w:p w:rsidR="009917B8" w:rsidRPr="00546863" w:rsidRDefault="009917B8" w:rsidP="002F3F83">
      <w:pPr>
        <w:pStyle w:val="WW-2"/>
        <w:tabs>
          <w:tab w:val="left" w:pos="-2160"/>
          <w:tab w:val="left" w:pos="142"/>
          <w:tab w:val="left" w:pos="1276"/>
        </w:tabs>
      </w:pPr>
      <w:r w:rsidRPr="00546863">
        <w:t>5.</w:t>
      </w:r>
      <w:r w:rsidRPr="00546863">
        <w:tab/>
        <w:t xml:space="preserve">Нормативный правовой акт, принятый Советом, направляется главе поселения, для подписания и обнародования </w:t>
      </w:r>
      <w:r w:rsidRPr="00546863">
        <w:rPr>
          <w:szCs w:val="28"/>
        </w:rPr>
        <w:t>в течение 10 дней</w:t>
      </w:r>
      <w:r w:rsidRPr="00546863">
        <w:t xml:space="preserve">. Глава </w:t>
      </w:r>
      <w:r w:rsidR="006C2438" w:rsidRPr="00546863">
        <w:t>поселения имеет право отклонить</w:t>
      </w:r>
      <w:r w:rsidRPr="00546863">
        <w:t xml:space="preserve"> правовой акт, принятый Со</w:t>
      </w:r>
      <w:r w:rsidR="006C2438" w:rsidRPr="00546863">
        <w:t xml:space="preserve">ветом. В этом случае указанный </w:t>
      </w:r>
      <w:r w:rsidRPr="00546863">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546863" w:rsidRDefault="00196713" w:rsidP="00196713">
      <w:pPr>
        <w:tabs>
          <w:tab w:val="left" w:pos="0"/>
        </w:tabs>
        <w:ind w:firstLine="851"/>
        <w:jc w:val="both"/>
        <w:rPr>
          <w:sz w:val="28"/>
        </w:rPr>
      </w:pPr>
      <w:r w:rsidRPr="00546863">
        <w:rPr>
          <w:sz w:val="28"/>
          <w:szCs w:val="28"/>
          <w:lang w:eastAsia="ru-RU"/>
        </w:rPr>
        <w:t xml:space="preserve">Если глава </w:t>
      </w:r>
      <w:r w:rsidR="008E480C" w:rsidRPr="00546863">
        <w:rPr>
          <w:color w:val="000000"/>
          <w:sz w:val="28"/>
        </w:rPr>
        <w:t>поселения</w:t>
      </w:r>
      <w:r w:rsidR="005667E3" w:rsidRPr="00546863">
        <w:rPr>
          <w:color w:val="000000"/>
          <w:sz w:val="28"/>
        </w:rPr>
        <w:t xml:space="preserve"> </w:t>
      </w:r>
      <w:r w:rsidRPr="0054686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546863">
        <w:rPr>
          <w:color w:val="000000"/>
          <w:sz w:val="28"/>
        </w:rPr>
        <w:t>поселения</w:t>
      </w:r>
      <w:r w:rsidR="005667E3" w:rsidRPr="00546863">
        <w:rPr>
          <w:color w:val="000000"/>
          <w:sz w:val="28"/>
        </w:rPr>
        <w:t xml:space="preserve"> </w:t>
      </w:r>
      <w:r w:rsidRPr="00546863">
        <w:rPr>
          <w:sz w:val="28"/>
          <w:szCs w:val="28"/>
          <w:lang w:eastAsia="ru-RU"/>
        </w:rPr>
        <w:t>в течение семи дней и обнародованию.</w:t>
      </w:r>
    </w:p>
    <w:p w:rsidR="009917B8" w:rsidRPr="00546863" w:rsidRDefault="00B757A6" w:rsidP="00B757A6">
      <w:pPr>
        <w:tabs>
          <w:tab w:val="left" w:pos="470"/>
          <w:tab w:val="left" w:pos="535"/>
        </w:tabs>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546863" w:rsidRDefault="00B757A6" w:rsidP="00B757A6">
      <w:pPr>
        <w:pStyle w:val="ConsNormal"/>
        <w:tabs>
          <w:tab w:val="left" w:pos="470"/>
          <w:tab w:val="left" w:pos="535"/>
        </w:tabs>
        <w:ind w:firstLine="851"/>
        <w:jc w:val="both"/>
        <w:rPr>
          <w:rFonts w:ascii="Times New Roman" w:hAnsi="Times New Roman"/>
          <w:sz w:val="28"/>
        </w:rPr>
      </w:pPr>
      <w:r w:rsidRPr="00546863">
        <w:rPr>
          <w:rFonts w:ascii="Times New Roman" w:hAnsi="Times New Roman"/>
          <w:sz w:val="28"/>
        </w:rPr>
        <w:t xml:space="preserve">7. </w:t>
      </w:r>
      <w:r w:rsidR="009917B8" w:rsidRPr="00546863">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sidRPr="00546863">
        <w:rPr>
          <w:rFonts w:ascii="Times New Roman" w:hAnsi="Times New Roman"/>
          <w:color w:val="000000"/>
          <w:sz w:val="28"/>
        </w:rPr>
        <w:t xml:space="preserve"> поселения </w:t>
      </w:r>
      <w:r w:rsidR="009917B8" w:rsidRPr="00546863">
        <w:rPr>
          <w:rFonts w:ascii="Times New Roman" w:hAnsi="Times New Roman"/>
          <w:sz w:val="28"/>
        </w:rPr>
        <w:t>или при наличии заключения главы</w:t>
      </w:r>
      <w:r w:rsidR="009917B8" w:rsidRPr="00546863">
        <w:rPr>
          <w:rFonts w:ascii="Times New Roman" w:hAnsi="Times New Roman"/>
          <w:color w:val="000000"/>
          <w:sz w:val="28"/>
        </w:rPr>
        <w:t xml:space="preserve"> поселения</w:t>
      </w:r>
      <w:r w:rsidR="009917B8" w:rsidRPr="00546863">
        <w:rPr>
          <w:rFonts w:ascii="Times New Roman" w:hAnsi="Times New Roman"/>
          <w:sz w:val="28"/>
        </w:rPr>
        <w:t>.</w:t>
      </w:r>
    </w:p>
    <w:p w:rsidR="009917B8" w:rsidRPr="00546863" w:rsidRDefault="009917B8" w:rsidP="0081350A">
      <w:pPr>
        <w:pStyle w:val="a6"/>
        <w:tabs>
          <w:tab w:val="left" w:pos="-668"/>
        </w:tabs>
        <w:spacing w:after="0"/>
        <w:ind w:firstLine="851"/>
        <w:rPr>
          <w:rFonts w:eastAsia="Times New Roman"/>
          <w:sz w:val="28"/>
        </w:rPr>
      </w:pPr>
    </w:p>
    <w:p w:rsidR="009917B8" w:rsidRPr="00546863" w:rsidRDefault="009917B8" w:rsidP="0081350A">
      <w:pPr>
        <w:pStyle w:val="a6"/>
        <w:tabs>
          <w:tab w:val="left" w:pos="142"/>
        </w:tabs>
        <w:spacing w:after="0"/>
        <w:ind w:firstLine="851"/>
        <w:rPr>
          <w:rFonts w:eastAsia="Times New Roman"/>
          <w:b/>
          <w:sz w:val="28"/>
        </w:rPr>
      </w:pPr>
      <w:r w:rsidRPr="00546863">
        <w:rPr>
          <w:rFonts w:eastAsia="Times New Roman"/>
          <w:b/>
          <w:sz w:val="28"/>
        </w:rPr>
        <w:t>Статья 63.</w:t>
      </w:r>
      <w:r w:rsidR="00040D55">
        <w:rPr>
          <w:rFonts w:eastAsia="Times New Roman"/>
          <w:b/>
          <w:sz w:val="28"/>
        </w:rPr>
        <w:t xml:space="preserve"> </w:t>
      </w:r>
      <w:r w:rsidRPr="00546863">
        <w:rPr>
          <w:rFonts w:eastAsia="Times New Roman"/>
          <w:b/>
          <w:sz w:val="28"/>
        </w:rPr>
        <w:t>Правовые акты главы поселения</w:t>
      </w:r>
    </w:p>
    <w:p w:rsidR="00870E6E" w:rsidRPr="00546863" w:rsidRDefault="00870E6E" w:rsidP="0081350A">
      <w:pPr>
        <w:pStyle w:val="a6"/>
        <w:tabs>
          <w:tab w:val="left" w:pos="142"/>
        </w:tabs>
        <w:spacing w:after="0"/>
        <w:ind w:firstLine="851"/>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в пределах своих полномочий издает правовые акты в соответствии с законодательством</w:t>
      </w:r>
      <w:r w:rsidR="005667E3" w:rsidRPr="00546863">
        <w:rPr>
          <w:rFonts w:ascii="Times New Roman" w:hAnsi="Times New Roman"/>
          <w:sz w:val="28"/>
        </w:rPr>
        <w:t xml:space="preserve"> </w:t>
      </w:r>
      <w:r w:rsidR="006D2F02" w:rsidRPr="00546863">
        <w:rPr>
          <w:rFonts w:ascii="Times New Roman" w:hAnsi="Times New Roman"/>
          <w:sz w:val="28"/>
        </w:rPr>
        <w:t>и уставом поселения</w:t>
      </w:r>
      <w:r w:rsidRPr="00546863">
        <w:rPr>
          <w:rFonts w:ascii="Times New Roman" w:hAnsi="Times New Roman"/>
          <w:sz w:val="28"/>
        </w:rPr>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64. Правовые акты администрации поселения</w:t>
      </w:r>
    </w:p>
    <w:p w:rsidR="00870E6E" w:rsidRPr="00546863" w:rsidRDefault="00870E6E" w:rsidP="0081350A">
      <w:pPr>
        <w:pStyle w:val="ConsNormal"/>
        <w:tabs>
          <w:tab w:val="left" w:pos="142"/>
        </w:tabs>
        <w:ind w:firstLine="851"/>
        <w:jc w:val="both"/>
        <w:rPr>
          <w:rFonts w:ascii="Times New Roman" w:hAnsi="Times New Roman"/>
          <w:b/>
          <w:sz w:val="28"/>
        </w:rPr>
      </w:pPr>
    </w:p>
    <w:p w:rsidR="009917B8" w:rsidRPr="00546863" w:rsidRDefault="009917B8" w:rsidP="0081350A">
      <w:pPr>
        <w:autoSpaceDE w:val="0"/>
        <w:ind w:firstLine="851"/>
        <w:jc w:val="both"/>
        <w:rPr>
          <w:sz w:val="28"/>
          <w:szCs w:val="28"/>
        </w:rPr>
      </w:pPr>
      <w:r w:rsidRPr="00546863">
        <w:rPr>
          <w:sz w:val="28"/>
        </w:rPr>
        <w:t xml:space="preserve">1. </w:t>
      </w:r>
      <w:r w:rsidRPr="00546863">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546863" w:rsidRDefault="009917B8" w:rsidP="0081350A">
      <w:pPr>
        <w:autoSpaceDE w:val="0"/>
        <w:ind w:firstLine="851"/>
        <w:jc w:val="both"/>
        <w:rPr>
          <w:sz w:val="28"/>
          <w:szCs w:val="28"/>
        </w:rPr>
      </w:pPr>
      <w:r w:rsidRPr="00546863">
        <w:rPr>
          <w:sz w:val="28"/>
          <w:szCs w:val="28"/>
        </w:rPr>
        <w:t xml:space="preserve">2. Постановления и распоряжения администрации вступают в силу </w:t>
      </w:r>
      <w:r w:rsidRPr="00546863">
        <w:rPr>
          <w:rStyle w:val="80"/>
        </w:rPr>
        <w:t>со дня</w:t>
      </w:r>
      <w:r w:rsidR="005667E3" w:rsidRPr="00546863">
        <w:rPr>
          <w:rStyle w:val="80"/>
        </w:rPr>
        <w:t xml:space="preserve"> </w:t>
      </w:r>
      <w:r w:rsidRPr="00546863">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ind w:firstLine="840"/>
        <w:jc w:val="both"/>
        <w:rPr>
          <w:rFonts w:ascii="Times New Roman" w:hAnsi="Times New Roman"/>
          <w:b/>
          <w:color w:val="000000"/>
          <w:sz w:val="28"/>
        </w:rPr>
      </w:pPr>
      <w:r w:rsidRPr="00546863">
        <w:rPr>
          <w:rFonts w:ascii="Times New Roman" w:hAnsi="Times New Roman"/>
          <w:b/>
          <w:sz w:val="28"/>
        </w:rPr>
        <w:lastRenderedPageBreak/>
        <w:t>Статья 65.</w:t>
      </w:r>
      <w:r w:rsidRPr="00546863">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870E6E" w:rsidRPr="00546863" w:rsidRDefault="00870E6E" w:rsidP="0081350A">
      <w:pPr>
        <w:pStyle w:val="ConsNormal"/>
        <w:ind w:firstLine="840"/>
        <w:jc w:val="both"/>
        <w:rPr>
          <w:rFonts w:ascii="Times New Roman" w:hAnsi="Times New Roman"/>
          <w:b/>
          <w:color w:val="000000"/>
          <w:sz w:val="28"/>
        </w:rPr>
      </w:pPr>
    </w:p>
    <w:p w:rsidR="009917B8" w:rsidRPr="00546863" w:rsidRDefault="009917B8" w:rsidP="0081350A">
      <w:pPr>
        <w:pStyle w:val="ConsNormal"/>
        <w:ind w:left="60" w:firstLine="840"/>
        <w:jc w:val="both"/>
        <w:rPr>
          <w:rFonts w:ascii="Times New Roman" w:hAnsi="Times New Roman"/>
          <w:sz w:val="28"/>
        </w:rPr>
      </w:pPr>
      <w:r w:rsidRPr="00546863">
        <w:rPr>
          <w:rFonts w:ascii="Times New Roman" w:hAnsi="Times New Roman"/>
          <w:sz w:val="28"/>
        </w:rPr>
        <w:t>Руководители отраслевых (функциональных)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w:t>
      </w:r>
      <w:r w:rsidR="00BE41DF" w:rsidRPr="00546863">
        <w:rPr>
          <w:rFonts w:ascii="Times New Roman" w:hAnsi="Times New Roman"/>
          <w:sz w:val="28"/>
        </w:rPr>
        <w:t>остановлениями и распоряжениями</w:t>
      </w:r>
      <w:r w:rsidRPr="00546863">
        <w:rPr>
          <w:rFonts w:ascii="Times New Roman" w:hAnsi="Times New Roman"/>
          <w:sz w:val="28"/>
        </w:rPr>
        <w:t xml:space="preserve"> администрации</w:t>
      </w:r>
      <w:r w:rsidR="005667E3" w:rsidRPr="00546863">
        <w:rPr>
          <w:rFonts w:ascii="Times New Roman" w:hAnsi="Times New Roman"/>
          <w:sz w:val="28"/>
        </w:rPr>
        <w:t xml:space="preserve"> </w:t>
      </w:r>
      <w:r w:rsidRPr="00546863">
        <w:rPr>
          <w:rFonts w:ascii="Times New Roman" w:hAnsi="Times New Roman"/>
          <w:sz w:val="28"/>
        </w:rPr>
        <w:t xml:space="preserve">поселения.  </w:t>
      </w:r>
    </w:p>
    <w:p w:rsidR="009917B8" w:rsidRPr="00546863"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66.</w:t>
      </w:r>
      <w:r w:rsidR="00040D55">
        <w:rPr>
          <w:rFonts w:ascii="Times New Roman" w:eastAsia="Times New Roman" w:hAnsi="Times New Roman"/>
          <w:i w:val="0"/>
        </w:rPr>
        <w:t xml:space="preserve"> </w:t>
      </w:r>
      <w:r w:rsidRPr="00546863">
        <w:rPr>
          <w:rFonts w:ascii="Times New Roman" w:eastAsia="Times New Roman" w:hAnsi="Times New Roman"/>
          <w:i w:val="0"/>
        </w:rPr>
        <w:t>Вступление в силу муниципальных правовых актов</w:t>
      </w:r>
    </w:p>
    <w:p w:rsidR="00870E6E" w:rsidRPr="00546863" w:rsidRDefault="00870E6E" w:rsidP="00870E6E"/>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Муниципальные правовые акты вступают в силу </w:t>
      </w:r>
      <w:r w:rsidRPr="00546863">
        <w:rPr>
          <w:rStyle w:val="80"/>
        </w:rPr>
        <w:t>со дня</w:t>
      </w:r>
      <w:r w:rsidRPr="00546863">
        <w:rPr>
          <w:rFonts w:ascii="Times New Roman" w:hAnsi="Times New Roman"/>
          <w:sz w:val="28"/>
        </w:rPr>
        <w:t xml:space="preserve"> их подписания, если иное не установлено в муниципальном правовом акте.</w:t>
      </w:r>
    </w:p>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5667E3" w:rsidRPr="00546863">
        <w:rPr>
          <w:rFonts w:ascii="Times New Roman" w:hAnsi="Times New Roman"/>
          <w:sz w:val="28"/>
        </w:rPr>
        <w:t xml:space="preserve"> </w:t>
      </w:r>
      <w:r w:rsidRPr="00546863">
        <w:rPr>
          <w:rFonts w:ascii="Times New Roman" w:hAnsi="Times New Roman"/>
          <w:sz w:val="28"/>
        </w:rPr>
        <w:t>Федерации.</w:t>
      </w:r>
    </w:p>
    <w:p w:rsidR="009917B8" w:rsidRPr="00546863" w:rsidRDefault="009917B8" w:rsidP="0081350A">
      <w:pPr>
        <w:pStyle w:val="8"/>
        <w:keepNext w:val="0"/>
        <w:ind w:firstLine="851"/>
        <w:jc w:val="both"/>
      </w:pPr>
      <w:r w:rsidRPr="00546863">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546863" w:rsidRDefault="009917B8" w:rsidP="0081350A">
      <w:pPr>
        <w:ind w:firstLine="851"/>
        <w:jc w:val="both"/>
        <w:rPr>
          <w:sz w:val="28"/>
        </w:rPr>
      </w:pPr>
      <w:r w:rsidRPr="00546863">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Pr="00546863" w:rsidRDefault="009917B8" w:rsidP="0081350A">
      <w:pPr>
        <w:ind w:firstLine="851"/>
        <w:jc w:val="both"/>
        <w:rPr>
          <w:sz w:val="28"/>
        </w:rPr>
      </w:pPr>
      <w:r w:rsidRPr="00546863">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Pr="00546863" w:rsidRDefault="009917B8" w:rsidP="0081350A">
      <w:pPr>
        <w:pStyle w:val="22"/>
        <w:ind w:firstLine="851"/>
      </w:pPr>
      <w:r w:rsidRPr="00546863">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546863" w:rsidRDefault="009917B8" w:rsidP="0081350A">
      <w:pPr>
        <w:ind w:firstLine="851"/>
        <w:jc w:val="both"/>
        <w:rPr>
          <w:sz w:val="28"/>
        </w:rPr>
      </w:pPr>
      <w:r w:rsidRPr="00546863">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546863" w:rsidRDefault="009917B8" w:rsidP="0081350A">
      <w:pPr>
        <w:ind w:firstLine="851"/>
        <w:jc w:val="both"/>
        <w:rPr>
          <w:sz w:val="28"/>
        </w:rPr>
      </w:pPr>
      <w:r w:rsidRPr="00546863">
        <w:rPr>
          <w:sz w:val="28"/>
        </w:rPr>
        <w:t xml:space="preserve">Тексты муниципальных правовых актов должны находиться в </w:t>
      </w:r>
      <w:r w:rsidRPr="00546863">
        <w:rPr>
          <w:sz w:val="28"/>
        </w:rPr>
        <w:lastRenderedPageBreak/>
        <w:t>специально установленных для обнародования местах в течение не менее чем десять календарных дней с момента их обнародования.</w:t>
      </w:r>
    </w:p>
    <w:p w:rsidR="009917B8" w:rsidRPr="00546863" w:rsidRDefault="009917B8" w:rsidP="0081350A">
      <w:pPr>
        <w:pStyle w:val="ad"/>
        <w:spacing w:after="0" w:line="100" w:lineRule="atLeast"/>
        <w:ind w:firstLine="851"/>
        <w:jc w:val="both"/>
        <w:rPr>
          <w:sz w:val="28"/>
        </w:rPr>
      </w:pPr>
      <w:r w:rsidRPr="00546863">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Pr="00546863" w:rsidRDefault="009917B8" w:rsidP="0081350A">
      <w:pPr>
        <w:pStyle w:val="ConsNormal"/>
        <w:ind w:firstLine="851"/>
        <w:jc w:val="both"/>
        <w:rPr>
          <w:rFonts w:ascii="Times New Roman" w:hAnsi="Times New Roman"/>
          <w:b/>
          <w:sz w:val="28"/>
        </w:rPr>
      </w:pPr>
      <w:r w:rsidRPr="00546863">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2F3F83" w:rsidRPr="00546863" w:rsidRDefault="002F3F83" w:rsidP="001A7D4B">
      <w:pPr>
        <w:tabs>
          <w:tab w:val="left" w:pos="142"/>
        </w:tabs>
        <w:rPr>
          <w:rFonts w:eastAsia="Times New Roman"/>
          <w:b/>
          <w:caps/>
          <w:sz w:val="28"/>
        </w:rPr>
      </w:pPr>
    </w:p>
    <w:p w:rsidR="009917B8" w:rsidRPr="00546863" w:rsidRDefault="009917B8" w:rsidP="0081350A">
      <w:pPr>
        <w:tabs>
          <w:tab w:val="left" w:pos="142"/>
        </w:tabs>
        <w:ind w:firstLine="851"/>
        <w:jc w:val="center"/>
        <w:rPr>
          <w:rFonts w:eastAsia="Times New Roman"/>
          <w:b/>
          <w:sz w:val="28"/>
        </w:rPr>
      </w:pPr>
      <w:r w:rsidRPr="00546863">
        <w:rPr>
          <w:rFonts w:eastAsia="Times New Roman"/>
          <w:b/>
          <w:caps/>
          <w:sz w:val="28"/>
        </w:rPr>
        <w:t xml:space="preserve">ГЛАВА </w:t>
      </w:r>
      <w:r w:rsidRPr="00546863">
        <w:rPr>
          <w:rFonts w:eastAsia="Times New Roman"/>
          <w:b/>
          <w:caps/>
          <w:sz w:val="28"/>
          <w:lang w:val="en-US"/>
        </w:rPr>
        <w:t>VII</w:t>
      </w:r>
      <w:r w:rsidRPr="00546863">
        <w:rPr>
          <w:rFonts w:eastAsia="Times New Roman"/>
          <w:b/>
          <w:caps/>
          <w:sz w:val="28"/>
        </w:rPr>
        <w:t xml:space="preserve">. </w:t>
      </w:r>
      <w:r w:rsidRPr="00546863">
        <w:rPr>
          <w:rFonts w:eastAsia="Times New Roman"/>
          <w:b/>
          <w:sz w:val="28"/>
        </w:rPr>
        <w:t>ЭКОНОМИЧЕСКАЯ ОСНОВА МЕСТНОГО САМОУПРАВЛЕНИЯ</w:t>
      </w:r>
    </w:p>
    <w:p w:rsidR="002F3F83" w:rsidRPr="00546863" w:rsidRDefault="002F3F83" w:rsidP="001A7D4B">
      <w:pPr>
        <w:tabs>
          <w:tab w:val="left" w:pos="142"/>
        </w:tabs>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67. Муниципальное имущество</w:t>
      </w:r>
    </w:p>
    <w:p w:rsidR="00870E6E" w:rsidRPr="00546863" w:rsidRDefault="00870E6E"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Экономическую основу местного самоуправления составляют находящееся в муниципальной собственности имущество, средства местного бюджета,</w:t>
      </w:r>
      <w:r w:rsidR="005667E3" w:rsidRPr="00546863">
        <w:rPr>
          <w:rFonts w:eastAsia="Times New Roman"/>
        </w:rPr>
        <w:t xml:space="preserve"> </w:t>
      </w:r>
      <w:r w:rsidRPr="00546863">
        <w:rPr>
          <w:rFonts w:eastAsia="Times New Roman"/>
        </w:rPr>
        <w:t>а также</w:t>
      </w:r>
      <w:r w:rsidR="005667E3" w:rsidRPr="00546863">
        <w:rPr>
          <w:rFonts w:eastAsia="Times New Roman"/>
        </w:rPr>
        <w:t xml:space="preserve"> </w:t>
      </w:r>
      <w:r w:rsidRPr="00546863">
        <w:rPr>
          <w:rFonts w:eastAsia="Times New Roman"/>
        </w:rPr>
        <w:t xml:space="preserve">имущественные права поселения.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В собственности поселения может находиться: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9917B8" w:rsidRPr="00546863" w:rsidRDefault="009917B8" w:rsidP="0081350A">
      <w:pPr>
        <w:ind w:firstLine="840"/>
        <w:jc w:val="both"/>
        <w:rPr>
          <w:sz w:val="28"/>
        </w:rPr>
      </w:pPr>
      <w:r w:rsidRPr="00546863">
        <w:rPr>
          <w:rFonts w:eastAsia="Times New Roman"/>
          <w:sz w:val="28"/>
        </w:rPr>
        <w:t xml:space="preserve">2) </w:t>
      </w:r>
      <w:r w:rsidRPr="00546863">
        <w:rPr>
          <w:sz w:val="28"/>
        </w:rPr>
        <w:t>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9917B8" w:rsidRPr="00546863" w:rsidRDefault="009917B8" w:rsidP="0081350A">
      <w:pPr>
        <w:pStyle w:val="WW-2"/>
        <w:tabs>
          <w:tab w:val="left" w:pos="142"/>
        </w:tabs>
      </w:pPr>
      <w:r w:rsidRPr="00546863">
        <w:t xml:space="preserve">3) </w:t>
      </w:r>
      <w:r w:rsidR="00FC768D" w:rsidRPr="00546863">
        <w:rPr>
          <w:szCs w:val="28"/>
        </w:rPr>
        <w:t>жилищный фонд социального использования для обеспечения малоимущих граждан, проживаю</w:t>
      </w:r>
      <w:r w:rsidR="00870E6E" w:rsidRPr="00546863">
        <w:rPr>
          <w:szCs w:val="28"/>
        </w:rPr>
        <w:t>щих в поселении и нуждающихся в</w:t>
      </w:r>
      <w:r w:rsidR="005667E3" w:rsidRPr="00546863">
        <w:rPr>
          <w:szCs w:val="28"/>
        </w:rPr>
        <w:t xml:space="preserve"> </w:t>
      </w:r>
      <w:r w:rsidR="00FC768D" w:rsidRPr="00546863">
        <w:rPr>
          <w:kern w:val="28"/>
          <w:szCs w:val="28"/>
        </w:rPr>
        <w:t>жилых помещениях</w:t>
      </w:r>
      <w:r w:rsidR="00FC768D" w:rsidRPr="00546863">
        <w:rPr>
          <w:szCs w:val="28"/>
        </w:rPr>
        <w:t xml:space="preserve">, жилыми помещениями на условиях договора социального найма, а также имущество, необходимое для содержания муниципального </w:t>
      </w:r>
      <w:r w:rsidR="00FC768D" w:rsidRPr="00546863">
        <w:rPr>
          <w:szCs w:val="28"/>
        </w:rPr>
        <w:lastRenderedPageBreak/>
        <w:t>жилищного фонда</w:t>
      </w:r>
      <w:r w:rsidRPr="00546863">
        <w:t>;</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4) пассажирский транспорт и другое имущество, предназначенные для транспортного обслуживания населения в границах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5) имущество, предназначенное для предупреждения и ликвидации</w:t>
      </w:r>
      <w:r w:rsidR="005667E3" w:rsidRPr="00546863">
        <w:rPr>
          <w:rFonts w:eastAsia="Times New Roman"/>
          <w:sz w:val="28"/>
        </w:rPr>
        <w:t xml:space="preserve"> </w:t>
      </w:r>
      <w:r w:rsidRPr="00546863">
        <w:rPr>
          <w:rFonts w:eastAsia="Times New Roman"/>
          <w:sz w:val="28"/>
        </w:rPr>
        <w:t>последствий чрезвычайных ситуаций в границах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6) </w:t>
      </w:r>
      <w:r w:rsidRPr="00546863">
        <w:rPr>
          <w:rStyle w:val="80"/>
        </w:rPr>
        <w:t>имущество, предназначенное для обеспечения первичных мер пожарной безопасности;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имущество библиотек поселения;</w:t>
      </w:r>
    </w:p>
    <w:p w:rsidR="009917B8" w:rsidRPr="00546863" w:rsidRDefault="009917B8" w:rsidP="0081350A">
      <w:pPr>
        <w:tabs>
          <w:tab w:val="left" w:pos="1134"/>
        </w:tabs>
        <w:ind w:firstLine="840"/>
        <w:jc w:val="both"/>
        <w:rPr>
          <w:sz w:val="28"/>
        </w:rPr>
      </w:pPr>
      <w:r w:rsidRPr="00546863">
        <w:rPr>
          <w:sz w:val="28"/>
        </w:rPr>
        <w:t>8) имущество, предназначенное для организации досуга 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9917B8" w:rsidRPr="00546863" w:rsidRDefault="009917B8" w:rsidP="0081350A">
      <w:pPr>
        <w:ind w:firstLine="840"/>
        <w:jc w:val="both"/>
        <w:rPr>
          <w:sz w:val="28"/>
        </w:rPr>
      </w:pPr>
      <w:r w:rsidRPr="00546863">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9917B8" w:rsidRPr="00546863" w:rsidRDefault="009917B8" w:rsidP="0081350A">
      <w:pPr>
        <w:ind w:firstLine="840"/>
        <w:jc w:val="both"/>
        <w:rPr>
          <w:sz w:val="28"/>
        </w:rPr>
      </w:pPr>
      <w:r w:rsidRPr="00546863">
        <w:rPr>
          <w:sz w:val="28"/>
        </w:rPr>
        <w:t>12) имущество, предназначенное для сбора и вывоза бытовых отходов и мусора;</w:t>
      </w:r>
    </w:p>
    <w:p w:rsidR="009917B8" w:rsidRPr="00546863" w:rsidRDefault="009917B8" w:rsidP="0081350A">
      <w:pPr>
        <w:ind w:firstLine="840"/>
        <w:jc w:val="both"/>
        <w:rPr>
          <w:sz w:val="28"/>
        </w:rPr>
      </w:pPr>
      <w:r w:rsidRPr="00546863">
        <w:rPr>
          <w:sz w:val="28"/>
        </w:rPr>
        <w:t>13) имущество, включая земельные участки, предназначенные для организации ритуальных услуг и содержания мест захоронения;</w:t>
      </w:r>
    </w:p>
    <w:p w:rsidR="009917B8" w:rsidRPr="00546863" w:rsidRDefault="009917B8" w:rsidP="0081350A">
      <w:pPr>
        <w:ind w:firstLine="840"/>
        <w:jc w:val="both"/>
        <w:rPr>
          <w:sz w:val="28"/>
        </w:rPr>
      </w:pPr>
      <w:r w:rsidRPr="00546863">
        <w:rPr>
          <w:sz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9917B8" w:rsidRPr="00546863" w:rsidRDefault="009917B8" w:rsidP="0081350A">
      <w:pPr>
        <w:ind w:firstLine="840"/>
        <w:jc w:val="both"/>
        <w:rPr>
          <w:sz w:val="28"/>
        </w:rPr>
      </w:pPr>
      <w:r w:rsidRPr="00546863">
        <w:rPr>
          <w:sz w:val="28"/>
        </w:rPr>
        <w:t>15) земельные участки, отнесенные к муниципальной собственности поселения в соответствии с федеральными законами;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16) пруды, обводненные карьеры на территории поселения;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9917B8" w:rsidRPr="00546863" w:rsidRDefault="009917B8" w:rsidP="0081350A">
      <w:pPr>
        <w:pStyle w:val="8"/>
        <w:keepNext w:val="0"/>
        <w:ind w:firstLine="851"/>
        <w:jc w:val="both"/>
      </w:pPr>
      <w:r w:rsidRPr="00546863">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B05C31" w:rsidRPr="00546863" w:rsidRDefault="00B05C31" w:rsidP="00B05C31">
      <w:pPr>
        <w:autoSpaceDE w:val="0"/>
        <w:autoSpaceDN w:val="0"/>
        <w:adjustRightInd w:val="0"/>
        <w:ind w:firstLine="851"/>
        <w:jc w:val="both"/>
        <w:outlineLvl w:val="0"/>
        <w:rPr>
          <w:sz w:val="28"/>
          <w:szCs w:val="28"/>
        </w:rPr>
      </w:pPr>
      <w:r w:rsidRPr="00546863">
        <w:rPr>
          <w:sz w:val="28"/>
          <w:szCs w:val="28"/>
        </w:rPr>
        <w:t xml:space="preserve">22) имущество, предназначенное для организации охраны </w:t>
      </w:r>
      <w:r w:rsidRPr="00546863">
        <w:rPr>
          <w:sz w:val="28"/>
          <w:szCs w:val="28"/>
        </w:rPr>
        <w:lastRenderedPageBreak/>
        <w:t>общественного порядка в границах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bCs/>
          <w:sz w:val="28"/>
        </w:rPr>
        <w:t>2</w:t>
      </w:r>
      <w:r w:rsidR="00B05C31" w:rsidRPr="00546863">
        <w:rPr>
          <w:rFonts w:ascii="Times New Roman" w:hAnsi="Times New Roman"/>
          <w:bCs/>
          <w:sz w:val="28"/>
        </w:rPr>
        <w:t>3</w:t>
      </w:r>
      <w:r w:rsidRPr="00546863">
        <w:rPr>
          <w:rFonts w:ascii="Times New Roman" w:hAnsi="Times New Roman"/>
          <w:bCs/>
          <w:sz w:val="28"/>
        </w:rPr>
        <w:t>)</w:t>
      </w:r>
      <w:r w:rsidR="00040D55">
        <w:rPr>
          <w:rFonts w:ascii="Times New Roman" w:hAnsi="Times New Roman"/>
          <w:bCs/>
          <w:sz w:val="28"/>
        </w:rPr>
        <w:t xml:space="preserve"> </w:t>
      </w:r>
      <w:r w:rsidRPr="00546863">
        <w:rPr>
          <w:rFonts w:ascii="Times New Roman" w:hAnsi="Times New Roman"/>
          <w:sz w:val="28"/>
        </w:rPr>
        <w:t xml:space="preserve">иное имущество, </w:t>
      </w:r>
      <w:r w:rsidR="00004947" w:rsidRPr="00546863">
        <w:rPr>
          <w:rFonts w:ascii="Times New Roman" w:hAnsi="Times New Roman"/>
          <w:sz w:val="28"/>
        </w:rPr>
        <w:t>необходимое для осуществления полномочий по</w:t>
      </w:r>
      <w:r w:rsidR="005667E3" w:rsidRPr="00546863">
        <w:rPr>
          <w:rFonts w:ascii="Times New Roman" w:hAnsi="Times New Roman"/>
          <w:sz w:val="28"/>
        </w:rPr>
        <w:t xml:space="preserve"> </w:t>
      </w:r>
      <w:r w:rsidR="00004947" w:rsidRPr="00546863">
        <w:rPr>
          <w:rFonts w:ascii="Times New Roman" w:hAnsi="Times New Roman"/>
          <w:sz w:val="28"/>
        </w:rPr>
        <w:t>решению</w:t>
      </w:r>
      <w:r w:rsidR="005667E3" w:rsidRPr="00546863">
        <w:rPr>
          <w:rFonts w:ascii="Times New Roman" w:hAnsi="Times New Roman"/>
          <w:sz w:val="28"/>
        </w:rPr>
        <w:t xml:space="preserve"> </w:t>
      </w:r>
      <w:r w:rsidRPr="00546863">
        <w:rPr>
          <w:rFonts w:ascii="Times New Roman" w:hAnsi="Times New Roman"/>
          <w:sz w:val="28"/>
        </w:rPr>
        <w:t>вопросов местного значения поселения</w:t>
      </w:r>
      <w:r w:rsidR="002F3F83" w:rsidRPr="00546863">
        <w:rPr>
          <w:rFonts w:ascii="Times New Roman" w:hAnsi="Times New Roman"/>
          <w:sz w:val="28"/>
        </w:rPr>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FC768D" w:rsidRPr="00546863" w:rsidRDefault="00FC768D" w:rsidP="00FC768D">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4. </w:t>
      </w:r>
      <w:r w:rsidRPr="00546863">
        <w:rPr>
          <w:rFonts w:eastAsia="Times New Roman"/>
          <w:kern w:val="0"/>
          <w:sz w:val="28"/>
          <w:szCs w:val="28"/>
          <w:lang w:eastAsia="ru-RU"/>
        </w:rPr>
        <w:t>В случаях возникновения у поселения права собственности на имущество, не соответствующее требованиям частей 2,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Pr="00546863" w:rsidRDefault="002F3F83" w:rsidP="0081350A">
      <w:pPr>
        <w:pStyle w:val="ConsNormal"/>
        <w:tabs>
          <w:tab w:val="left" w:pos="142"/>
        </w:tabs>
        <w:ind w:firstLine="851"/>
        <w:rPr>
          <w:rFonts w:ascii="Times New Roman" w:hAnsi="Times New Roman"/>
          <w:sz w:val="28"/>
        </w:rPr>
      </w:pPr>
    </w:p>
    <w:p w:rsidR="005F2900" w:rsidRPr="00546863" w:rsidRDefault="009917B8" w:rsidP="005F2900">
      <w:pPr>
        <w:pStyle w:val="ConsNormal"/>
        <w:tabs>
          <w:tab w:val="left" w:pos="142"/>
        </w:tabs>
        <w:ind w:firstLine="851"/>
        <w:rPr>
          <w:rFonts w:ascii="Times New Roman" w:hAnsi="Times New Roman"/>
          <w:b/>
          <w:sz w:val="28"/>
        </w:rPr>
      </w:pPr>
      <w:r w:rsidRPr="00546863">
        <w:rPr>
          <w:rFonts w:ascii="Times New Roman" w:hAnsi="Times New Roman"/>
          <w:b/>
          <w:sz w:val="28"/>
        </w:rPr>
        <w:t>Статья 68.</w:t>
      </w:r>
      <w:r w:rsidR="00040D55">
        <w:rPr>
          <w:rFonts w:ascii="Times New Roman" w:hAnsi="Times New Roman"/>
          <w:b/>
          <w:sz w:val="28"/>
        </w:rPr>
        <w:t xml:space="preserve"> </w:t>
      </w:r>
      <w:r w:rsidRPr="00546863">
        <w:rPr>
          <w:rFonts w:ascii="Times New Roman" w:hAnsi="Times New Roman"/>
          <w:b/>
          <w:sz w:val="28"/>
        </w:rPr>
        <w:t>Владение, пользование и распоряжение муниципальным имуществом</w:t>
      </w:r>
    </w:p>
    <w:p w:rsidR="001A7D4B" w:rsidRPr="00546863" w:rsidRDefault="001A7D4B" w:rsidP="005F2900">
      <w:pPr>
        <w:pStyle w:val="ConsNormal"/>
        <w:tabs>
          <w:tab w:val="left" w:pos="142"/>
        </w:tabs>
        <w:ind w:firstLine="851"/>
        <w:rPr>
          <w:rFonts w:ascii="Times New Roman" w:hAnsi="Times New Roman"/>
          <w:b/>
          <w:sz w:val="28"/>
        </w:rPr>
      </w:pPr>
    </w:p>
    <w:p w:rsidR="009917B8" w:rsidRPr="00546863" w:rsidRDefault="00B32F38" w:rsidP="005F2900">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1.</w:t>
      </w:r>
      <w:r w:rsidR="009917B8" w:rsidRPr="00546863">
        <w:rPr>
          <w:rFonts w:ascii="Times New Roman" w:hAnsi="Times New Roman"/>
          <w:sz w:val="28"/>
          <w:szCs w:val="28"/>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546863" w:rsidRDefault="00B32F38" w:rsidP="00B32F38">
      <w:pPr>
        <w:pStyle w:val="22"/>
        <w:tabs>
          <w:tab w:val="left" w:pos="-30"/>
          <w:tab w:val="left" w:pos="0"/>
        </w:tabs>
        <w:spacing w:before="0" w:after="0"/>
        <w:ind w:firstLine="851"/>
        <w:rPr>
          <w:rFonts w:eastAsia="Times New Roman"/>
        </w:rPr>
      </w:pPr>
      <w:r w:rsidRPr="00546863">
        <w:rPr>
          <w:rFonts w:eastAsia="Times New Roman"/>
        </w:rPr>
        <w:t>2.</w:t>
      </w:r>
      <w:r w:rsidR="009917B8" w:rsidRPr="00546863">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9917B8" w:rsidRPr="00546863" w:rsidRDefault="00B32F38" w:rsidP="00B32F38">
      <w:pPr>
        <w:pStyle w:val="ConsNormal"/>
        <w:tabs>
          <w:tab w:val="left" w:pos="-30"/>
        </w:tabs>
        <w:ind w:firstLine="851"/>
        <w:jc w:val="both"/>
        <w:rPr>
          <w:rFonts w:ascii="Times New Roman" w:hAnsi="Times New Roman"/>
          <w:strike/>
          <w:sz w:val="28"/>
        </w:rPr>
      </w:pPr>
      <w:r w:rsidRPr="00546863">
        <w:rPr>
          <w:rFonts w:ascii="Times New Roman" w:hAnsi="Times New Roman"/>
          <w:sz w:val="28"/>
        </w:rPr>
        <w:t>3.</w:t>
      </w:r>
      <w:r w:rsidR="009917B8" w:rsidRPr="00546863">
        <w:rPr>
          <w:rFonts w:ascii="Times New Roman" w:hAnsi="Times New Roman"/>
          <w:sz w:val="28"/>
        </w:rPr>
        <w:t>Доходы от использования и приватизации муниципального имущества поступают в местный бюджет поселения</w:t>
      </w:r>
      <w:r w:rsidR="005F2900" w:rsidRPr="00546863">
        <w:rPr>
          <w:rFonts w:ascii="Times New Roman" w:hAnsi="Times New Roman"/>
          <w:sz w:val="28"/>
        </w:rPr>
        <w:t>.</w:t>
      </w:r>
    </w:p>
    <w:p w:rsidR="009917B8" w:rsidRPr="00546863" w:rsidRDefault="00B32F38" w:rsidP="00B32F38">
      <w:pPr>
        <w:pStyle w:val="ConsNormal"/>
        <w:tabs>
          <w:tab w:val="left" w:pos="-30"/>
        </w:tabs>
        <w:ind w:firstLine="851"/>
        <w:jc w:val="both"/>
        <w:rPr>
          <w:rFonts w:ascii="Times New Roman" w:hAnsi="Times New Roman"/>
          <w:sz w:val="28"/>
        </w:rPr>
      </w:pPr>
      <w:r w:rsidRPr="00546863">
        <w:rPr>
          <w:rFonts w:ascii="Times New Roman" w:hAnsi="Times New Roman"/>
          <w:sz w:val="28"/>
        </w:rPr>
        <w:t>4.</w:t>
      </w:r>
      <w:r w:rsidR="009917B8" w:rsidRPr="00546863">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546863" w:rsidRDefault="00056CB0" w:rsidP="0081350A">
      <w:pPr>
        <w:pStyle w:val="8"/>
        <w:keepNext w:val="0"/>
        <w:ind w:firstLine="851"/>
        <w:jc w:val="both"/>
      </w:pPr>
    </w:p>
    <w:p w:rsidR="009917B8" w:rsidRPr="00546863" w:rsidRDefault="009917B8" w:rsidP="0081350A">
      <w:pPr>
        <w:pStyle w:val="8"/>
        <w:keepNext w:val="0"/>
        <w:ind w:firstLine="851"/>
        <w:jc w:val="both"/>
        <w:rPr>
          <w:b/>
        </w:rPr>
      </w:pPr>
      <w:r w:rsidRPr="00546863">
        <w:rPr>
          <w:b/>
        </w:rPr>
        <w:t xml:space="preserve">Статья 69. Муниципальные предприятия и учреждения </w:t>
      </w:r>
    </w:p>
    <w:p w:rsidR="005F2900" w:rsidRPr="00546863" w:rsidRDefault="005F2900" w:rsidP="005F2900"/>
    <w:p w:rsidR="009917B8" w:rsidRPr="00546863" w:rsidRDefault="009917B8" w:rsidP="0081350A">
      <w:pPr>
        <w:pStyle w:val="8"/>
        <w:keepNext w:val="0"/>
        <w:ind w:firstLine="851"/>
        <w:jc w:val="both"/>
      </w:pPr>
      <w:r w:rsidRPr="00546863">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546863" w:rsidRDefault="009917B8" w:rsidP="0081350A">
      <w:pPr>
        <w:pStyle w:val="8"/>
        <w:keepNext w:val="0"/>
        <w:ind w:firstLine="851"/>
        <w:jc w:val="both"/>
      </w:pPr>
      <w:r w:rsidRPr="00546863">
        <w:t>Функции и полномочия учредителя в отношении муниципальных предприятий и учреждений осуществляет администрация.</w:t>
      </w:r>
    </w:p>
    <w:p w:rsidR="009917B8" w:rsidRPr="00546863" w:rsidRDefault="009917B8" w:rsidP="0081350A">
      <w:pPr>
        <w:pStyle w:val="8"/>
        <w:keepNext w:val="0"/>
        <w:ind w:firstLine="851"/>
        <w:jc w:val="both"/>
      </w:pPr>
      <w:r w:rsidRPr="00546863">
        <w:t>2. Администрация определяет цели, условия и порядок деятельности муниципальных предприятий и учреждений, утверждает их уставы.</w:t>
      </w:r>
    </w:p>
    <w:p w:rsidR="009917B8" w:rsidRPr="00546863" w:rsidRDefault="009917B8" w:rsidP="0081350A">
      <w:pPr>
        <w:pStyle w:val="8"/>
        <w:keepNext w:val="0"/>
        <w:ind w:firstLine="851"/>
        <w:jc w:val="both"/>
      </w:pPr>
      <w:r w:rsidRPr="00546863">
        <w:lastRenderedPageBreak/>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546863" w:rsidRDefault="009917B8" w:rsidP="0081350A">
      <w:pPr>
        <w:pStyle w:val="8"/>
        <w:keepNext w:val="0"/>
        <w:ind w:firstLine="851"/>
        <w:jc w:val="both"/>
      </w:pPr>
      <w:r w:rsidRPr="00546863">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546863" w:rsidRDefault="009917B8" w:rsidP="0081350A">
      <w:pPr>
        <w:pStyle w:val="8"/>
        <w:keepNext w:val="0"/>
        <w:ind w:firstLine="851"/>
        <w:jc w:val="both"/>
      </w:pPr>
      <w:r w:rsidRPr="00546863">
        <w:t xml:space="preserve">4. Органы местного самоуправления от имени </w:t>
      </w:r>
      <w:r w:rsidR="00D37A3A" w:rsidRPr="00546863">
        <w:t>муниципального образования субси</w:t>
      </w:r>
      <w:r w:rsidRPr="00546863">
        <w:t>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695854" w:rsidRPr="00546863" w:rsidRDefault="009917B8" w:rsidP="00695854">
      <w:pPr>
        <w:suppressAutoHyphens w:val="0"/>
        <w:autoSpaceDE w:val="0"/>
        <w:autoSpaceDN w:val="0"/>
        <w:adjustRightInd w:val="0"/>
        <w:ind w:firstLine="851"/>
        <w:jc w:val="both"/>
        <w:rPr>
          <w:rFonts w:eastAsia="Times New Roman"/>
          <w:kern w:val="0"/>
          <w:sz w:val="28"/>
          <w:szCs w:val="28"/>
          <w:lang w:eastAsia="ru-RU"/>
        </w:rPr>
      </w:pPr>
      <w:r w:rsidRPr="00546863">
        <w:t xml:space="preserve">5. </w:t>
      </w:r>
      <w:r w:rsidR="00695854" w:rsidRPr="00546863">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95854" w:rsidRPr="00546863" w:rsidRDefault="00695854" w:rsidP="00695854">
      <w:pPr>
        <w:suppressAutoHyphens w:val="0"/>
        <w:autoSpaceDE w:val="0"/>
        <w:autoSpaceDN w:val="0"/>
        <w:adjustRightInd w:val="0"/>
        <w:ind w:firstLine="851"/>
        <w:jc w:val="both"/>
        <w:rPr>
          <w:rFonts w:eastAsia="Times New Roman"/>
          <w:bCs/>
          <w:kern w:val="0"/>
          <w:sz w:val="28"/>
          <w:szCs w:val="28"/>
          <w:lang w:eastAsia="ru-RU"/>
        </w:rPr>
      </w:pPr>
      <w:r w:rsidRPr="00546863">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546863" w:rsidRDefault="009917B8" w:rsidP="0081350A">
      <w:pPr>
        <w:pStyle w:val="8"/>
        <w:keepNext w:val="0"/>
        <w:ind w:firstLine="851"/>
        <w:jc w:val="both"/>
      </w:pPr>
      <w:r w:rsidRPr="00546863">
        <w:t>6. 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546863" w:rsidRDefault="009917B8" w:rsidP="0081350A">
      <w:pPr>
        <w:pStyle w:val="8"/>
        <w:keepNext w:val="0"/>
        <w:ind w:firstLine="851"/>
        <w:jc w:val="both"/>
      </w:pPr>
      <w:r w:rsidRPr="00546863">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695854" w:rsidRPr="00546863" w:rsidRDefault="009917B8" w:rsidP="0081350A">
      <w:pPr>
        <w:pStyle w:val="8"/>
        <w:keepNext w:val="0"/>
        <w:ind w:firstLine="851"/>
        <w:jc w:val="both"/>
      </w:pPr>
      <w:r w:rsidRPr="00546863">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95854" w:rsidRPr="00546863">
        <w:t>.</w:t>
      </w:r>
    </w:p>
    <w:p w:rsidR="00695854" w:rsidRPr="00546863" w:rsidRDefault="009917B8" w:rsidP="00695854">
      <w:pPr>
        <w:widowControl/>
        <w:suppressAutoHyphens w:val="0"/>
        <w:autoSpaceDE w:val="0"/>
        <w:autoSpaceDN w:val="0"/>
        <w:adjustRightInd w:val="0"/>
        <w:ind w:firstLine="851"/>
        <w:jc w:val="both"/>
        <w:rPr>
          <w:sz w:val="28"/>
          <w:szCs w:val="28"/>
        </w:rPr>
      </w:pPr>
      <w:r w:rsidRPr="00546863">
        <w:t xml:space="preserve"> </w:t>
      </w:r>
      <w:r w:rsidR="00695854" w:rsidRPr="00546863">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546863" w:rsidRDefault="009917B8" w:rsidP="0081350A">
      <w:pPr>
        <w:pStyle w:val="8"/>
        <w:keepNext w:val="0"/>
        <w:ind w:firstLine="851"/>
        <w:jc w:val="both"/>
      </w:pPr>
      <w:r w:rsidRPr="00546863">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546863" w:rsidRDefault="009917B8" w:rsidP="0081350A">
      <w:pPr>
        <w:pStyle w:val="2"/>
        <w:keepNext w:val="0"/>
        <w:numPr>
          <w:ilvl w:val="0"/>
          <w:numId w:val="1"/>
        </w:numPr>
        <w:tabs>
          <w:tab w:val="left" w:pos="851"/>
        </w:tabs>
        <w:spacing w:before="0" w:after="0"/>
        <w:ind w:left="0" w:firstLine="851"/>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70.</w:t>
      </w:r>
      <w:r w:rsidR="0013772E">
        <w:rPr>
          <w:rFonts w:ascii="Times New Roman" w:eastAsia="Times New Roman" w:hAnsi="Times New Roman"/>
          <w:i w:val="0"/>
        </w:rPr>
        <w:t xml:space="preserve"> </w:t>
      </w:r>
      <w:r w:rsidRPr="00546863">
        <w:rPr>
          <w:rFonts w:ascii="Times New Roman" w:eastAsia="Times New Roman" w:hAnsi="Times New Roman"/>
          <w:i w:val="0"/>
        </w:rPr>
        <w:t>Бюджет поселения (местный бюджет)</w:t>
      </w:r>
    </w:p>
    <w:p w:rsidR="001A7D4B" w:rsidRPr="00546863" w:rsidRDefault="001A7D4B" w:rsidP="001A7D4B"/>
    <w:p w:rsidR="009917B8" w:rsidRPr="00546863" w:rsidRDefault="009917B8" w:rsidP="0081350A">
      <w:pPr>
        <w:ind w:firstLine="851"/>
        <w:jc w:val="both"/>
        <w:rPr>
          <w:rFonts w:eastAsia="Times New Roman"/>
          <w:sz w:val="28"/>
        </w:rPr>
      </w:pPr>
      <w:r w:rsidRPr="00546863">
        <w:rPr>
          <w:rFonts w:eastAsia="Times New Roman"/>
          <w:sz w:val="28"/>
        </w:rPr>
        <w:lastRenderedPageBreak/>
        <w:t xml:space="preserve">1. Поселение имеет собственный бюджет (местный бюджет). </w:t>
      </w:r>
    </w:p>
    <w:p w:rsidR="009917B8" w:rsidRPr="00546863" w:rsidRDefault="009917B8" w:rsidP="0081350A">
      <w:pPr>
        <w:pStyle w:val="WW-2"/>
      </w:pPr>
      <w:r w:rsidRPr="00546863">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9917B8" w:rsidRPr="00546863" w:rsidRDefault="009917B8" w:rsidP="0081350A">
      <w:pPr>
        <w:pStyle w:val="WW-2"/>
        <w:rPr>
          <w:rStyle w:val="80"/>
        </w:rPr>
      </w:pPr>
      <w:r w:rsidRPr="00546863">
        <w:t xml:space="preserve">Местный бюджет разрабатывается и утверждается в форме нормативного правового акта Совета, </w:t>
      </w:r>
      <w:r w:rsidRPr="00546863">
        <w:rPr>
          <w:rStyle w:val="80"/>
        </w:rPr>
        <w:t>который подлежит официальному опубликованию.</w:t>
      </w:r>
    </w:p>
    <w:p w:rsidR="009917B8" w:rsidRPr="00546863" w:rsidRDefault="009917B8" w:rsidP="0081350A">
      <w:pPr>
        <w:ind w:firstLine="851"/>
        <w:jc w:val="both"/>
        <w:rPr>
          <w:rFonts w:eastAsia="Times New Roman"/>
          <w:sz w:val="28"/>
        </w:rPr>
      </w:pPr>
      <w:r w:rsidRPr="00546863">
        <w:rPr>
          <w:rFonts w:eastAsia="Times New Roman"/>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7B4059" w:rsidRPr="00546863" w:rsidRDefault="009917B8" w:rsidP="007B4059">
      <w:pPr>
        <w:widowControl/>
        <w:suppressAutoHyphens w:val="0"/>
        <w:autoSpaceDE w:val="0"/>
        <w:autoSpaceDN w:val="0"/>
        <w:adjustRightInd w:val="0"/>
        <w:ind w:firstLine="851"/>
        <w:jc w:val="both"/>
        <w:rPr>
          <w:rFonts w:eastAsiaTheme="minorHAnsi"/>
          <w:kern w:val="0"/>
          <w:sz w:val="28"/>
          <w:szCs w:val="28"/>
        </w:rPr>
      </w:pPr>
      <w:r w:rsidRPr="00546863">
        <w:rPr>
          <w:rFonts w:eastAsia="Times New Roman"/>
          <w:sz w:val="28"/>
        </w:rPr>
        <w:t xml:space="preserve">3. </w:t>
      </w:r>
      <w:r w:rsidR="007B4059" w:rsidRPr="00546863">
        <w:rPr>
          <w:rFonts w:eastAsiaTheme="minorHAnsi"/>
          <w:kern w:val="0"/>
          <w:sz w:val="28"/>
          <w:szCs w:val="28"/>
        </w:rPr>
        <w:t xml:space="preserve">Составление и рассмотрение проекта местного бюджета, утверждение и исполнение местного бюджета, контроль за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w:t>
      </w:r>
      <w:r w:rsidR="007B4059" w:rsidRPr="00546863">
        <w:rPr>
          <w:rFonts w:eastAsia="Times New Roman"/>
          <w:sz w:val="28"/>
          <w:szCs w:val="28"/>
        </w:rPr>
        <w:t>установленном Положением о бюджетном процессе в поселении, утверждаемым Советом.</w:t>
      </w:r>
      <w:r w:rsidR="007B4059" w:rsidRPr="00546863">
        <w:rPr>
          <w:rFonts w:eastAsiaTheme="minorHAnsi"/>
          <w:kern w:val="0"/>
          <w:sz w:val="28"/>
          <w:szCs w:val="28"/>
        </w:rPr>
        <w:t xml:space="preserve"> </w:t>
      </w:r>
    </w:p>
    <w:p w:rsidR="009917B8" w:rsidRPr="00546863" w:rsidRDefault="009917B8" w:rsidP="0081350A">
      <w:pPr>
        <w:pStyle w:val="ad"/>
        <w:spacing w:after="0" w:line="100" w:lineRule="atLeast"/>
        <w:ind w:firstLine="851"/>
        <w:jc w:val="both"/>
        <w:rPr>
          <w:rFonts w:eastAsia="Times New Roman"/>
          <w:sz w:val="28"/>
        </w:rPr>
      </w:pPr>
      <w:r w:rsidRPr="00546863">
        <w:rPr>
          <w:rFonts w:eastAsia="Times New Roman"/>
          <w:sz w:val="28"/>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9917B8" w:rsidRPr="00546863" w:rsidRDefault="009917B8" w:rsidP="0081350A">
      <w:pPr>
        <w:autoSpaceDE w:val="0"/>
        <w:ind w:firstLine="851"/>
        <w:jc w:val="both"/>
        <w:rPr>
          <w:rFonts w:eastAsia="Times New Roman"/>
          <w:bCs/>
          <w:sz w:val="28"/>
          <w:szCs w:val="28"/>
        </w:rPr>
      </w:pPr>
      <w:r w:rsidRPr="00546863">
        <w:rPr>
          <w:rFonts w:eastAsia="Times New Roman"/>
          <w:bCs/>
          <w:sz w:val="28"/>
          <w:szCs w:val="28"/>
        </w:rPr>
        <w:t>4. 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sidR="0013772E">
        <w:rPr>
          <w:rFonts w:eastAsia="Times New Roman"/>
          <w:bCs/>
          <w:sz w:val="28"/>
          <w:szCs w:val="28"/>
        </w:rPr>
        <w:t xml:space="preserve"> </w:t>
      </w:r>
      <w:r w:rsidR="00880CD6" w:rsidRPr="00546863">
        <w:rPr>
          <w:rFonts w:eastAsia="Times New Roman"/>
          <w:bCs/>
          <w:sz w:val="28"/>
          <w:szCs w:val="28"/>
        </w:rPr>
        <w:t>«</w:t>
      </w:r>
      <w:r w:rsidRPr="00546863">
        <w:rPr>
          <w:rFonts w:eastAsia="Times New Roman"/>
          <w:bCs/>
          <w:sz w:val="28"/>
          <w:szCs w:val="28"/>
        </w:rPr>
        <w:t>Об общих принципах организации местного самоуправления в Российской Федерации</w:t>
      </w:r>
      <w:r w:rsidR="00880CD6" w:rsidRPr="00546863">
        <w:rPr>
          <w:rFonts w:eastAsia="Times New Roman"/>
          <w:bCs/>
          <w:sz w:val="28"/>
          <w:szCs w:val="28"/>
        </w:rPr>
        <w:t>»</w:t>
      </w:r>
      <w:r w:rsidRPr="00546863">
        <w:rPr>
          <w:rFonts w:eastAsia="Times New Roman"/>
          <w:bCs/>
          <w:sz w:val="28"/>
          <w:szCs w:val="28"/>
        </w:rPr>
        <w:t>, а также принимаемыми в соответствии с ними законами Краснодарского края.</w:t>
      </w:r>
    </w:p>
    <w:p w:rsidR="009917B8" w:rsidRPr="00546863" w:rsidRDefault="009917B8" w:rsidP="0081350A">
      <w:pPr>
        <w:autoSpaceDE w:val="0"/>
        <w:ind w:firstLine="851"/>
        <w:jc w:val="both"/>
        <w:rPr>
          <w:rFonts w:eastAsia="Times New Roman"/>
          <w:bCs/>
          <w:sz w:val="28"/>
          <w:szCs w:val="28"/>
        </w:rPr>
      </w:pPr>
      <w:r w:rsidRPr="00546863">
        <w:rPr>
          <w:rFonts w:eastAsia="Times New Roman"/>
          <w:bCs/>
          <w:sz w:val="28"/>
          <w:szCs w:val="28"/>
        </w:rPr>
        <w:t>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субвенций соответствующие расходы бюджета</w:t>
      </w:r>
      <w:r w:rsidR="007B4059" w:rsidRPr="00546863">
        <w:rPr>
          <w:rFonts w:eastAsia="Times New Roman"/>
          <w:bCs/>
          <w:sz w:val="28"/>
          <w:szCs w:val="28"/>
        </w:rPr>
        <w:t xml:space="preserve"> поселения</w:t>
      </w:r>
      <w:r w:rsidRPr="00546863">
        <w:rPr>
          <w:rFonts w:eastAsia="Times New Roman"/>
          <w:bCs/>
          <w:sz w:val="28"/>
          <w:szCs w:val="28"/>
        </w:rPr>
        <w:t>.</w:t>
      </w:r>
    </w:p>
    <w:p w:rsidR="007B4059" w:rsidRPr="00546863" w:rsidRDefault="009917B8" w:rsidP="007B4059">
      <w:pPr>
        <w:ind w:firstLine="851"/>
        <w:jc w:val="both"/>
        <w:rPr>
          <w:rFonts w:eastAsia="Times New Roman"/>
          <w:bCs/>
          <w:sz w:val="28"/>
          <w:szCs w:val="28"/>
        </w:rPr>
      </w:pPr>
      <w:r w:rsidRPr="00546863">
        <w:rPr>
          <w:rFonts w:eastAsia="Times New Roman"/>
          <w:sz w:val="28"/>
        </w:rPr>
        <w:t xml:space="preserve">6. </w:t>
      </w:r>
      <w:r w:rsidR="007B4059" w:rsidRPr="00546863">
        <w:rPr>
          <w:rFonts w:eastAsia="Times New Roman"/>
          <w:sz w:val="28"/>
        </w:rPr>
        <w:t>Составление и исполнение местного бюджета, подготовка отчетов о его исполнении осуществляются администрацией</w:t>
      </w:r>
      <w:r w:rsidR="007B4059" w:rsidRPr="00546863">
        <w:rPr>
          <w:rFonts w:eastAsia="Times New Roman"/>
          <w:bCs/>
          <w:sz w:val="28"/>
          <w:szCs w:val="28"/>
        </w:rPr>
        <w:t>.</w:t>
      </w:r>
    </w:p>
    <w:p w:rsidR="007B4059" w:rsidRPr="00546863" w:rsidRDefault="007B4059" w:rsidP="007B4059">
      <w:pPr>
        <w:widowControl/>
        <w:suppressAutoHyphens w:val="0"/>
        <w:autoSpaceDE w:val="0"/>
        <w:autoSpaceDN w:val="0"/>
        <w:adjustRightInd w:val="0"/>
        <w:ind w:firstLine="851"/>
        <w:jc w:val="both"/>
        <w:rPr>
          <w:rFonts w:eastAsiaTheme="minorHAnsi"/>
          <w:bCs/>
          <w:kern w:val="0"/>
          <w:sz w:val="28"/>
          <w:szCs w:val="28"/>
        </w:rPr>
      </w:pPr>
      <w:r w:rsidRPr="00546863">
        <w:rPr>
          <w:rFonts w:eastAsiaTheme="minorHAnsi"/>
          <w:kern w:val="0"/>
          <w:sz w:val="28"/>
          <w:szCs w:val="28"/>
        </w:rPr>
        <w:t>Организация исполнения бюджета возлагается</w:t>
      </w:r>
      <w:r w:rsidRPr="00546863">
        <w:rPr>
          <w:rFonts w:eastAsia="Times New Roman"/>
          <w:sz w:val="28"/>
        </w:rPr>
        <w:t xml:space="preserve"> на финансовый орган</w:t>
      </w:r>
      <w:r w:rsidRPr="00546863">
        <w:rPr>
          <w:rFonts w:eastAsia="Times New Roman"/>
          <w:sz w:val="28"/>
          <w:szCs w:val="28"/>
        </w:rPr>
        <w:t xml:space="preserve">, </w:t>
      </w:r>
      <w:r w:rsidRPr="00546863">
        <w:rPr>
          <w:rFonts w:eastAsia="Times New Roman"/>
          <w:bCs/>
          <w:sz w:val="28"/>
          <w:szCs w:val="28"/>
        </w:rPr>
        <w:t xml:space="preserve">правовой статус которого определяется муниципальными правовыми актами, </w:t>
      </w:r>
      <w:r w:rsidRPr="00546863">
        <w:rPr>
          <w:rFonts w:eastAsiaTheme="minorHAnsi"/>
          <w:bCs/>
          <w:kern w:val="0"/>
          <w:sz w:val="28"/>
          <w:szCs w:val="28"/>
        </w:rPr>
        <w:t>регулирующими бюджетные правоотношения.</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71.Расходы местного бюджета</w:t>
      </w:r>
    </w:p>
    <w:p w:rsidR="001A7D4B" w:rsidRPr="00546863" w:rsidRDefault="001A7D4B" w:rsidP="0081350A">
      <w:pPr>
        <w:ind w:firstLine="851"/>
        <w:jc w:val="both"/>
        <w:rPr>
          <w:rFonts w:eastAsia="Times New Roman"/>
          <w:b/>
          <w:sz w:val="28"/>
        </w:rPr>
      </w:pPr>
    </w:p>
    <w:p w:rsidR="009917B8" w:rsidRPr="00546863" w:rsidRDefault="009917B8" w:rsidP="0081350A">
      <w:pPr>
        <w:numPr>
          <w:ilvl w:val="2"/>
          <w:numId w:val="32"/>
        </w:numPr>
        <w:ind w:left="0" w:firstLine="851"/>
        <w:jc w:val="both"/>
        <w:rPr>
          <w:rFonts w:eastAsia="Times New Roman"/>
          <w:sz w:val="28"/>
        </w:rPr>
      </w:pPr>
      <w:r w:rsidRPr="00546863">
        <w:rPr>
          <w:rFonts w:eastAsia="Times New Roman"/>
          <w:sz w:val="28"/>
        </w:rPr>
        <w:t>Расходы местного бюджета осуществляются в соответствии с</w:t>
      </w:r>
      <w:r w:rsidR="005667E3" w:rsidRPr="00546863">
        <w:rPr>
          <w:rFonts w:eastAsia="Times New Roman"/>
          <w:sz w:val="28"/>
        </w:rPr>
        <w:t xml:space="preserve"> </w:t>
      </w:r>
      <w:r w:rsidRPr="00546863">
        <w:rPr>
          <w:rFonts w:eastAsia="Times New Roman"/>
          <w:sz w:val="28"/>
        </w:rPr>
        <w:t>Бюджетным кодексом Российской Федерации.</w:t>
      </w:r>
    </w:p>
    <w:p w:rsidR="007B4059" w:rsidRPr="00546863" w:rsidRDefault="007B4059" w:rsidP="007B4059">
      <w:pPr>
        <w:ind w:firstLine="708"/>
        <w:jc w:val="both"/>
        <w:rPr>
          <w:sz w:val="28"/>
        </w:rPr>
      </w:pPr>
      <w:r w:rsidRPr="00546863">
        <w:rPr>
          <w:sz w:val="28"/>
        </w:rPr>
        <w:t xml:space="preserve">Реестр расходных обязательств поселения ведется в порядке, </w:t>
      </w:r>
      <w:r w:rsidRPr="00546863">
        <w:rPr>
          <w:sz w:val="28"/>
        </w:rPr>
        <w:lastRenderedPageBreak/>
        <w:t>установленном администрацией.</w:t>
      </w:r>
    </w:p>
    <w:p w:rsidR="009917B8" w:rsidRPr="00546863" w:rsidRDefault="009917B8" w:rsidP="0081350A">
      <w:pPr>
        <w:ind w:firstLine="851"/>
        <w:jc w:val="both"/>
        <w:rPr>
          <w:sz w:val="28"/>
        </w:rPr>
      </w:pPr>
      <w:r w:rsidRPr="00546863">
        <w:rPr>
          <w:sz w:val="28"/>
        </w:rPr>
        <w:t>2. Совет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9917B8" w:rsidRPr="00546863" w:rsidRDefault="009917B8" w:rsidP="0081350A">
      <w:pPr>
        <w:pStyle w:val="WW-2"/>
        <w:rPr>
          <w:rFonts w:eastAsia="Lucida Sans Unicode"/>
        </w:rPr>
      </w:pPr>
      <w:r w:rsidRPr="00546863">
        <w:rPr>
          <w:rFonts w:eastAsia="Lucida Sans Unicode"/>
        </w:rPr>
        <w:t xml:space="preserve">Органы местного самоуправления поселения самостоятельно определяют размер и условия оплаты труда муниципальных служащих. </w:t>
      </w:r>
    </w:p>
    <w:p w:rsidR="009917B8" w:rsidRPr="00546863" w:rsidRDefault="009917B8" w:rsidP="0081350A">
      <w:pPr>
        <w:ind w:firstLine="851"/>
        <w:jc w:val="both"/>
        <w:rPr>
          <w:sz w:val="28"/>
        </w:rPr>
      </w:pPr>
      <w:r w:rsidRPr="00546863">
        <w:rPr>
          <w:sz w:val="28"/>
        </w:rP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края.</w:t>
      </w:r>
    </w:p>
    <w:p w:rsidR="009917B8" w:rsidRPr="00546863" w:rsidRDefault="009917B8" w:rsidP="0081350A">
      <w:pPr>
        <w:tabs>
          <w:tab w:val="left" w:pos="0"/>
        </w:tabs>
        <w:ind w:firstLine="851"/>
        <w:jc w:val="both"/>
        <w:rPr>
          <w:bCs/>
          <w:sz w:val="28"/>
          <w:szCs w:val="28"/>
        </w:rPr>
      </w:pPr>
      <w:r w:rsidRPr="00546863">
        <w:rPr>
          <w:bCs/>
          <w:sz w:val="28"/>
          <w:szCs w:val="28"/>
        </w:rPr>
        <w:t>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9917B8" w:rsidRPr="00546863" w:rsidRDefault="009917B8" w:rsidP="0081350A">
      <w:pPr>
        <w:tabs>
          <w:tab w:val="left" w:pos="0"/>
        </w:tabs>
        <w:ind w:firstLine="851"/>
        <w:jc w:val="both"/>
        <w:rPr>
          <w:bCs/>
          <w:sz w:val="28"/>
          <w:szCs w:val="28"/>
        </w:rPr>
      </w:pPr>
      <w:r w:rsidRPr="00546863">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r w:rsidR="001C4E7D" w:rsidRPr="00546863">
        <w:rPr>
          <w:rFonts w:eastAsia="Times New Roman"/>
          <w:bCs/>
          <w:sz w:val="28"/>
          <w:szCs w:val="28"/>
        </w:rPr>
        <w:t>.</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72.</w:t>
      </w:r>
      <w:r w:rsidR="0013772E">
        <w:rPr>
          <w:rFonts w:eastAsia="Times New Roman"/>
          <w:b/>
          <w:sz w:val="28"/>
        </w:rPr>
        <w:t xml:space="preserve"> </w:t>
      </w:r>
      <w:r w:rsidRPr="00546863">
        <w:rPr>
          <w:rFonts w:eastAsia="Times New Roman"/>
          <w:b/>
          <w:sz w:val="28"/>
        </w:rPr>
        <w:t>Доходы местного бюджета</w:t>
      </w:r>
    </w:p>
    <w:p w:rsidR="00914178" w:rsidRPr="00546863" w:rsidRDefault="00914178"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1. Доходы местного бюджета формируются в соответствии с Бюджетным кодексом Российской Федерации и Федеральным законом от 06.10.2003</w:t>
      </w:r>
      <w:r w:rsidR="0013772E">
        <w:rPr>
          <w:rFonts w:eastAsia="Times New Roman"/>
          <w:sz w:val="28"/>
        </w:rPr>
        <w:t xml:space="preserve"> г</w:t>
      </w:r>
      <w:r w:rsidRPr="00546863">
        <w:rPr>
          <w:rFonts w:eastAsia="Times New Roman"/>
          <w:sz w:val="28"/>
        </w:rPr>
        <w:t xml:space="preserve">ода № 131-ФЗ </w:t>
      </w:r>
      <w:r w:rsidR="00880CD6" w:rsidRPr="00546863">
        <w:rPr>
          <w:rFonts w:eastAsia="Times New Roman"/>
          <w:sz w:val="28"/>
        </w:rPr>
        <w:t>«</w:t>
      </w:r>
      <w:r w:rsidRPr="00546863">
        <w:rPr>
          <w:rFonts w:eastAsia="Times New Roman"/>
          <w:sz w:val="28"/>
        </w:rPr>
        <w:t>Об общих принципах организации местного самоуправления в Российской Федерации</w:t>
      </w:r>
      <w:r w:rsidR="00880CD6" w:rsidRPr="00546863">
        <w:rPr>
          <w:rFonts w:eastAsia="Times New Roman"/>
          <w:sz w:val="28"/>
        </w:rPr>
        <w:t>»</w:t>
      </w:r>
      <w:r w:rsidRPr="00546863">
        <w:rPr>
          <w:rFonts w:eastAsia="Times New Roman"/>
          <w:sz w:val="28"/>
        </w:rPr>
        <w:t>.</w:t>
      </w:r>
    </w:p>
    <w:p w:rsidR="009917B8" w:rsidRPr="00546863" w:rsidRDefault="009917B8" w:rsidP="0081350A">
      <w:pPr>
        <w:ind w:firstLine="851"/>
        <w:jc w:val="both"/>
        <w:rPr>
          <w:rFonts w:eastAsia="Times New Roman"/>
          <w:sz w:val="28"/>
        </w:rPr>
      </w:pPr>
      <w:r w:rsidRPr="00546863">
        <w:rPr>
          <w:rFonts w:eastAsia="Times New Roman"/>
          <w:sz w:val="28"/>
        </w:rPr>
        <w:t>2. К собственным доходам местного бюджета относятся:</w:t>
      </w:r>
    </w:p>
    <w:p w:rsidR="009917B8" w:rsidRPr="00546863" w:rsidRDefault="009917B8" w:rsidP="0081350A">
      <w:pPr>
        <w:ind w:firstLine="851"/>
        <w:jc w:val="both"/>
        <w:rPr>
          <w:rFonts w:eastAsia="Times New Roman"/>
          <w:sz w:val="28"/>
        </w:rPr>
      </w:pPr>
      <w:r w:rsidRPr="00546863">
        <w:rPr>
          <w:rFonts w:eastAsia="Times New Roman"/>
          <w:sz w:val="28"/>
        </w:rPr>
        <w:t>1) средства самообложения граждан;</w:t>
      </w:r>
    </w:p>
    <w:p w:rsidR="009917B8" w:rsidRPr="00546863" w:rsidRDefault="009917B8" w:rsidP="0081350A">
      <w:pPr>
        <w:ind w:firstLine="851"/>
        <w:jc w:val="both"/>
        <w:rPr>
          <w:rFonts w:eastAsia="Times New Roman"/>
          <w:sz w:val="28"/>
        </w:rPr>
      </w:pPr>
      <w:r w:rsidRPr="00546863">
        <w:rPr>
          <w:rFonts w:eastAsia="Times New Roman"/>
          <w:sz w:val="28"/>
        </w:rPr>
        <w:t>2) доходы от местных налогов и сборов;</w:t>
      </w:r>
    </w:p>
    <w:p w:rsidR="009917B8" w:rsidRPr="00546863" w:rsidRDefault="009917B8" w:rsidP="0081350A">
      <w:pPr>
        <w:ind w:firstLine="851"/>
        <w:jc w:val="both"/>
        <w:rPr>
          <w:rFonts w:eastAsia="Times New Roman"/>
          <w:sz w:val="28"/>
        </w:rPr>
      </w:pPr>
      <w:r w:rsidRPr="00546863">
        <w:rPr>
          <w:rFonts w:eastAsia="Times New Roman"/>
          <w:sz w:val="28"/>
        </w:rPr>
        <w:t>3) доходы от региональных налогов и сборов;</w:t>
      </w:r>
    </w:p>
    <w:p w:rsidR="009917B8" w:rsidRPr="00546863" w:rsidRDefault="009917B8" w:rsidP="0081350A">
      <w:pPr>
        <w:ind w:firstLine="851"/>
        <w:jc w:val="both"/>
        <w:rPr>
          <w:rFonts w:eastAsia="Times New Roman"/>
          <w:sz w:val="28"/>
        </w:rPr>
      </w:pPr>
      <w:r w:rsidRPr="00546863">
        <w:rPr>
          <w:rFonts w:eastAsia="Times New Roman"/>
          <w:sz w:val="28"/>
        </w:rPr>
        <w:t>4) доходы от федеральных налогов и сборов;</w:t>
      </w:r>
    </w:p>
    <w:p w:rsidR="009917B8" w:rsidRPr="00546863" w:rsidRDefault="009917B8" w:rsidP="0081350A">
      <w:pPr>
        <w:ind w:firstLine="851"/>
        <w:jc w:val="both"/>
        <w:rPr>
          <w:sz w:val="28"/>
          <w:szCs w:val="28"/>
        </w:rPr>
      </w:pPr>
      <w:r w:rsidRPr="00546863">
        <w:rPr>
          <w:rFonts w:eastAsia="Times New Roman"/>
          <w:sz w:val="28"/>
        </w:rPr>
        <w:t xml:space="preserve">5) </w:t>
      </w:r>
      <w:r w:rsidRPr="00546863">
        <w:rPr>
          <w:sz w:val="28"/>
          <w:szCs w:val="28"/>
        </w:rPr>
        <w:t xml:space="preserve">безвозмездные поступления из других бюджетов бюджетной системы Российской Федерации, включая дотации на выравнивание </w:t>
      </w:r>
      <w:r w:rsidRPr="00546863">
        <w:rPr>
          <w:sz w:val="28"/>
          <w:szCs w:val="28"/>
        </w:rPr>
        <w:lastRenderedPageBreak/>
        <w:t>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9917B8" w:rsidRPr="00546863" w:rsidRDefault="009917B8" w:rsidP="0081350A">
      <w:pPr>
        <w:ind w:firstLine="851"/>
        <w:jc w:val="both"/>
        <w:rPr>
          <w:rFonts w:eastAsia="Times New Roman"/>
          <w:sz w:val="28"/>
        </w:rPr>
      </w:pPr>
      <w:r w:rsidRPr="00546863">
        <w:rPr>
          <w:rFonts w:eastAsia="Times New Roman"/>
          <w:sz w:val="28"/>
        </w:rPr>
        <w:t>6) доходы от имущества, находящегося в муниципальной собственности;</w:t>
      </w:r>
    </w:p>
    <w:p w:rsidR="009917B8" w:rsidRPr="00546863" w:rsidRDefault="009917B8" w:rsidP="0081350A">
      <w:pPr>
        <w:ind w:firstLine="849"/>
        <w:jc w:val="both"/>
        <w:rPr>
          <w:sz w:val="28"/>
          <w:szCs w:val="28"/>
        </w:rPr>
      </w:pPr>
      <w:bookmarkStart w:id="1" w:name="sub_550107"/>
      <w:r w:rsidRPr="00546863">
        <w:rPr>
          <w:rFonts w:eastAsia="Times New Roman"/>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доходов от оказания органами местного самоуправления и </w:t>
      </w:r>
      <w:r w:rsidRPr="00546863">
        <w:rPr>
          <w:rStyle w:val="80"/>
        </w:rPr>
        <w:t>казенными муниципальными учреждениями</w:t>
      </w:r>
      <w:r w:rsidRPr="00546863">
        <w:rPr>
          <w:sz w:val="28"/>
          <w:szCs w:val="28"/>
        </w:rPr>
        <w:t xml:space="preserve"> платных услуг, остающаяся после уплаты налогов и сборов;</w:t>
      </w:r>
    </w:p>
    <w:p w:rsidR="009917B8" w:rsidRPr="00546863" w:rsidRDefault="009917B8" w:rsidP="0081350A">
      <w:pPr>
        <w:autoSpaceDE w:val="0"/>
        <w:ind w:firstLine="851"/>
        <w:jc w:val="both"/>
        <w:rPr>
          <w:rFonts w:eastAsia="Times New Roman"/>
          <w:sz w:val="28"/>
        </w:rPr>
      </w:pPr>
      <w:bookmarkStart w:id="2" w:name="sub_550108"/>
      <w:bookmarkEnd w:id="1"/>
      <w:r w:rsidRPr="00546863">
        <w:rPr>
          <w:rFonts w:eastAsia="Times New Roman"/>
          <w:sz w:val="28"/>
        </w:rPr>
        <w:t>8) штрафы, установление которых в соответствии с федеральным законом отнесено к компетенции органов местного самоуправления;</w:t>
      </w:r>
    </w:p>
    <w:p w:rsidR="009917B8" w:rsidRPr="00546863" w:rsidRDefault="009917B8" w:rsidP="0081350A">
      <w:pPr>
        <w:autoSpaceDE w:val="0"/>
        <w:ind w:firstLine="851"/>
        <w:jc w:val="both"/>
        <w:rPr>
          <w:rFonts w:eastAsia="Times New Roman"/>
          <w:sz w:val="28"/>
        </w:rPr>
      </w:pPr>
      <w:bookmarkStart w:id="3" w:name="sub_550109"/>
      <w:bookmarkEnd w:id="2"/>
      <w:r w:rsidRPr="00546863">
        <w:rPr>
          <w:rFonts w:eastAsia="Times New Roman"/>
          <w:sz w:val="28"/>
        </w:rPr>
        <w:t>9) добровольные пожертвования;</w:t>
      </w:r>
    </w:p>
    <w:p w:rsidR="009917B8" w:rsidRPr="00546863" w:rsidRDefault="009917B8" w:rsidP="0081350A">
      <w:pPr>
        <w:numPr>
          <w:ilvl w:val="2"/>
          <w:numId w:val="28"/>
        </w:numPr>
        <w:autoSpaceDE w:val="0"/>
        <w:ind w:left="0" w:firstLine="851"/>
        <w:jc w:val="both"/>
        <w:rPr>
          <w:rFonts w:eastAsia="Times New Roman"/>
          <w:sz w:val="28"/>
        </w:rPr>
      </w:pPr>
      <w:bookmarkStart w:id="4" w:name="sub_550110"/>
      <w:bookmarkEnd w:id="3"/>
      <w:r w:rsidRPr="00546863">
        <w:rPr>
          <w:rFonts w:eastAsia="Times New Roman"/>
          <w:sz w:val="28"/>
        </w:rPr>
        <w:t>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9917B8" w:rsidRPr="00546863" w:rsidRDefault="009917B8" w:rsidP="0081350A">
      <w:pPr>
        <w:autoSpaceDE w:val="0"/>
        <w:ind w:firstLine="851"/>
        <w:jc w:val="both"/>
      </w:pPr>
      <w:bookmarkStart w:id="5" w:name="sub_5501081"/>
    </w:p>
    <w:bookmarkEnd w:id="4"/>
    <w:bookmarkEnd w:id="5"/>
    <w:p w:rsidR="001C4E7D" w:rsidRPr="00546863" w:rsidRDefault="009917B8" w:rsidP="001C4E7D">
      <w:pPr>
        <w:widowControl/>
        <w:suppressAutoHyphens w:val="0"/>
        <w:autoSpaceDE w:val="0"/>
        <w:autoSpaceDN w:val="0"/>
        <w:adjustRightInd w:val="0"/>
        <w:ind w:firstLine="851"/>
        <w:jc w:val="both"/>
        <w:outlineLvl w:val="0"/>
        <w:rPr>
          <w:rFonts w:eastAsiaTheme="minorHAnsi"/>
          <w:b/>
          <w:kern w:val="0"/>
          <w:sz w:val="28"/>
          <w:szCs w:val="28"/>
        </w:rPr>
      </w:pPr>
      <w:r w:rsidRPr="00546863">
        <w:rPr>
          <w:rFonts w:eastAsia="Times New Roman"/>
          <w:b/>
          <w:sz w:val="28"/>
        </w:rPr>
        <w:t>Статья 73.</w:t>
      </w:r>
      <w:r w:rsidR="001C4E7D" w:rsidRPr="00546863">
        <w:rPr>
          <w:rFonts w:eastAsiaTheme="minorHAnsi"/>
          <w:b/>
          <w:kern w:val="0"/>
          <w:sz w:val="28"/>
          <w:szCs w:val="28"/>
        </w:rPr>
        <w:t xml:space="preserve"> Закупки для обеспечения муниципальных нужд</w:t>
      </w:r>
    </w:p>
    <w:p w:rsidR="0013772E" w:rsidRDefault="0013772E" w:rsidP="001C4E7D">
      <w:pPr>
        <w:widowControl/>
        <w:suppressAutoHyphens w:val="0"/>
        <w:autoSpaceDE w:val="0"/>
        <w:autoSpaceDN w:val="0"/>
        <w:adjustRightInd w:val="0"/>
        <w:ind w:firstLine="851"/>
        <w:jc w:val="both"/>
        <w:rPr>
          <w:rFonts w:eastAsiaTheme="minorHAnsi"/>
          <w:kern w:val="0"/>
          <w:sz w:val="28"/>
          <w:szCs w:val="28"/>
        </w:rPr>
      </w:pPr>
    </w:p>
    <w:p w:rsidR="001C4E7D" w:rsidRPr="00546863" w:rsidRDefault="001C4E7D" w:rsidP="001C4E7D">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C4E7D" w:rsidRPr="00546863" w:rsidRDefault="001C4E7D" w:rsidP="001C4E7D">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9917B8" w:rsidRPr="00546863" w:rsidRDefault="009917B8" w:rsidP="001C4E7D">
      <w:pPr>
        <w:ind w:firstLine="851"/>
        <w:jc w:val="both"/>
        <w:rPr>
          <w:b/>
          <w:sz w:val="22"/>
          <w:szCs w:val="22"/>
        </w:rPr>
      </w:pPr>
    </w:p>
    <w:p w:rsidR="009917B8" w:rsidRPr="00546863" w:rsidRDefault="009917B8" w:rsidP="0081350A">
      <w:pPr>
        <w:pStyle w:val="ConsNormal"/>
        <w:ind w:firstLine="851"/>
        <w:jc w:val="both"/>
        <w:rPr>
          <w:rStyle w:val="80"/>
          <w:b/>
        </w:rPr>
      </w:pPr>
      <w:r w:rsidRPr="00546863">
        <w:rPr>
          <w:rFonts w:ascii="Times New Roman" w:hAnsi="Times New Roman"/>
          <w:b/>
          <w:sz w:val="28"/>
        </w:rPr>
        <w:t>Статья 74. Составление проекта местного бюджета</w:t>
      </w:r>
      <w:r w:rsidRPr="00546863">
        <w:rPr>
          <w:rStyle w:val="80"/>
          <w:b/>
        </w:rPr>
        <w:t>, рассмотрение проекта местного бюджета и утверждение местного бюджета</w:t>
      </w:r>
    </w:p>
    <w:p w:rsidR="00914178" w:rsidRPr="00546863" w:rsidRDefault="00914178" w:rsidP="0081350A">
      <w:pPr>
        <w:pStyle w:val="ConsNormal"/>
        <w:ind w:firstLine="851"/>
        <w:jc w:val="both"/>
        <w:rPr>
          <w:rFonts w:ascii="Times New Roman" w:hAnsi="Times New Roman"/>
          <w:b/>
          <w:sz w:val="28"/>
          <w:shd w:val="clear" w:color="auto" w:fill="FFFF00"/>
        </w:rPr>
      </w:pPr>
    </w:p>
    <w:p w:rsidR="007B1D68" w:rsidRPr="00546863" w:rsidRDefault="009917B8" w:rsidP="007B1D68">
      <w:pPr>
        <w:pStyle w:val="ConsNormal"/>
        <w:suppressAutoHyphens w:val="0"/>
        <w:ind w:firstLine="851"/>
        <w:jc w:val="both"/>
        <w:rPr>
          <w:rFonts w:ascii="Times New Roman" w:hAnsi="Times New Roman"/>
          <w:sz w:val="28"/>
          <w:szCs w:val="28"/>
        </w:rPr>
      </w:pPr>
      <w:r w:rsidRPr="00546863">
        <w:rPr>
          <w:rFonts w:ascii="Times New Roman" w:hAnsi="Times New Roman"/>
          <w:sz w:val="28"/>
        </w:rPr>
        <w:t xml:space="preserve">1. </w:t>
      </w:r>
      <w:r w:rsidRPr="00546863">
        <w:rPr>
          <w:rFonts w:ascii="Times New Roman" w:hAnsi="Times New Roman"/>
          <w:bCs/>
          <w:sz w:val="28"/>
          <w:szCs w:val="28"/>
        </w:rPr>
        <w:t xml:space="preserve">Составление проекта местного бюджета осуществляется </w:t>
      </w:r>
      <w:r w:rsidR="007B1D68" w:rsidRPr="00546863">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5667E3" w:rsidRPr="00546863">
        <w:rPr>
          <w:rFonts w:ascii="Times New Roman" w:hAnsi="Times New Roman"/>
          <w:bCs/>
          <w:sz w:val="28"/>
          <w:szCs w:val="28"/>
        </w:rPr>
        <w:t xml:space="preserve"> </w:t>
      </w:r>
      <w:r w:rsidRPr="00546863">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 Составление проекта</w:t>
      </w:r>
      <w:r w:rsidR="005667E3" w:rsidRPr="00546863">
        <w:rPr>
          <w:rFonts w:ascii="Times New Roman" w:hAnsi="Times New Roman"/>
          <w:sz w:val="28"/>
        </w:rPr>
        <w:t xml:space="preserve"> </w:t>
      </w:r>
      <w:r w:rsidRPr="00546863">
        <w:rPr>
          <w:rFonts w:ascii="Times New Roman" w:hAnsi="Times New Roman"/>
          <w:sz w:val="28"/>
        </w:rPr>
        <w:t>местного бюджета основывается</w:t>
      </w:r>
      <w:r w:rsidR="005667E3" w:rsidRPr="00546863">
        <w:rPr>
          <w:rFonts w:ascii="Times New Roman" w:hAnsi="Times New Roman"/>
          <w:sz w:val="28"/>
        </w:rPr>
        <w:t xml:space="preserve"> </w:t>
      </w:r>
      <w:r w:rsidRPr="00546863">
        <w:rPr>
          <w:rFonts w:ascii="Times New Roman" w:hAnsi="Times New Roman"/>
          <w:sz w:val="28"/>
        </w:rPr>
        <w:t>на: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 Бюджетном послании Президента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lastRenderedPageBreak/>
        <w:t>2)</w:t>
      </w:r>
      <w:r w:rsidR="0013772E">
        <w:rPr>
          <w:rFonts w:ascii="Times New Roman" w:hAnsi="Times New Roman"/>
          <w:sz w:val="28"/>
        </w:rPr>
        <w:t xml:space="preserve"> </w:t>
      </w:r>
      <w:r w:rsidRPr="00546863">
        <w:rPr>
          <w:rFonts w:ascii="Times New Roman" w:hAnsi="Times New Roman"/>
          <w:sz w:val="28"/>
        </w:rPr>
        <w:t>прогнозе социально-экономического развития территории</w:t>
      </w:r>
      <w:r w:rsidR="005667E3" w:rsidRPr="00546863">
        <w:rPr>
          <w:rFonts w:ascii="Times New Roman" w:hAnsi="Times New Roman"/>
          <w:sz w:val="28"/>
        </w:rPr>
        <w:t xml:space="preserve"> </w:t>
      </w:r>
      <w:r w:rsidRPr="00546863">
        <w:rPr>
          <w:rFonts w:ascii="Times New Roman" w:hAnsi="Times New Roman"/>
          <w:sz w:val="28"/>
        </w:rPr>
        <w:t>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 основных направлениях бюджетной и налоговой политики</w:t>
      </w:r>
      <w:r w:rsidR="00583645" w:rsidRPr="00546863">
        <w:rPr>
          <w:rFonts w:ascii="Times New Roman" w:hAnsi="Times New Roman"/>
          <w:sz w:val="28"/>
        </w:rPr>
        <w:t>;</w:t>
      </w:r>
      <w:r w:rsidRPr="00546863">
        <w:rPr>
          <w:rFonts w:ascii="Times New Roman" w:hAnsi="Times New Roman"/>
          <w:sz w:val="28"/>
        </w:rPr>
        <w:t xml:space="preserve"> </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4) </w:t>
      </w:r>
      <w:r w:rsidRPr="00546863">
        <w:rPr>
          <w:rFonts w:eastAsia="Times New Roman"/>
          <w:kern w:val="0"/>
          <w:sz w:val="28"/>
          <w:szCs w:val="28"/>
          <w:lang w:eastAsia="ru-RU"/>
        </w:rPr>
        <w:t>муниципальных программах.</w:t>
      </w:r>
    </w:p>
    <w:p w:rsidR="009917B8" w:rsidRPr="00546863" w:rsidRDefault="00FA2E38" w:rsidP="0081350A">
      <w:pPr>
        <w:pStyle w:val="WW-2"/>
        <w:tabs>
          <w:tab w:val="left" w:pos="142"/>
        </w:tabs>
        <w:rPr>
          <w:bCs/>
        </w:rPr>
      </w:pPr>
      <w:r w:rsidRPr="00546863">
        <w:rPr>
          <w:bCs/>
        </w:rPr>
        <w:t>3</w:t>
      </w:r>
      <w:r w:rsidR="009917B8" w:rsidRPr="00546863">
        <w:rPr>
          <w:bCs/>
        </w:rPr>
        <w:t xml:space="preserve">. Порядок и сроки составления проекта местного бюджета устанавливаются администрацией в соответствии с требованиями Бюджетного кодекса Российской Федерации и </w:t>
      </w:r>
      <w:r w:rsidR="005419A3" w:rsidRPr="00546863">
        <w:rPr>
          <w:kern w:val="24"/>
          <w:szCs w:val="28"/>
        </w:rPr>
        <w:t xml:space="preserve">принимаемыми </w:t>
      </w:r>
      <w:r w:rsidR="00717435" w:rsidRPr="00546863">
        <w:rPr>
          <w:kern w:val="24"/>
          <w:szCs w:val="28"/>
        </w:rPr>
        <w:t>с</w:t>
      </w:r>
      <w:r w:rsidR="005419A3" w:rsidRPr="00546863">
        <w:rPr>
          <w:kern w:val="24"/>
          <w:szCs w:val="28"/>
        </w:rPr>
        <w:t xml:space="preserve"> соблюдением его требований решениями Совета поселения</w:t>
      </w:r>
      <w:r w:rsidR="009917B8" w:rsidRPr="00546863">
        <w:rPr>
          <w:bCs/>
        </w:rPr>
        <w:t>.</w:t>
      </w:r>
    </w:p>
    <w:p w:rsidR="009917B8" w:rsidRPr="00546863" w:rsidRDefault="009917B8" w:rsidP="0081350A">
      <w:pPr>
        <w:tabs>
          <w:tab w:val="left" w:pos="9781"/>
        </w:tabs>
        <w:ind w:right="49" w:firstLine="851"/>
        <w:jc w:val="both"/>
        <w:rPr>
          <w:bCs/>
          <w:sz w:val="28"/>
          <w:szCs w:val="28"/>
        </w:rPr>
      </w:pPr>
      <w:r w:rsidRPr="00546863">
        <w:rPr>
          <w:bCs/>
          <w:sz w:val="28"/>
          <w:szCs w:val="28"/>
        </w:rPr>
        <w:t>Проект местного бюджета на оче</w:t>
      </w:r>
      <w:r w:rsidR="00915014" w:rsidRPr="00546863">
        <w:rPr>
          <w:bCs/>
          <w:sz w:val="28"/>
          <w:szCs w:val="28"/>
        </w:rPr>
        <w:t xml:space="preserve">редной финансовый год вносится </w:t>
      </w:r>
      <w:r w:rsidRPr="00546863">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546863" w:rsidRDefault="009917B8" w:rsidP="0081350A">
      <w:pPr>
        <w:tabs>
          <w:tab w:val="left" w:pos="9781"/>
        </w:tabs>
        <w:ind w:right="49" w:firstLine="851"/>
        <w:jc w:val="both"/>
        <w:rPr>
          <w:bCs/>
          <w:sz w:val="28"/>
          <w:szCs w:val="28"/>
        </w:rPr>
      </w:pPr>
      <w:r w:rsidRPr="00546863">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9917B8" w:rsidRPr="00546863" w:rsidRDefault="00FA2E38" w:rsidP="0081350A">
      <w:pPr>
        <w:tabs>
          <w:tab w:val="left" w:pos="9781"/>
        </w:tabs>
        <w:ind w:right="49" w:firstLine="851"/>
        <w:jc w:val="both"/>
        <w:rPr>
          <w:bCs/>
          <w:sz w:val="28"/>
          <w:szCs w:val="28"/>
        </w:rPr>
      </w:pPr>
      <w:r w:rsidRPr="00546863">
        <w:rPr>
          <w:bCs/>
          <w:sz w:val="28"/>
          <w:szCs w:val="28"/>
        </w:rPr>
        <w:t>4</w:t>
      </w:r>
      <w:r w:rsidR="009917B8" w:rsidRPr="00546863">
        <w:rPr>
          <w:bCs/>
          <w:sz w:val="28"/>
          <w:szCs w:val="28"/>
        </w:rPr>
        <w:t>.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9917B8" w:rsidRPr="00546863" w:rsidRDefault="00FA2E38" w:rsidP="0081350A">
      <w:pPr>
        <w:pStyle w:val="210"/>
        <w:ind w:firstLine="851"/>
        <w:jc w:val="both"/>
        <w:rPr>
          <w:bCs/>
          <w:szCs w:val="28"/>
        </w:rPr>
      </w:pPr>
      <w:r w:rsidRPr="00546863">
        <w:rPr>
          <w:bCs/>
          <w:szCs w:val="28"/>
        </w:rPr>
        <w:t>5</w:t>
      </w:r>
      <w:r w:rsidR="009917B8" w:rsidRPr="00546863">
        <w:rPr>
          <w:bCs/>
          <w:szCs w:val="28"/>
        </w:rPr>
        <w:t>. После рассмотрения на публичных слушаниях проект местного бюджета рассматривается Советом.</w:t>
      </w:r>
    </w:p>
    <w:p w:rsidR="009917B8" w:rsidRPr="00546863" w:rsidRDefault="009917B8" w:rsidP="0081350A">
      <w:pPr>
        <w:pStyle w:val="ConsNonformat"/>
        <w:ind w:firstLine="851"/>
        <w:jc w:val="both"/>
        <w:rPr>
          <w:rFonts w:ascii="Times New Roman" w:hAnsi="Times New Roman"/>
          <w:sz w:val="28"/>
        </w:rPr>
      </w:pPr>
    </w:p>
    <w:p w:rsidR="009917B8" w:rsidRPr="00546863" w:rsidRDefault="009917B8" w:rsidP="0081350A">
      <w:pPr>
        <w:ind w:firstLine="851"/>
        <w:jc w:val="both"/>
        <w:rPr>
          <w:b/>
          <w:sz w:val="28"/>
        </w:rPr>
      </w:pPr>
      <w:r w:rsidRPr="00546863">
        <w:rPr>
          <w:b/>
          <w:sz w:val="28"/>
        </w:rPr>
        <w:t>Статья 75. Муниципальные внутренние заимствования, муниципальные гарантии</w:t>
      </w:r>
    </w:p>
    <w:p w:rsidR="005A4450" w:rsidRPr="00546863" w:rsidRDefault="005A4450" w:rsidP="0081350A">
      <w:pPr>
        <w:ind w:firstLine="851"/>
        <w:jc w:val="both"/>
        <w:rPr>
          <w:b/>
          <w:sz w:val="28"/>
        </w:rPr>
      </w:pPr>
    </w:p>
    <w:p w:rsidR="00B92E9A" w:rsidRPr="00546863" w:rsidRDefault="009917B8" w:rsidP="00B92E9A">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1. </w:t>
      </w:r>
      <w:r w:rsidR="00B92E9A" w:rsidRPr="00546863">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546863" w:rsidRDefault="009917B8" w:rsidP="0081350A">
      <w:pPr>
        <w:pStyle w:val="WW-2"/>
      </w:pPr>
      <w:r w:rsidRPr="00546863">
        <w:t xml:space="preserve">2. От имени поселения право осуществления муниципальных внутренних заимствований принадлежит администрации. </w:t>
      </w:r>
    </w:p>
    <w:p w:rsidR="00B92E9A" w:rsidRPr="00546863" w:rsidRDefault="00B92E9A" w:rsidP="00B92E9A">
      <w:pPr>
        <w:suppressAutoHyphens w:val="0"/>
        <w:autoSpaceDE w:val="0"/>
        <w:autoSpaceDN w:val="0"/>
        <w:adjustRightInd w:val="0"/>
        <w:ind w:firstLine="851"/>
        <w:jc w:val="both"/>
        <w:rPr>
          <w:sz w:val="28"/>
          <w:szCs w:val="28"/>
        </w:rPr>
      </w:pPr>
      <w:r w:rsidRPr="00546863">
        <w:rPr>
          <w:sz w:val="28"/>
          <w:szCs w:val="28"/>
        </w:rPr>
        <w:t xml:space="preserve">3. </w:t>
      </w:r>
      <w:r w:rsidRPr="00546863">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546863" w:rsidRDefault="009917B8" w:rsidP="0081350A">
      <w:pPr>
        <w:pStyle w:val="WW-2"/>
      </w:pPr>
      <w:r w:rsidRPr="00546863">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546863" w:rsidRDefault="009917B8" w:rsidP="0081350A">
      <w:pPr>
        <w:pStyle w:val="WW-2"/>
      </w:pPr>
      <w:r w:rsidRPr="00546863">
        <w:t xml:space="preserve">Гарантии предоставляются на основании решения Совета </w:t>
      </w:r>
      <w:r w:rsidR="00B92E9A" w:rsidRPr="00546863">
        <w:t xml:space="preserve">о бюджете </w:t>
      </w:r>
      <w:r w:rsidRPr="00546863">
        <w:lastRenderedPageBreak/>
        <w:t>поселения на очередной финансовый год, решений администрации поселения, а также договора о предоставлении муниципальной гарантии.</w:t>
      </w:r>
    </w:p>
    <w:p w:rsidR="009917B8" w:rsidRPr="00546863" w:rsidRDefault="009917B8" w:rsidP="0081350A">
      <w:pPr>
        <w:pStyle w:val="WW-2"/>
      </w:pPr>
      <w:r w:rsidRPr="00546863">
        <w:t>В договоре о предоставлении муниципальной гарантии должно быть указано обязательство, которое ею обеспечивается.</w:t>
      </w:r>
    </w:p>
    <w:p w:rsidR="00B92E9A" w:rsidRPr="00546863" w:rsidRDefault="009917B8" w:rsidP="00B92E9A">
      <w:pPr>
        <w:widowControl/>
        <w:suppressAutoHyphens w:val="0"/>
        <w:autoSpaceDE w:val="0"/>
        <w:autoSpaceDN w:val="0"/>
        <w:adjustRightInd w:val="0"/>
        <w:ind w:firstLine="851"/>
        <w:jc w:val="both"/>
        <w:rPr>
          <w:rFonts w:eastAsiaTheme="minorHAnsi"/>
          <w:kern w:val="0"/>
          <w:sz w:val="28"/>
          <w:szCs w:val="28"/>
        </w:rPr>
      </w:pPr>
      <w:r w:rsidRPr="00546863">
        <w:rPr>
          <w:sz w:val="28"/>
          <w:szCs w:val="28"/>
        </w:rPr>
        <w:t xml:space="preserve">6. </w:t>
      </w:r>
      <w:r w:rsidR="00B92E9A" w:rsidRPr="00546863">
        <w:rPr>
          <w:rFonts w:eastAsiaTheme="minorHAnsi"/>
          <w:kern w:val="0"/>
          <w:sz w:val="28"/>
          <w:szCs w:val="28"/>
        </w:rPr>
        <w:t>Программа муниципальных гарантий представляет собой перечень предоставляемых муниципальных гарантий на очередной финансовый год.</w:t>
      </w:r>
    </w:p>
    <w:p w:rsidR="00B92E9A" w:rsidRPr="00546863" w:rsidRDefault="00B92E9A" w:rsidP="00B92E9A">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B92E9A" w:rsidRPr="00546863" w:rsidRDefault="00B92E9A" w:rsidP="00B92E9A">
      <w:pPr>
        <w:widowControl/>
        <w:suppressAutoHyphens w:val="0"/>
        <w:autoSpaceDE w:val="0"/>
        <w:autoSpaceDN w:val="0"/>
        <w:adjustRightInd w:val="0"/>
        <w:ind w:firstLine="851"/>
        <w:jc w:val="both"/>
        <w:rPr>
          <w:sz w:val="28"/>
          <w:szCs w:val="28"/>
        </w:rPr>
      </w:pPr>
      <w:r w:rsidRPr="00546863">
        <w:rPr>
          <w:rFonts w:eastAsiaTheme="minorHAnsi"/>
          <w:kern w:val="0"/>
          <w:sz w:val="28"/>
          <w:szCs w:val="28"/>
        </w:rPr>
        <w:t>Программа муниципальных гарантий является приложением к решению о бюджете.</w:t>
      </w:r>
    </w:p>
    <w:p w:rsidR="009917B8" w:rsidRPr="00546863" w:rsidRDefault="009917B8" w:rsidP="0081350A">
      <w:pPr>
        <w:pStyle w:val="WW-2"/>
      </w:pPr>
      <w:r w:rsidRPr="00546863">
        <w:t>7. От имени поселения право выдачи муниципальных гарантий принадлежит администрации.</w:t>
      </w:r>
    </w:p>
    <w:p w:rsidR="009917B8" w:rsidRPr="00546863" w:rsidRDefault="009917B8" w:rsidP="0081350A">
      <w:pPr>
        <w:pStyle w:val="WW-2"/>
      </w:pPr>
      <w:r w:rsidRPr="00546863">
        <w:t xml:space="preserve">8. В случае предоставления муниципальной гарантии </w:t>
      </w:r>
      <w:r w:rsidR="005C02C6" w:rsidRPr="00546863">
        <w:t>финансовый орган поселения обязан</w:t>
      </w:r>
      <w:r w:rsidRPr="00546863">
        <w:t xml:space="preserve"> провести проверку финансового состояния получателя указанной гарантии.</w:t>
      </w:r>
    </w:p>
    <w:p w:rsidR="009917B8" w:rsidRPr="00546863" w:rsidRDefault="009917B8" w:rsidP="0081350A">
      <w:pPr>
        <w:pStyle w:val="WW-2"/>
      </w:pPr>
      <w:r w:rsidRPr="00546863">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76</w:t>
      </w:r>
      <w:r w:rsidRPr="00546863">
        <w:rPr>
          <w:rFonts w:eastAsia="Times New Roman"/>
          <w:sz w:val="28"/>
        </w:rPr>
        <w:t xml:space="preserve">. </w:t>
      </w:r>
      <w:r w:rsidRPr="00546863">
        <w:rPr>
          <w:rFonts w:eastAsia="Times New Roman"/>
          <w:b/>
          <w:sz w:val="28"/>
        </w:rPr>
        <w:t>Исполнение местного бюджета</w:t>
      </w:r>
    </w:p>
    <w:p w:rsidR="00EA3EFF" w:rsidRPr="00546863" w:rsidRDefault="00EA3EFF" w:rsidP="0081350A">
      <w:pPr>
        <w:ind w:firstLine="851"/>
        <w:jc w:val="both"/>
        <w:rPr>
          <w:rFonts w:eastAsia="Times New Roman"/>
          <w:b/>
          <w:sz w:val="28"/>
        </w:rPr>
      </w:pPr>
    </w:p>
    <w:p w:rsidR="009917B8" w:rsidRPr="00546863" w:rsidRDefault="009917B8" w:rsidP="0081350A">
      <w:pPr>
        <w:pStyle w:val="ad"/>
        <w:spacing w:after="0" w:line="100" w:lineRule="atLeast"/>
        <w:ind w:firstLine="851"/>
        <w:jc w:val="both"/>
        <w:rPr>
          <w:rFonts w:eastAsia="Times New Roman"/>
          <w:sz w:val="28"/>
        </w:rPr>
      </w:pPr>
      <w:r w:rsidRPr="00546863">
        <w:rPr>
          <w:rFonts w:eastAsia="Times New Roman"/>
          <w:sz w:val="28"/>
        </w:rPr>
        <w:t>1. Исполнение местного бюджета</w:t>
      </w:r>
      <w:r w:rsidR="005667E3" w:rsidRPr="00546863">
        <w:rPr>
          <w:rFonts w:eastAsia="Times New Roman"/>
          <w:sz w:val="28"/>
        </w:rPr>
        <w:t xml:space="preserve"> </w:t>
      </w:r>
      <w:r w:rsidRPr="00546863">
        <w:rPr>
          <w:rFonts w:eastAsia="Times New Roman"/>
          <w:sz w:val="28"/>
        </w:rPr>
        <w:t>производится в соответствии с Бюджетным кодексом Российской Федерации и</w:t>
      </w:r>
      <w:r w:rsidR="005667E3" w:rsidRPr="00546863">
        <w:rPr>
          <w:rFonts w:eastAsia="Times New Roman"/>
          <w:sz w:val="28"/>
        </w:rPr>
        <w:t xml:space="preserve"> </w:t>
      </w:r>
      <w:r w:rsidRPr="00546863">
        <w:rPr>
          <w:rFonts w:eastAsia="Times New Roman"/>
          <w:sz w:val="28"/>
        </w:rPr>
        <w:t xml:space="preserve">обеспечивается администрацией. </w:t>
      </w:r>
    </w:p>
    <w:p w:rsidR="009917B8" w:rsidRPr="00546863" w:rsidRDefault="009917B8" w:rsidP="0081350A">
      <w:pPr>
        <w:pStyle w:val="ad"/>
        <w:spacing w:after="0" w:line="100" w:lineRule="atLeast"/>
        <w:ind w:firstLine="851"/>
        <w:jc w:val="both"/>
        <w:rPr>
          <w:rFonts w:eastAsia="Times New Roman"/>
          <w:strike/>
          <w:sz w:val="28"/>
        </w:rPr>
      </w:pPr>
      <w:r w:rsidRPr="00546863">
        <w:rPr>
          <w:rFonts w:eastAsia="Times New Roman"/>
          <w:sz w:val="28"/>
        </w:rPr>
        <w:t>2. Организация исполнения местного бюджета возлагается на финансовый орган и</w:t>
      </w:r>
      <w:r w:rsidR="005667E3" w:rsidRPr="00546863">
        <w:rPr>
          <w:rFonts w:eastAsia="Times New Roman"/>
          <w:sz w:val="28"/>
        </w:rPr>
        <w:t xml:space="preserve"> </w:t>
      </w:r>
      <w:r w:rsidR="00EB73A2" w:rsidRPr="00546863">
        <w:rPr>
          <w:sz w:val="28"/>
          <w:szCs w:val="28"/>
        </w:rPr>
        <w:t>организуется</w:t>
      </w:r>
      <w:r w:rsidR="005667E3" w:rsidRPr="00546863">
        <w:rPr>
          <w:sz w:val="28"/>
          <w:szCs w:val="28"/>
        </w:rPr>
        <w:t xml:space="preserve"> </w:t>
      </w:r>
      <w:r w:rsidRPr="00546863">
        <w:rPr>
          <w:rFonts w:eastAsia="Times New Roman"/>
          <w:sz w:val="28"/>
        </w:rPr>
        <w:t xml:space="preserve">им на основе </w:t>
      </w:r>
      <w:r w:rsidR="005C02C6" w:rsidRPr="00546863">
        <w:rPr>
          <w:rFonts w:eastAsia="Times New Roman"/>
          <w:sz w:val="28"/>
          <w:szCs w:val="28"/>
        </w:rPr>
        <w:t>сводной</w:t>
      </w:r>
      <w:r w:rsidR="005C02C6" w:rsidRPr="00546863">
        <w:rPr>
          <w:rFonts w:eastAsia="Times New Roman"/>
          <w:sz w:val="28"/>
        </w:rPr>
        <w:t xml:space="preserve"> </w:t>
      </w:r>
      <w:r w:rsidRPr="00546863">
        <w:rPr>
          <w:rFonts w:eastAsia="Times New Roman"/>
          <w:sz w:val="28"/>
        </w:rPr>
        <w:t>бюджетной росписи</w:t>
      </w:r>
      <w:r w:rsidR="005667E3" w:rsidRPr="00546863">
        <w:rPr>
          <w:rFonts w:eastAsia="Times New Roman"/>
          <w:sz w:val="28"/>
        </w:rPr>
        <w:t xml:space="preserve"> </w:t>
      </w:r>
      <w:r w:rsidR="00EB73A2" w:rsidRPr="00546863">
        <w:rPr>
          <w:sz w:val="28"/>
          <w:szCs w:val="28"/>
        </w:rPr>
        <w:t>и кассового плана</w:t>
      </w:r>
      <w:r w:rsidRPr="00546863">
        <w:rPr>
          <w:rFonts w:eastAsia="Times New Roman"/>
          <w:sz w:val="28"/>
        </w:rPr>
        <w:t xml:space="preserve">. </w:t>
      </w:r>
    </w:p>
    <w:p w:rsidR="009917B8" w:rsidRPr="00546863" w:rsidRDefault="009917B8" w:rsidP="0081350A">
      <w:pPr>
        <w:ind w:firstLine="851"/>
        <w:jc w:val="both"/>
        <w:rPr>
          <w:rFonts w:eastAsia="Times New Roman"/>
          <w:sz w:val="28"/>
        </w:rPr>
      </w:pPr>
      <w:r w:rsidRPr="00546863">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77.Осуществление финансового контроля</w:t>
      </w:r>
    </w:p>
    <w:p w:rsidR="00946ECC" w:rsidRPr="00546863" w:rsidRDefault="00946ECC" w:rsidP="0081350A">
      <w:pPr>
        <w:ind w:firstLine="851"/>
        <w:jc w:val="both"/>
        <w:rPr>
          <w:rFonts w:eastAsia="Times New Roman"/>
          <w:b/>
          <w:sz w:val="28"/>
        </w:rPr>
      </w:pPr>
    </w:p>
    <w:p w:rsidR="005C02C6" w:rsidRPr="00546863" w:rsidRDefault="009917B8" w:rsidP="005C02C6">
      <w:pPr>
        <w:ind w:firstLine="851"/>
        <w:jc w:val="both"/>
        <w:rPr>
          <w:rFonts w:eastAsia="Times New Roman"/>
          <w:sz w:val="28"/>
        </w:rPr>
      </w:pPr>
      <w:r w:rsidRPr="00546863">
        <w:rPr>
          <w:bCs/>
          <w:sz w:val="28"/>
          <w:szCs w:val="28"/>
        </w:rPr>
        <w:t xml:space="preserve">1. </w:t>
      </w:r>
      <w:r w:rsidR="005C02C6" w:rsidRPr="00546863">
        <w:rPr>
          <w:bCs/>
          <w:sz w:val="28"/>
          <w:szCs w:val="28"/>
        </w:rPr>
        <w:t xml:space="preserve">Финансовый контроль осуществляется </w:t>
      </w:r>
      <w:r w:rsidR="005C02C6" w:rsidRPr="00546863">
        <w:rPr>
          <w:rFonts w:eastAsiaTheme="minorHAnsi"/>
          <w:kern w:val="0"/>
          <w:sz w:val="28"/>
          <w:szCs w:val="28"/>
        </w:rPr>
        <w:t>органами муниципального финансового контроля</w:t>
      </w:r>
      <w:r w:rsidR="005C02C6" w:rsidRPr="00546863">
        <w:rPr>
          <w:rFonts w:eastAsia="Times New Roman"/>
          <w:sz w:val="28"/>
        </w:rPr>
        <w:t xml:space="preserve"> с учетом требований, установленных Бюджетным кодексом Российской Федерации.</w:t>
      </w:r>
    </w:p>
    <w:p w:rsidR="008A1815" w:rsidRPr="00546863" w:rsidRDefault="008A1815" w:rsidP="0081350A">
      <w:pPr>
        <w:ind w:firstLine="851"/>
        <w:jc w:val="both"/>
        <w:rPr>
          <w:bCs/>
          <w:sz w:val="28"/>
          <w:szCs w:val="28"/>
        </w:rPr>
      </w:pPr>
      <w:r w:rsidRPr="00546863">
        <w:rPr>
          <w:bCs/>
          <w:sz w:val="28"/>
          <w:szCs w:val="28"/>
        </w:rPr>
        <w:t xml:space="preserve">2. </w:t>
      </w:r>
      <w:r w:rsidR="009A1534" w:rsidRPr="00546863">
        <w:rPr>
          <w:bCs/>
          <w:sz w:val="28"/>
          <w:szCs w:val="28"/>
        </w:rPr>
        <w:t>Контрольно-счетная палата мун</w:t>
      </w:r>
      <w:r w:rsidR="00B85F52" w:rsidRPr="00546863">
        <w:rPr>
          <w:bCs/>
          <w:sz w:val="28"/>
          <w:szCs w:val="28"/>
        </w:rPr>
        <w:t>иципального образования Староминский</w:t>
      </w:r>
      <w:r w:rsidR="005667E3" w:rsidRPr="00546863">
        <w:rPr>
          <w:bCs/>
          <w:sz w:val="28"/>
          <w:szCs w:val="28"/>
        </w:rPr>
        <w:t xml:space="preserve"> </w:t>
      </w:r>
      <w:r w:rsidR="009A1534" w:rsidRPr="00546863">
        <w:rPr>
          <w:bCs/>
          <w:sz w:val="28"/>
          <w:szCs w:val="28"/>
        </w:rPr>
        <w:t>район  осуществляет п</w:t>
      </w:r>
      <w:r w:rsidR="00180E3D" w:rsidRPr="00546863">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Pr="00546863">
        <w:rPr>
          <w:bCs/>
          <w:sz w:val="28"/>
          <w:szCs w:val="28"/>
        </w:rPr>
        <w:t>Совет</w:t>
      </w:r>
      <w:r w:rsidR="00180E3D" w:rsidRPr="00546863">
        <w:rPr>
          <w:bCs/>
          <w:sz w:val="28"/>
          <w:szCs w:val="28"/>
        </w:rPr>
        <w:t>ом</w:t>
      </w:r>
      <w:r w:rsidRPr="00546863">
        <w:rPr>
          <w:bCs/>
          <w:sz w:val="28"/>
          <w:szCs w:val="28"/>
        </w:rPr>
        <w:t xml:space="preserve"> поселения</w:t>
      </w:r>
      <w:r w:rsidR="005667E3" w:rsidRPr="00546863">
        <w:rPr>
          <w:bCs/>
          <w:sz w:val="28"/>
          <w:szCs w:val="28"/>
        </w:rPr>
        <w:t xml:space="preserve"> </w:t>
      </w:r>
      <w:r w:rsidR="00180E3D" w:rsidRPr="00546863">
        <w:rPr>
          <w:bCs/>
          <w:sz w:val="28"/>
          <w:szCs w:val="28"/>
        </w:rPr>
        <w:t>с Советом му</w:t>
      </w:r>
      <w:r w:rsidR="00B85F52" w:rsidRPr="00546863">
        <w:rPr>
          <w:bCs/>
          <w:sz w:val="28"/>
          <w:szCs w:val="28"/>
        </w:rPr>
        <w:t xml:space="preserve">ниципального образования </w:t>
      </w:r>
      <w:r w:rsidR="00B85F52" w:rsidRPr="00546863">
        <w:rPr>
          <w:bCs/>
          <w:sz w:val="28"/>
          <w:szCs w:val="28"/>
        </w:rPr>
        <w:lastRenderedPageBreak/>
        <w:t>Староминский</w:t>
      </w:r>
      <w:r w:rsidR="00180E3D" w:rsidRPr="00546863">
        <w:rPr>
          <w:bCs/>
          <w:sz w:val="28"/>
          <w:szCs w:val="28"/>
        </w:rPr>
        <w:t xml:space="preserve"> район </w:t>
      </w:r>
      <w:r w:rsidR="001D7FA5" w:rsidRPr="00546863">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546863">
        <w:rPr>
          <w:bCs/>
          <w:sz w:val="28"/>
          <w:szCs w:val="28"/>
        </w:rPr>
        <w:t>».</w:t>
      </w:r>
    </w:p>
    <w:p w:rsidR="006637AB" w:rsidRPr="00546863" w:rsidRDefault="006637AB" w:rsidP="006637AB">
      <w:pPr>
        <w:tabs>
          <w:tab w:val="left" w:pos="0"/>
        </w:tabs>
        <w:ind w:firstLine="851"/>
        <w:jc w:val="both"/>
        <w:rPr>
          <w:sz w:val="28"/>
          <w:szCs w:val="28"/>
        </w:rPr>
      </w:pPr>
      <w:r w:rsidRPr="00546863">
        <w:rPr>
          <w:sz w:val="28"/>
          <w:szCs w:val="28"/>
        </w:rPr>
        <w:t>К основным полномочиям контрольно – счетного органа поселения относятся: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1) контроль за исполнением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2) экспертиза проектов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3) внешняя проверка годового отчета об исполнении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546863">
          <w:rPr>
            <w:rStyle w:val="afa"/>
            <w:color w:val="auto"/>
            <w:sz w:val="28"/>
            <w:szCs w:val="28"/>
            <w:u w:val="none"/>
          </w:rPr>
          <w:t>законодательством</w:t>
        </w:r>
      </w:hyperlink>
      <w:r w:rsidRPr="00546863">
        <w:rPr>
          <w:sz w:val="28"/>
          <w:szCs w:val="28"/>
        </w:rPr>
        <w:t xml:space="preserve"> Российской Федерации;</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8) анализ бюджетного процесса в поселении и подготовка предложений, направленных на его совершенствование;</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10) участие в пределах полномочий в мероприятиях, направленных на противодействие коррупции;</w:t>
      </w:r>
    </w:p>
    <w:p w:rsidR="006637AB" w:rsidRPr="00546863" w:rsidRDefault="006637AB" w:rsidP="006637AB">
      <w:pPr>
        <w:autoSpaceDE w:val="0"/>
        <w:autoSpaceDN w:val="0"/>
        <w:adjustRightInd w:val="0"/>
        <w:ind w:firstLine="851"/>
        <w:jc w:val="both"/>
        <w:outlineLvl w:val="0"/>
        <w:rPr>
          <w:sz w:val="28"/>
          <w:szCs w:val="28"/>
          <w:u w:val="single"/>
        </w:rPr>
      </w:pPr>
      <w:r w:rsidRPr="00546863">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5C02C6" w:rsidRPr="00546863" w:rsidRDefault="008A1815" w:rsidP="005C02C6">
      <w:pPr>
        <w:ind w:firstLine="851"/>
        <w:jc w:val="both"/>
        <w:rPr>
          <w:bCs/>
          <w:sz w:val="28"/>
          <w:szCs w:val="28"/>
        </w:rPr>
      </w:pPr>
      <w:r w:rsidRPr="00546863">
        <w:rPr>
          <w:bCs/>
          <w:sz w:val="28"/>
          <w:szCs w:val="28"/>
        </w:rPr>
        <w:t>3</w:t>
      </w:r>
      <w:r w:rsidR="009917B8" w:rsidRPr="00546863">
        <w:rPr>
          <w:bCs/>
          <w:sz w:val="28"/>
          <w:szCs w:val="28"/>
        </w:rPr>
        <w:t xml:space="preserve">. </w:t>
      </w:r>
      <w:r w:rsidR="005C02C6" w:rsidRPr="00546863">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546863" w:rsidRDefault="0072063B" w:rsidP="005C02C6">
      <w:pPr>
        <w:ind w:firstLine="851"/>
        <w:jc w:val="both"/>
        <w:rPr>
          <w:bCs/>
          <w:sz w:val="28"/>
          <w:szCs w:val="28"/>
        </w:rPr>
      </w:pPr>
      <w:r w:rsidRPr="00546863">
        <w:rPr>
          <w:bCs/>
          <w:sz w:val="28"/>
          <w:szCs w:val="28"/>
        </w:rPr>
        <w:lastRenderedPageBreak/>
        <w:t>4</w:t>
      </w:r>
      <w:r w:rsidR="009917B8" w:rsidRPr="00546863">
        <w:rPr>
          <w:bCs/>
          <w:sz w:val="28"/>
          <w:szCs w:val="28"/>
        </w:rPr>
        <w:t>. Контроль Совета предусматривает право Совета на:</w:t>
      </w:r>
    </w:p>
    <w:p w:rsidR="009917B8" w:rsidRPr="00546863" w:rsidRDefault="009917B8" w:rsidP="0081350A">
      <w:pPr>
        <w:ind w:firstLine="851"/>
        <w:jc w:val="both"/>
        <w:rPr>
          <w:bCs/>
          <w:sz w:val="28"/>
          <w:szCs w:val="28"/>
        </w:rPr>
      </w:pPr>
      <w:r w:rsidRPr="00546863">
        <w:rPr>
          <w:bCs/>
          <w:sz w:val="28"/>
          <w:szCs w:val="28"/>
        </w:rPr>
        <w:t>- получение от администрации необходимых сопроводительных материалов при утверждении бюджета поселения;</w:t>
      </w:r>
    </w:p>
    <w:p w:rsidR="009917B8" w:rsidRPr="00546863" w:rsidRDefault="009917B8" w:rsidP="0081350A">
      <w:pPr>
        <w:ind w:firstLine="851"/>
        <w:jc w:val="both"/>
        <w:rPr>
          <w:bCs/>
          <w:sz w:val="28"/>
          <w:szCs w:val="28"/>
        </w:rPr>
      </w:pPr>
      <w:r w:rsidRPr="00546863">
        <w:rPr>
          <w:bCs/>
          <w:sz w:val="28"/>
          <w:szCs w:val="28"/>
        </w:rPr>
        <w:t>- получение от финансового органа поселения оперативной информации об исполнении местного бюджета;</w:t>
      </w:r>
    </w:p>
    <w:p w:rsidR="009917B8" w:rsidRPr="00546863" w:rsidRDefault="009917B8" w:rsidP="0081350A">
      <w:pPr>
        <w:ind w:firstLine="851"/>
        <w:jc w:val="both"/>
        <w:rPr>
          <w:bCs/>
          <w:sz w:val="28"/>
          <w:szCs w:val="28"/>
        </w:rPr>
      </w:pPr>
      <w:r w:rsidRPr="00546863">
        <w:rPr>
          <w:bCs/>
          <w:sz w:val="28"/>
          <w:szCs w:val="28"/>
        </w:rPr>
        <w:t>- утверждение (не</w:t>
      </w:r>
      <w:r w:rsidR="00510EE0" w:rsidRPr="00546863">
        <w:rPr>
          <w:bCs/>
          <w:sz w:val="28"/>
          <w:szCs w:val="28"/>
        </w:rPr>
        <w:t xml:space="preserve"> </w:t>
      </w:r>
      <w:r w:rsidRPr="00546863">
        <w:rPr>
          <w:bCs/>
          <w:sz w:val="28"/>
          <w:szCs w:val="28"/>
        </w:rPr>
        <w:t>утверждение) отчета об исполнении местного бюджета;</w:t>
      </w:r>
    </w:p>
    <w:p w:rsidR="009917B8" w:rsidRPr="00546863" w:rsidRDefault="009917B8" w:rsidP="0081350A">
      <w:pPr>
        <w:ind w:firstLine="851"/>
        <w:jc w:val="both"/>
        <w:rPr>
          <w:bCs/>
          <w:sz w:val="28"/>
          <w:szCs w:val="28"/>
        </w:rPr>
      </w:pPr>
      <w:r w:rsidRPr="00546863">
        <w:rPr>
          <w:bCs/>
          <w:sz w:val="28"/>
          <w:szCs w:val="28"/>
        </w:rPr>
        <w:t>- создание собственного контрольного органа;</w:t>
      </w:r>
    </w:p>
    <w:p w:rsidR="009917B8" w:rsidRPr="00546863" w:rsidRDefault="009917B8" w:rsidP="0081350A">
      <w:pPr>
        <w:ind w:firstLine="851"/>
        <w:jc w:val="both"/>
        <w:rPr>
          <w:bCs/>
          <w:sz w:val="28"/>
          <w:szCs w:val="28"/>
        </w:rPr>
      </w:pPr>
      <w:r w:rsidRPr="00546863">
        <w:rPr>
          <w:bCs/>
          <w:sz w:val="28"/>
          <w:szCs w:val="28"/>
        </w:rPr>
        <w:t>- вынесение оценки деятельности органов, исполняющих местный бюджет.</w:t>
      </w:r>
    </w:p>
    <w:p w:rsidR="009917B8" w:rsidRPr="00546863" w:rsidRDefault="00870606" w:rsidP="0081350A">
      <w:pPr>
        <w:ind w:firstLine="851"/>
        <w:jc w:val="both"/>
        <w:rPr>
          <w:bCs/>
          <w:sz w:val="28"/>
          <w:szCs w:val="28"/>
        </w:rPr>
      </w:pPr>
      <w:r w:rsidRPr="00546863">
        <w:rPr>
          <w:bCs/>
          <w:sz w:val="28"/>
          <w:szCs w:val="28"/>
        </w:rPr>
        <w:t>5</w:t>
      </w:r>
      <w:r w:rsidR="009917B8" w:rsidRPr="00546863">
        <w:rPr>
          <w:bCs/>
          <w:sz w:val="28"/>
          <w:szCs w:val="28"/>
        </w:rPr>
        <w:t>. Органы муниципального финансового контроля, созданные администрацией</w:t>
      </w:r>
      <w:r w:rsidR="005C02C6" w:rsidRPr="00546863">
        <w:rPr>
          <w:bCs/>
          <w:sz w:val="28"/>
          <w:szCs w:val="28"/>
        </w:rPr>
        <w:t>, осуществляют предварительный и п</w:t>
      </w:r>
      <w:r w:rsidR="009917B8" w:rsidRPr="00546863">
        <w:rPr>
          <w:bCs/>
          <w:sz w:val="28"/>
          <w:szCs w:val="28"/>
        </w:rPr>
        <w:t>оследующий контроль за исполнением местного бюджета.</w:t>
      </w:r>
    </w:p>
    <w:p w:rsidR="009917B8" w:rsidRPr="00546863" w:rsidRDefault="009917B8" w:rsidP="0081350A">
      <w:pPr>
        <w:ind w:firstLine="851"/>
        <w:jc w:val="both"/>
        <w:rPr>
          <w:bCs/>
          <w:sz w:val="28"/>
          <w:szCs w:val="28"/>
        </w:rPr>
      </w:pPr>
      <w:r w:rsidRPr="00546863">
        <w:rPr>
          <w:bCs/>
          <w:sz w:val="28"/>
          <w:szCs w:val="28"/>
        </w:rPr>
        <w:t>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5C02C6" w:rsidRPr="00546863" w:rsidRDefault="00870606" w:rsidP="005C02C6">
      <w:pPr>
        <w:widowControl/>
        <w:suppressAutoHyphens w:val="0"/>
        <w:autoSpaceDE w:val="0"/>
        <w:autoSpaceDN w:val="0"/>
        <w:adjustRightInd w:val="0"/>
        <w:ind w:firstLine="851"/>
        <w:jc w:val="both"/>
        <w:rPr>
          <w:rFonts w:eastAsiaTheme="minorHAnsi"/>
          <w:bCs/>
          <w:kern w:val="0"/>
          <w:sz w:val="28"/>
          <w:szCs w:val="28"/>
        </w:rPr>
      </w:pPr>
      <w:r w:rsidRPr="00546863">
        <w:rPr>
          <w:bCs/>
          <w:sz w:val="28"/>
          <w:szCs w:val="28"/>
        </w:rPr>
        <w:t>6</w:t>
      </w:r>
      <w:r w:rsidR="009917B8" w:rsidRPr="00546863">
        <w:rPr>
          <w:bCs/>
          <w:sz w:val="28"/>
          <w:szCs w:val="28"/>
        </w:rPr>
        <w:t xml:space="preserve">. </w:t>
      </w:r>
      <w:r w:rsidR="005C02C6" w:rsidRPr="00546863">
        <w:rPr>
          <w:bCs/>
          <w:sz w:val="28"/>
        </w:rPr>
        <w:t>Финансовый орган поселения осуществляет финансовый контроль</w:t>
      </w:r>
      <w:r w:rsidR="005C02C6" w:rsidRPr="00546863">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5C02C6" w:rsidRPr="00546863" w:rsidRDefault="005C02C6" w:rsidP="005C02C6">
      <w:pPr>
        <w:ind w:firstLine="710"/>
        <w:jc w:val="both"/>
        <w:rPr>
          <w:sz w:val="28"/>
          <w:szCs w:val="28"/>
        </w:rPr>
      </w:pPr>
      <w:r w:rsidRPr="00546863">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5C02C6" w:rsidRPr="00546863" w:rsidRDefault="005C02C6" w:rsidP="005C02C6">
      <w:pPr>
        <w:ind w:firstLine="710"/>
        <w:jc w:val="both"/>
        <w:rPr>
          <w:sz w:val="28"/>
          <w:szCs w:val="28"/>
        </w:rPr>
      </w:pPr>
      <w:r w:rsidRPr="00546863">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5C02C6" w:rsidRPr="00546863" w:rsidRDefault="005C02C6" w:rsidP="005C02C6">
      <w:pPr>
        <w:ind w:firstLine="710"/>
        <w:jc w:val="both"/>
        <w:rPr>
          <w:sz w:val="28"/>
          <w:szCs w:val="28"/>
        </w:rPr>
      </w:pPr>
      <w:r w:rsidRPr="00546863">
        <w:rPr>
          <w:sz w:val="28"/>
          <w:szCs w:val="28"/>
        </w:rPr>
        <w:t>подготовку и организацию мер по повышению экономности и результативности использования бюджетных средств.</w:t>
      </w:r>
    </w:p>
    <w:p w:rsidR="005C02C6" w:rsidRPr="00546863" w:rsidRDefault="005C02C6" w:rsidP="005C02C6">
      <w:pPr>
        <w:ind w:firstLine="710"/>
        <w:jc w:val="both"/>
        <w:rPr>
          <w:sz w:val="28"/>
          <w:szCs w:val="28"/>
        </w:rPr>
      </w:pPr>
      <w:r w:rsidRPr="00546863">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5C02C6" w:rsidRPr="00546863" w:rsidRDefault="005C02C6" w:rsidP="005C02C6">
      <w:pPr>
        <w:pStyle w:val="ConsNormal"/>
        <w:ind w:firstLine="851"/>
        <w:jc w:val="both"/>
        <w:rPr>
          <w:rFonts w:ascii="Times New Roman" w:hAnsi="Times New Roman"/>
          <w:bCs/>
          <w:sz w:val="28"/>
        </w:rPr>
      </w:pPr>
      <w:r w:rsidRPr="00546863">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w:t>
      </w:r>
      <w:r w:rsidRPr="00546863">
        <w:rPr>
          <w:rFonts w:ascii="Times New Roman" w:hAnsi="Times New Roman"/>
          <w:sz w:val="28"/>
          <w:szCs w:val="28"/>
        </w:rPr>
        <w:lastRenderedPageBreak/>
        <w:t>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546863">
        <w:rPr>
          <w:rFonts w:ascii="Times New Roman" w:hAnsi="Times New Roman"/>
          <w:bCs/>
          <w:sz w:val="28"/>
        </w:rPr>
        <w:t xml:space="preserve"> </w:t>
      </w:r>
    </w:p>
    <w:p w:rsidR="009917B8" w:rsidRPr="00546863" w:rsidRDefault="009917B8" w:rsidP="005C02C6">
      <w:pPr>
        <w:ind w:firstLine="851"/>
        <w:jc w:val="both"/>
        <w:rPr>
          <w:b/>
          <w:bCs/>
          <w:sz w:val="28"/>
        </w:rPr>
      </w:pPr>
    </w:p>
    <w:p w:rsidR="009917B8" w:rsidRPr="00546863" w:rsidRDefault="009917B8" w:rsidP="0081350A">
      <w:pPr>
        <w:pStyle w:val="ConsNormal"/>
        <w:tabs>
          <w:tab w:val="left" w:pos="4395"/>
        </w:tabs>
        <w:ind w:firstLine="851"/>
        <w:jc w:val="both"/>
        <w:rPr>
          <w:rFonts w:ascii="Times New Roman" w:hAnsi="Times New Roman"/>
          <w:b/>
          <w:sz w:val="28"/>
        </w:rPr>
      </w:pPr>
      <w:r w:rsidRPr="00546863">
        <w:rPr>
          <w:rFonts w:ascii="Times New Roman" w:hAnsi="Times New Roman"/>
          <w:b/>
          <w:sz w:val="28"/>
        </w:rPr>
        <w:t>Статья 78.Подготовка, рассмотрение и утверждение отчета об исполнении местного бюджета</w:t>
      </w:r>
    </w:p>
    <w:p w:rsidR="00B21440" w:rsidRPr="00546863" w:rsidRDefault="00B21440" w:rsidP="0081350A">
      <w:pPr>
        <w:pStyle w:val="ConsNormal"/>
        <w:tabs>
          <w:tab w:val="left" w:pos="4395"/>
        </w:tabs>
        <w:ind w:firstLine="851"/>
        <w:jc w:val="both"/>
        <w:rPr>
          <w:rFonts w:ascii="Times New Roman" w:hAnsi="Times New Roman"/>
          <w:b/>
          <w:sz w:val="28"/>
        </w:rPr>
      </w:pPr>
    </w:p>
    <w:p w:rsidR="009917B8" w:rsidRPr="00546863" w:rsidRDefault="009917B8" w:rsidP="0081350A">
      <w:pPr>
        <w:pStyle w:val="31"/>
        <w:ind w:firstLine="851"/>
        <w:jc w:val="both"/>
        <w:rPr>
          <w:rFonts w:eastAsia="Times New Roman"/>
          <w:sz w:val="28"/>
        </w:rPr>
      </w:pPr>
      <w:r w:rsidRPr="00546863">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бюджетной классификацией, которые применялись при утверждении бюджета.</w:t>
      </w:r>
    </w:p>
    <w:p w:rsidR="009917B8" w:rsidRPr="00546863" w:rsidRDefault="009917B8" w:rsidP="0081350A">
      <w:pPr>
        <w:pStyle w:val="ConsNormal"/>
        <w:ind w:firstLine="851"/>
        <w:jc w:val="both"/>
        <w:rPr>
          <w:rStyle w:val="80"/>
        </w:rPr>
      </w:pPr>
      <w:r w:rsidRPr="00546863">
        <w:rPr>
          <w:rFonts w:ascii="Times New Roman" w:hAnsi="Times New Roman"/>
          <w:sz w:val="28"/>
        </w:rPr>
        <w:t xml:space="preserve">Отчет представляется в Совет </w:t>
      </w:r>
      <w:r w:rsidR="00451A6E" w:rsidRPr="00546863">
        <w:rPr>
          <w:rFonts w:ascii="Times New Roman" w:hAnsi="Times New Roman"/>
          <w:sz w:val="28"/>
        </w:rPr>
        <w:t>администрацией</w:t>
      </w:r>
      <w:r w:rsidR="005667E3" w:rsidRPr="00546863">
        <w:rPr>
          <w:rFonts w:ascii="Times New Roman" w:hAnsi="Times New Roman"/>
          <w:sz w:val="28"/>
        </w:rPr>
        <w:t xml:space="preserve"> </w:t>
      </w:r>
      <w:r w:rsidRPr="00546863">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546863">
        <w:rPr>
          <w:rStyle w:val="80"/>
        </w:rPr>
        <w:t>, не позднее 1 мая текущего года.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3. До начала рассмотрения отчета проводится внешняя проверка отчета.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4. Отчет об исполнении местного бюджета выносится на публичные слушания, назначаемые Советом.</w:t>
      </w:r>
    </w:p>
    <w:p w:rsidR="009917B8" w:rsidRPr="00546863" w:rsidRDefault="009917B8" w:rsidP="0081350A">
      <w:pPr>
        <w:ind w:firstLine="851"/>
        <w:jc w:val="both"/>
        <w:rPr>
          <w:rFonts w:eastAsia="Times New Roman"/>
          <w:sz w:val="28"/>
        </w:rPr>
      </w:pPr>
      <w:r w:rsidRPr="00546863">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546863" w:rsidRDefault="009917B8" w:rsidP="0081350A">
      <w:pPr>
        <w:pStyle w:val="8"/>
        <w:keepNext w:val="0"/>
        <w:ind w:firstLine="851"/>
      </w:pPr>
      <w:r w:rsidRPr="00546863">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546863" w:rsidRDefault="009917B8" w:rsidP="0081350A">
      <w:pPr>
        <w:pStyle w:val="8"/>
        <w:keepNext w:val="0"/>
        <w:ind w:firstLine="851"/>
      </w:pPr>
      <w:r w:rsidRPr="00546863">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546863" w:rsidRDefault="00E93902" w:rsidP="00E93902">
      <w:pPr>
        <w:pStyle w:val="ConsPlusNormal"/>
        <w:ind w:firstLine="851"/>
        <w:jc w:val="both"/>
        <w:outlineLvl w:val="3"/>
        <w:rPr>
          <w:rFonts w:ascii="Times New Roman" w:eastAsiaTheme="minorHAnsi" w:hAnsi="Times New Roman" w:cs="Times New Roman"/>
          <w:kern w:val="0"/>
          <w:sz w:val="28"/>
          <w:szCs w:val="28"/>
          <w:lang w:eastAsia="en-US" w:bidi="ar-SA"/>
        </w:rPr>
      </w:pPr>
      <w:r w:rsidRPr="00546863">
        <w:rPr>
          <w:rFonts w:ascii="Times New Roman" w:hAnsi="Times New Roman"/>
          <w:sz w:val="28"/>
        </w:rPr>
        <w:t xml:space="preserve">7.  Финансовый орган </w:t>
      </w:r>
      <w:r w:rsidRPr="00546863">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w:t>
      </w:r>
      <w:r w:rsidR="00B21440" w:rsidRPr="00546863">
        <w:rPr>
          <w:rFonts w:ascii="Times New Roman" w:eastAsiaTheme="minorHAnsi" w:hAnsi="Times New Roman" w:cs="Times New Roman"/>
          <w:kern w:val="0"/>
          <w:sz w:val="28"/>
          <w:szCs w:val="28"/>
          <w:lang w:eastAsia="en-US" w:bidi="ar-SA"/>
        </w:rPr>
        <w:t>муниципального образования Староминский</w:t>
      </w:r>
      <w:r w:rsidRPr="00546863">
        <w:rPr>
          <w:rFonts w:ascii="Times New Roman" w:eastAsiaTheme="minorHAnsi" w:hAnsi="Times New Roman" w:cs="Times New Roman"/>
          <w:kern w:val="0"/>
          <w:sz w:val="28"/>
          <w:szCs w:val="28"/>
          <w:lang w:eastAsia="en-US" w:bidi="ar-SA"/>
        </w:rPr>
        <w:t xml:space="preserve"> район.</w:t>
      </w:r>
    </w:p>
    <w:p w:rsidR="009917B8" w:rsidRPr="00546863" w:rsidRDefault="009917B8" w:rsidP="006668F4">
      <w:pPr>
        <w:pStyle w:val="ConsNormal"/>
        <w:ind w:left="851" w:firstLine="0"/>
        <w:jc w:val="both"/>
        <w:rPr>
          <w:rFonts w:ascii="Times New Roman" w:hAnsi="Times New Roman"/>
          <w:sz w:val="28"/>
        </w:rPr>
      </w:pPr>
    </w:p>
    <w:p w:rsidR="009917B8" w:rsidRPr="00546863" w:rsidRDefault="009917B8" w:rsidP="0081350A">
      <w:pPr>
        <w:ind w:firstLine="851"/>
        <w:jc w:val="both"/>
        <w:rPr>
          <w:b/>
          <w:bCs/>
          <w:sz w:val="28"/>
          <w:szCs w:val="28"/>
        </w:rPr>
      </w:pPr>
      <w:r w:rsidRPr="00546863">
        <w:rPr>
          <w:b/>
          <w:bCs/>
          <w:sz w:val="28"/>
          <w:szCs w:val="28"/>
        </w:rPr>
        <w:t>Статья 79. Управление муниципальным долгом</w:t>
      </w:r>
    </w:p>
    <w:p w:rsidR="00B21440" w:rsidRPr="00546863" w:rsidRDefault="00B21440" w:rsidP="0081350A">
      <w:pPr>
        <w:ind w:firstLine="851"/>
        <w:jc w:val="both"/>
        <w:rPr>
          <w:b/>
          <w:bCs/>
          <w:sz w:val="28"/>
          <w:szCs w:val="28"/>
        </w:rPr>
      </w:pPr>
    </w:p>
    <w:p w:rsidR="009917B8" w:rsidRPr="00546863" w:rsidRDefault="009917B8" w:rsidP="0081350A">
      <w:pPr>
        <w:ind w:firstLine="851"/>
        <w:jc w:val="both"/>
        <w:rPr>
          <w:bCs/>
          <w:sz w:val="28"/>
          <w:szCs w:val="28"/>
        </w:rPr>
      </w:pPr>
      <w:r w:rsidRPr="00546863">
        <w:rPr>
          <w:bCs/>
          <w:sz w:val="28"/>
          <w:szCs w:val="28"/>
        </w:rPr>
        <w:t xml:space="preserve">1. Управление муниципальным долгом осуществляет </w:t>
      </w:r>
      <w:r w:rsidR="00421B41" w:rsidRPr="00546863">
        <w:rPr>
          <w:bCs/>
          <w:sz w:val="28"/>
          <w:szCs w:val="28"/>
        </w:rPr>
        <w:t>а</w:t>
      </w:r>
      <w:r w:rsidRPr="00546863">
        <w:rPr>
          <w:bCs/>
          <w:sz w:val="28"/>
          <w:szCs w:val="28"/>
        </w:rPr>
        <w:t>дминистрация.</w:t>
      </w:r>
    </w:p>
    <w:p w:rsidR="009917B8" w:rsidRPr="00546863" w:rsidRDefault="009917B8" w:rsidP="0081350A">
      <w:pPr>
        <w:ind w:firstLine="851"/>
        <w:jc w:val="both"/>
        <w:rPr>
          <w:bCs/>
          <w:sz w:val="28"/>
          <w:szCs w:val="28"/>
        </w:rPr>
      </w:pPr>
      <w:r w:rsidRPr="00546863">
        <w:rPr>
          <w:bCs/>
          <w:sz w:val="28"/>
          <w:szCs w:val="28"/>
        </w:rPr>
        <w:t>2. Управление муниципальным долгом осуществляется с соблюдением требований, установленных в статьях 92</w:t>
      </w:r>
      <w:r w:rsidR="00917AB3" w:rsidRPr="00546863">
        <w:rPr>
          <w:bCs/>
          <w:sz w:val="28"/>
          <w:szCs w:val="28"/>
        </w:rPr>
        <w:t>.1</w:t>
      </w:r>
      <w:r w:rsidRPr="00546863">
        <w:rPr>
          <w:bCs/>
          <w:sz w:val="28"/>
          <w:szCs w:val="28"/>
        </w:rPr>
        <w:t>, 107 и 111 Бюджетного кодекса Российской Федерации.</w:t>
      </w:r>
    </w:p>
    <w:p w:rsidR="009917B8" w:rsidRPr="00546863" w:rsidRDefault="009917B8" w:rsidP="0081350A">
      <w:pPr>
        <w:ind w:firstLine="851"/>
        <w:jc w:val="both"/>
        <w:rPr>
          <w:bCs/>
          <w:sz w:val="28"/>
          <w:szCs w:val="28"/>
        </w:rPr>
      </w:pPr>
      <w:r w:rsidRPr="00546863">
        <w:rPr>
          <w:bCs/>
          <w:sz w:val="28"/>
          <w:szCs w:val="28"/>
        </w:rPr>
        <w:t xml:space="preserve">Осуществление муниципальных заимствований (за исключением </w:t>
      </w:r>
      <w:r w:rsidRPr="00546863">
        <w:rPr>
          <w:bCs/>
          <w:sz w:val="28"/>
          <w:szCs w:val="28"/>
        </w:rPr>
        <w:lastRenderedPageBreak/>
        <w:t>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9917B8" w:rsidRPr="00546863" w:rsidRDefault="009917B8" w:rsidP="0081350A">
      <w:pPr>
        <w:ind w:firstLine="851"/>
        <w:jc w:val="both"/>
        <w:rPr>
          <w:bCs/>
          <w:sz w:val="28"/>
          <w:szCs w:val="28"/>
        </w:rPr>
      </w:pPr>
      <w:r w:rsidRPr="00546863">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sidR="00451A6E" w:rsidRPr="00546863">
        <w:rPr>
          <w:sz w:val="28"/>
        </w:rPr>
        <w:t xml:space="preserve">администрацией </w:t>
      </w:r>
      <w:r w:rsidRPr="00546863">
        <w:rPr>
          <w:rFonts w:eastAsia="Times New Roman"/>
          <w:bCs/>
          <w:sz w:val="28"/>
          <w:szCs w:val="28"/>
        </w:rPr>
        <w:t>поселения.</w:t>
      </w:r>
    </w:p>
    <w:p w:rsidR="009917B8" w:rsidRPr="00546863" w:rsidRDefault="009917B8" w:rsidP="0081350A">
      <w:pPr>
        <w:pStyle w:val="22"/>
        <w:tabs>
          <w:tab w:val="left" w:pos="142"/>
        </w:tabs>
        <w:spacing w:before="0" w:after="0"/>
        <w:ind w:firstLine="851"/>
        <w:rPr>
          <w:rFonts w:eastAsia="Times New Roman"/>
        </w:rPr>
      </w:pPr>
    </w:p>
    <w:p w:rsidR="009917B8" w:rsidRPr="00546863" w:rsidRDefault="009917B8" w:rsidP="0081350A">
      <w:pPr>
        <w:tabs>
          <w:tab w:val="left" w:pos="142"/>
        </w:tabs>
        <w:ind w:firstLine="851"/>
        <w:jc w:val="both"/>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VIII</w:t>
      </w:r>
      <w:r w:rsidRPr="00546863">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546863" w:rsidRDefault="009917B8" w:rsidP="0081350A">
      <w:pPr>
        <w:tabs>
          <w:tab w:val="left" w:pos="142"/>
        </w:tabs>
        <w:ind w:firstLine="851"/>
        <w:jc w:val="center"/>
        <w:rPr>
          <w:rFonts w:eastAsia="Times New Roman"/>
          <w:caps/>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80.</w:t>
      </w:r>
      <w:r w:rsidR="0013772E">
        <w:rPr>
          <w:rFonts w:ascii="Times New Roman" w:hAnsi="Times New Roman"/>
          <w:b/>
          <w:sz w:val="28"/>
        </w:rPr>
        <w:t xml:space="preserve"> </w:t>
      </w:r>
      <w:r w:rsidRPr="00546863">
        <w:rPr>
          <w:rFonts w:ascii="Times New Roman" w:hAnsi="Times New Roman"/>
          <w:b/>
          <w:sz w:val="28"/>
        </w:rPr>
        <w:t>Ответственность органов местного самоуправления и должностных лиц местного самоуправления</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81.</w:t>
      </w:r>
      <w:r w:rsidR="0013772E">
        <w:rPr>
          <w:rFonts w:ascii="Times New Roman" w:hAnsi="Times New Roman"/>
          <w:b/>
          <w:sz w:val="28"/>
        </w:rPr>
        <w:t xml:space="preserve"> </w:t>
      </w:r>
      <w:r w:rsidRPr="00546863">
        <w:rPr>
          <w:rFonts w:ascii="Times New Roman" w:hAnsi="Times New Roman"/>
          <w:b/>
          <w:sz w:val="28"/>
        </w:rPr>
        <w:t xml:space="preserve">Ответственность </w:t>
      </w:r>
      <w:r w:rsidRPr="00546863">
        <w:rPr>
          <w:rFonts w:ascii="Times New Roman" w:hAnsi="Times New Roman"/>
          <w:b/>
          <w:sz w:val="28"/>
          <w:szCs w:val="28"/>
        </w:rPr>
        <w:t>органов местного самоуправления</w:t>
      </w:r>
      <w:r w:rsidRPr="00546863">
        <w:rPr>
          <w:rFonts w:ascii="Times New Roman" w:hAnsi="Times New Roman"/>
          <w:b/>
          <w:sz w:val="28"/>
        </w:rPr>
        <w:t>, депутатов, главы поселения перед населением</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 w:val="left" w:pos="720"/>
        </w:tabs>
        <w:ind w:firstLine="851"/>
        <w:jc w:val="both"/>
        <w:rPr>
          <w:rFonts w:ascii="Times New Roman" w:hAnsi="Times New Roman"/>
          <w:sz w:val="28"/>
        </w:rPr>
      </w:pPr>
      <w:r w:rsidRPr="00546863">
        <w:rPr>
          <w:rFonts w:ascii="Times New Roman" w:hAnsi="Times New Roman"/>
          <w:sz w:val="28"/>
        </w:rPr>
        <w:t>Население поселения вправе отозвать депутатов,</w:t>
      </w:r>
      <w:r w:rsidR="005667E3" w:rsidRPr="00546863">
        <w:rPr>
          <w:rFonts w:ascii="Times New Roman" w:hAnsi="Times New Roman"/>
          <w:sz w:val="28"/>
        </w:rPr>
        <w:t xml:space="preserve"> </w:t>
      </w:r>
      <w:r w:rsidRPr="00546863">
        <w:rPr>
          <w:rFonts w:ascii="Times New Roman" w:hAnsi="Times New Roman"/>
          <w:sz w:val="28"/>
        </w:rPr>
        <w:t>главу поселения в соответствии с федеральным законодательством и настоящим уставом.</w:t>
      </w:r>
    </w:p>
    <w:p w:rsidR="009917B8" w:rsidRPr="00546863" w:rsidRDefault="009917B8" w:rsidP="0081350A">
      <w:pPr>
        <w:pStyle w:val="ConsNonformat"/>
        <w:tabs>
          <w:tab w:val="left" w:pos="142"/>
        </w:tabs>
        <w:ind w:firstLine="851"/>
        <w:rPr>
          <w:rFonts w:ascii="Times New Roman" w:hAnsi="Times New Roman"/>
          <w:sz w:val="28"/>
        </w:rPr>
      </w:pPr>
    </w:p>
    <w:p w:rsidR="009917B8" w:rsidRPr="00546863" w:rsidRDefault="009917B8" w:rsidP="0081350A">
      <w:pPr>
        <w:pStyle w:val="22"/>
        <w:tabs>
          <w:tab w:val="left" w:pos="142"/>
        </w:tabs>
        <w:spacing w:before="0" w:after="0"/>
        <w:ind w:firstLine="851"/>
        <w:rPr>
          <w:rFonts w:eastAsia="Times New Roman"/>
          <w:b/>
        </w:rPr>
      </w:pPr>
      <w:r w:rsidRPr="00546863">
        <w:rPr>
          <w:rFonts w:eastAsia="Times New Roman"/>
          <w:b/>
        </w:rPr>
        <w:t>Статья 82.</w:t>
      </w:r>
      <w:r w:rsidR="0013772E">
        <w:rPr>
          <w:rFonts w:eastAsia="Times New Roman"/>
          <w:b/>
        </w:rPr>
        <w:t xml:space="preserve"> </w:t>
      </w:r>
      <w:r w:rsidRPr="00546863">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B21440" w:rsidRPr="00546863" w:rsidRDefault="00B21440" w:rsidP="0081350A">
      <w:pPr>
        <w:pStyle w:val="22"/>
        <w:tabs>
          <w:tab w:val="left" w:pos="142"/>
        </w:tabs>
        <w:spacing w:before="0" w:after="0"/>
        <w:ind w:firstLine="851"/>
        <w:rPr>
          <w:rFonts w:eastAsia="Times New Roman"/>
          <w:b/>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546863">
        <w:t xml:space="preserve">от 06.10.2003 года № 131-ФЗ </w:t>
      </w:r>
      <w:r w:rsidRPr="00546863">
        <w:rPr>
          <w:rFonts w:eastAsia="Times New Roman"/>
        </w:rPr>
        <w:t xml:space="preserve"> </w:t>
      </w:r>
      <w:r w:rsidRPr="00546863">
        <w:rPr>
          <w:rFonts w:eastAsia="Times New Roman"/>
        </w:rPr>
        <w:lastRenderedPageBreak/>
        <w:t>«Об общих принципах организации местного самоуправления в Российской Федерации».</w:t>
      </w:r>
    </w:p>
    <w:p w:rsidR="002F3F83" w:rsidRPr="00546863" w:rsidRDefault="002F3F83" w:rsidP="0081350A">
      <w:pPr>
        <w:ind w:firstLine="900"/>
        <w:jc w:val="both"/>
        <w:rPr>
          <w:b/>
          <w:sz w:val="28"/>
          <w:szCs w:val="28"/>
        </w:rPr>
      </w:pPr>
    </w:p>
    <w:p w:rsidR="009917B8" w:rsidRPr="00546863" w:rsidRDefault="009917B8" w:rsidP="0081350A">
      <w:pPr>
        <w:ind w:firstLine="900"/>
        <w:jc w:val="both"/>
        <w:rPr>
          <w:b/>
          <w:sz w:val="28"/>
          <w:szCs w:val="28"/>
        </w:rPr>
      </w:pPr>
      <w:r w:rsidRPr="00546863">
        <w:rPr>
          <w:b/>
          <w:sz w:val="28"/>
          <w:szCs w:val="28"/>
        </w:rPr>
        <w:t>Статья 83. Удаление главы поселения в отставку</w:t>
      </w:r>
    </w:p>
    <w:p w:rsidR="00B21440" w:rsidRPr="00546863" w:rsidRDefault="00B21440" w:rsidP="0081350A">
      <w:pPr>
        <w:ind w:firstLine="900"/>
        <w:jc w:val="both"/>
        <w:rPr>
          <w:b/>
          <w:sz w:val="28"/>
          <w:szCs w:val="28"/>
        </w:rPr>
      </w:pPr>
    </w:p>
    <w:p w:rsidR="009917B8" w:rsidRPr="00546863" w:rsidRDefault="009917B8" w:rsidP="0081350A">
      <w:pPr>
        <w:ind w:firstLine="900"/>
        <w:jc w:val="both"/>
        <w:rPr>
          <w:sz w:val="28"/>
          <w:szCs w:val="28"/>
        </w:rPr>
      </w:pPr>
      <w:r w:rsidRPr="00546863">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546863" w:rsidRDefault="009917B8" w:rsidP="0081350A">
      <w:pPr>
        <w:ind w:firstLine="900"/>
        <w:jc w:val="both"/>
        <w:rPr>
          <w:sz w:val="28"/>
          <w:szCs w:val="28"/>
        </w:rPr>
      </w:pPr>
      <w:r w:rsidRPr="00546863">
        <w:rPr>
          <w:sz w:val="28"/>
          <w:szCs w:val="28"/>
        </w:rPr>
        <w:t>2. Основаниями для удаления главы поселения в отставку являются:</w:t>
      </w:r>
    </w:p>
    <w:p w:rsidR="009917B8" w:rsidRPr="00546863" w:rsidRDefault="009917B8" w:rsidP="0081350A">
      <w:pPr>
        <w:ind w:firstLine="900"/>
        <w:jc w:val="both"/>
        <w:rPr>
          <w:sz w:val="28"/>
          <w:szCs w:val="28"/>
        </w:rPr>
      </w:pPr>
      <w:r w:rsidRPr="00546863">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546863" w:rsidRDefault="009917B8" w:rsidP="0081350A">
      <w:pPr>
        <w:ind w:firstLine="900"/>
        <w:jc w:val="both"/>
        <w:rPr>
          <w:sz w:val="28"/>
          <w:szCs w:val="28"/>
        </w:rPr>
      </w:pPr>
      <w:r w:rsidRPr="00546863">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546863" w:rsidRDefault="009917B8" w:rsidP="0081350A">
      <w:pPr>
        <w:ind w:firstLine="900"/>
        <w:jc w:val="both"/>
        <w:rPr>
          <w:sz w:val="28"/>
          <w:szCs w:val="28"/>
        </w:rPr>
      </w:pPr>
      <w:r w:rsidRPr="00546863">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546863">
        <w:rPr>
          <w:sz w:val="28"/>
          <w:szCs w:val="28"/>
        </w:rPr>
        <w:t>;</w:t>
      </w:r>
    </w:p>
    <w:p w:rsidR="00347695" w:rsidRPr="00546863"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4) </w:t>
      </w:r>
      <w:r w:rsidRPr="0054686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8" w:history="1">
        <w:r w:rsidRPr="00546863">
          <w:rPr>
            <w:rFonts w:ascii="Times New Roman" w:eastAsiaTheme="minorHAnsi" w:hAnsi="Times New Roman" w:cs="Times New Roman"/>
            <w:kern w:val="0"/>
            <w:sz w:val="28"/>
            <w:szCs w:val="28"/>
            <w:lang w:eastAsia="en-US" w:bidi="ar-SA"/>
          </w:rPr>
          <w:t>законом</w:t>
        </w:r>
      </w:hyperlink>
      <w:r w:rsidRPr="0054686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CC5CEB" w:rsidRPr="00546863" w:rsidRDefault="00CC5CEB" w:rsidP="00CC5CEB">
      <w:pPr>
        <w:widowControl/>
        <w:suppressAutoHyphens w:val="0"/>
        <w:autoSpaceDE w:val="0"/>
        <w:autoSpaceDN w:val="0"/>
        <w:adjustRightInd w:val="0"/>
        <w:ind w:firstLine="851"/>
        <w:jc w:val="both"/>
        <w:rPr>
          <w:rFonts w:eastAsiaTheme="minorHAnsi"/>
          <w:bCs/>
          <w:kern w:val="0"/>
          <w:sz w:val="28"/>
          <w:szCs w:val="28"/>
        </w:rPr>
      </w:pPr>
      <w:r w:rsidRPr="00546863">
        <w:rPr>
          <w:rFonts w:eastAsiaTheme="minorHAnsi"/>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Pr="00546863" w:rsidRDefault="009917B8" w:rsidP="00347695">
      <w:pPr>
        <w:ind w:firstLine="851"/>
        <w:jc w:val="both"/>
        <w:rPr>
          <w:sz w:val="28"/>
          <w:szCs w:val="28"/>
        </w:rPr>
      </w:pPr>
      <w:r w:rsidRPr="00546863">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w:t>
      </w:r>
      <w:r w:rsidRPr="00546863">
        <w:rPr>
          <w:sz w:val="28"/>
          <w:szCs w:val="28"/>
        </w:rPr>
        <w:lastRenderedPageBreak/>
        <w:t>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546863" w:rsidRDefault="009917B8" w:rsidP="0081350A">
      <w:pPr>
        <w:autoSpaceDE w:val="0"/>
        <w:ind w:firstLine="900"/>
        <w:jc w:val="both"/>
        <w:rPr>
          <w:sz w:val="28"/>
          <w:szCs w:val="28"/>
        </w:rPr>
      </w:pPr>
      <w:r w:rsidRPr="00546863">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546863" w:rsidRDefault="009917B8" w:rsidP="0081350A">
      <w:pPr>
        <w:autoSpaceDE w:val="0"/>
        <w:ind w:firstLine="900"/>
        <w:jc w:val="both"/>
        <w:rPr>
          <w:sz w:val="28"/>
          <w:szCs w:val="28"/>
        </w:rPr>
      </w:pPr>
      <w:r w:rsidRPr="00546863">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546863" w:rsidRDefault="009917B8" w:rsidP="0081350A">
      <w:pPr>
        <w:autoSpaceDE w:val="0"/>
        <w:ind w:firstLine="900"/>
        <w:jc w:val="both"/>
        <w:rPr>
          <w:sz w:val="28"/>
          <w:szCs w:val="28"/>
        </w:rPr>
      </w:pPr>
      <w:r w:rsidRPr="00546863">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546863" w:rsidRDefault="009917B8" w:rsidP="0081350A">
      <w:pPr>
        <w:autoSpaceDE w:val="0"/>
        <w:ind w:firstLine="900"/>
        <w:jc w:val="both"/>
        <w:rPr>
          <w:sz w:val="28"/>
          <w:szCs w:val="28"/>
        </w:rPr>
      </w:pPr>
      <w:r w:rsidRPr="00546863">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546863" w:rsidRDefault="009917B8" w:rsidP="0081350A">
      <w:pPr>
        <w:autoSpaceDE w:val="0"/>
        <w:ind w:firstLine="900"/>
        <w:jc w:val="both"/>
        <w:rPr>
          <w:sz w:val="28"/>
          <w:szCs w:val="28"/>
        </w:rPr>
      </w:pPr>
      <w:r w:rsidRPr="00546863">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546863" w:rsidRDefault="009917B8" w:rsidP="0081350A">
      <w:pPr>
        <w:autoSpaceDE w:val="0"/>
        <w:ind w:firstLine="900"/>
        <w:jc w:val="both"/>
        <w:rPr>
          <w:sz w:val="28"/>
          <w:szCs w:val="28"/>
        </w:rPr>
      </w:pPr>
      <w:r w:rsidRPr="00546863">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546863" w:rsidRDefault="009917B8" w:rsidP="0081350A">
      <w:pPr>
        <w:autoSpaceDE w:val="0"/>
        <w:ind w:firstLine="900"/>
        <w:jc w:val="both"/>
        <w:rPr>
          <w:sz w:val="28"/>
          <w:szCs w:val="28"/>
        </w:rPr>
      </w:pPr>
      <w:r w:rsidRPr="00546863">
        <w:rPr>
          <w:sz w:val="28"/>
          <w:szCs w:val="28"/>
        </w:rPr>
        <w:t>10. При рассмотрении и принятии Советом решения об удалении главы поселения в отставку должны быть обеспечены:</w:t>
      </w:r>
    </w:p>
    <w:p w:rsidR="009917B8" w:rsidRPr="00546863" w:rsidRDefault="009917B8" w:rsidP="0081350A">
      <w:pPr>
        <w:autoSpaceDE w:val="0"/>
        <w:ind w:firstLine="900"/>
        <w:jc w:val="both"/>
        <w:rPr>
          <w:sz w:val="28"/>
          <w:szCs w:val="28"/>
        </w:rPr>
      </w:pPr>
      <w:r w:rsidRPr="00546863">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546863" w:rsidRDefault="009917B8" w:rsidP="0081350A">
      <w:pPr>
        <w:autoSpaceDE w:val="0"/>
        <w:ind w:firstLine="900"/>
        <w:jc w:val="both"/>
        <w:rPr>
          <w:sz w:val="28"/>
          <w:szCs w:val="28"/>
        </w:rPr>
      </w:pPr>
      <w:r w:rsidRPr="00546863">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546863" w:rsidRDefault="009917B8" w:rsidP="0081350A">
      <w:pPr>
        <w:autoSpaceDE w:val="0"/>
        <w:ind w:firstLine="900"/>
        <w:jc w:val="both"/>
        <w:rPr>
          <w:sz w:val="28"/>
          <w:szCs w:val="28"/>
        </w:rPr>
      </w:pPr>
      <w:r w:rsidRPr="00546863">
        <w:rPr>
          <w:sz w:val="28"/>
          <w:szCs w:val="28"/>
        </w:rPr>
        <w:t xml:space="preserve">11. В случае, если глава поселения не согласен с решением Совета об </w:t>
      </w:r>
      <w:r w:rsidRPr="00546863">
        <w:rPr>
          <w:sz w:val="28"/>
          <w:szCs w:val="28"/>
        </w:rPr>
        <w:lastRenderedPageBreak/>
        <w:t>удалении его в отставку, он вправе в письменном виде изложить свое особое мнение.</w:t>
      </w:r>
    </w:p>
    <w:p w:rsidR="009917B8" w:rsidRPr="00546863" w:rsidRDefault="009917B8" w:rsidP="0081350A">
      <w:pPr>
        <w:autoSpaceDE w:val="0"/>
        <w:ind w:firstLine="900"/>
        <w:jc w:val="both"/>
        <w:rPr>
          <w:sz w:val="28"/>
          <w:szCs w:val="28"/>
        </w:rPr>
      </w:pPr>
      <w:r w:rsidRPr="00546863">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546863" w:rsidRDefault="009917B8" w:rsidP="0081350A">
      <w:pPr>
        <w:pStyle w:val="22"/>
        <w:tabs>
          <w:tab w:val="left" w:pos="142"/>
        </w:tabs>
        <w:spacing w:before="0" w:after="0"/>
        <w:ind w:firstLine="851"/>
        <w:rPr>
          <w:szCs w:val="28"/>
        </w:rPr>
      </w:pPr>
      <w:r w:rsidRPr="00546863">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917B8" w:rsidRPr="00546863" w:rsidRDefault="009917B8" w:rsidP="0081350A">
      <w:pPr>
        <w:pStyle w:val="22"/>
        <w:tabs>
          <w:tab w:val="left" w:pos="142"/>
        </w:tabs>
        <w:spacing w:before="0" w:after="0"/>
        <w:ind w:firstLine="851"/>
        <w:rPr>
          <w:rFonts w:eastAsia="Times New Roman"/>
          <w:b/>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84</w:t>
      </w:r>
      <w:r w:rsidRPr="00546863">
        <w:rPr>
          <w:b/>
          <w:sz w:val="28"/>
        </w:rPr>
        <w:t xml:space="preserve">. </w:t>
      </w:r>
      <w:r w:rsidRPr="00546863">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546863" w:rsidRDefault="009917B8" w:rsidP="0081350A">
      <w:pPr>
        <w:tabs>
          <w:tab w:val="left" w:pos="142"/>
        </w:tabs>
        <w:ind w:firstLine="851"/>
        <w:jc w:val="center"/>
        <w:rPr>
          <w:rFonts w:eastAsia="Times New Roman"/>
          <w:b/>
          <w:sz w:val="28"/>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B21440" w:rsidRPr="00546863" w:rsidRDefault="00B21440" w:rsidP="0081350A">
      <w:pPr>
        <w:pStyle w:val="a6"/>
        <w:tabs>
          <w:tab w:val="left" w:pos="142"/>
        </w:tabs>
        <w:spacing w:after="0"/>
        <w:ind w:firstLine="851"/>
        <w:jc w:val="both"/>
        <w:rPr>
          <w:rFonts w:eastAsia="Times New Roman"/>
          <w:b/>
          <w:sz w:val="28"/>
        </w:rPr>
      </w:pPr>
    </w:p>
    <w:p w:rsidR="009917B8" w:rsidRPr="00546863" w:rsidRDefault="009917B8" w:rsidP="0081350A">
      <w:pPr>
        <w:pStyle w:val="WW-2"/>
        <w:tabs>
          <w:tab w:val="left" w:pos="142"/>
        </w:tabs>
      </w:pPr>
      <w:r w:rsidRPr="00546863">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546863" w:rsidRDefault="009917B8" w:rsidP="0081350A">
      <w:pPr>
        <w:pStyle w:val="ConsNormal"/>
        <w:tabs>
          <w:tab w:val="left" w:pos="142"/>
        </w:tabs>
        <w:ind w:firstLine="851"/>
        <w:jc w:val="center"/>
        <w:rPr>
          <w:rFonts w:ascii="Times New Roman" w:hAnsi="Times New Roman"/>
          <w:b/>
          <w:caps/>
          <w:sz w:val="28"/>
        </w:rPr>
      </w:pPr>
    </w:p>
    <w:p w:rsidR="009917B8" w:rsidRPr="00546863" w:rsidRDefault="009917B8" w:rsidP="0081350A">
      <w:pPr>
        <w:pStyle w:val="ConsNormal"/>
        <w:tabs>
          <w:tab w:val="left" w:pos="142"/>
        </w:tabs>
        <w:ind w:firstLine="851"/>
        <w:jc w:val="center"/>
        <w:rPr>
          <w:rFonts w:ascii="Times New Roman" w:hAnsi="Times New Roman"/>
          <w:b/>
          <w:caps/>
          <w:sz w:val="28"/>
        </w:rPr>
      </w:pPr>
      <w:r w:rsidRPr="00546863">
        <w:rPr>
          <w:rFonts w:ascii="Times New Roman" w:hAnsi="Times New Roman"/>
          <w:b/>
          <w:caps/>
          <w:sz w:val="28"/>
        </w:rPr>
        <w:t xml:space="preserve">ГЛАВА </w:t>
      </w:r>
      <w:r w:rsidRPr="00546863">
        <w:rPr>
          <w:rFonts w:ascii="Times New Roman" w:hAnsi="Times New Roman"/>
          <w:b/>
          <w:caps/>
          <w:sz w:val="28"/>
          <w:lang w:val="en-US"/>
        </w:rPr>
        <w:t>I</w:t>
      </w:r>
      <w:r w:rsidRPr="00546863">
        <w:rPr>
          <w:rFonts w:ascii="Times New Roman" w:hAnsi="Times New Roman"/>
          <w:b/>
          <w:caps/>
          <w:sz w:val="28"/>
        </w:rPr>
        <w:t>Х. ЗАКЛЮЧИТЕЛЬНЫЕ ПОЛОЖЕНИЯ</w:t>
      </w:r>
    </w:p>
    <w:p w:rsidR="009917B8" w:rsidRPr="00546863" w:rsidRDefault="009917B8" w:rsidP="0081350A">
      <w:pPr>
        <w:pStyle w:val="ConsNormal"/>
        <w:tabs>
          <w:tab w:val="left" w:pos="142"/>
        </w:tabs>
        <w:ind w:firstLine="851"/>
        <w:jc w:val="both"/>
        <w:rPr>
          <w:rFonts w:ascii="Times New Roman" w:hAnsi="Times New Roman"/>
          <w:caps/>
          <w:sz w:val="28"/>
        </w:rPr>
      </w:pPr>
    </w:p>
    <w:p w:rsidR="00CC5CEB" w:rsidRPr="00546863" w:rsidRDefault="00CC5CEB" w:rsidP="00CC5CEB">
      <w:pPr>
        <w:tabs>
          <w:tab w:val="left" w:pos="142"/>
        </w:tabs>
        <w:ind w:firstLine="851"/>
        <w:rPr>
          <w:rFonts w:eastAsia="Times New Roman"/>
          <w:b/>
          <w:sz w:val="28"/>
        </w:rPr>
      </w:pPr>
      <w:r w:rsidRPr="00546863">
        <w:rPr>
          <w:rFonts w:eastAsia="Times New Roman"/>
          <w:b/>
          <w:sz w:val="28"/>
        </w:rPr>
        <w:t>Статья 86. О вступлении устава в силу</w:t>
      </w:r>
    </w:p>
    <w:p w:rsidR="0013772E" w:rsidRDefault="0013772E" w:rsidP="00CC5CEB">
      <w:pPr>
        <w:suppressAutoHyphens w:val="0"/>
        <w:ind w:firstLine="851"/>
        <w:jc w:val="both"/>
        <w:rPr>
          <w:sz w:val="28"/>
          <w:szCs w:val="28"/>
        </w:rPr>
      </w:pPr>
    </w:p>
    <w:p w:rsidR="00CC5CEB" w:rsidRPr="00546863" w:rsidRDefault="00CC5CEB" w:rsidP="00CC5CEB">
      <w:pPr>
        <w:suppressAutoHyphens w:val="0"/>
        <w:ind w:firstLine="851"/>
        <w:jc w:val="both"/>
        <w:rPr>
          <w:sz w:val="28"/>
          <w:szCs w:val="28"/>
        </w:rPr>
      </w:pPr>
      <w:r w:rsidRPr="00546863">
        <w:rPr>
          <w:sz w:val="28"/>
          <w:szCs w:val="28"/>
        </w:rPr>
        <w:t>1. Устав поселения вступает в силу после его официального опубликования (обнародования).</w:t>
      </w:r>
    </w:p>
    <w:p w:rsidR="00CC5CEB" w:rsidRPr="00546863" w:rsidRDefault="00CC5CEB" w:rsidP="00CC5CEB">
      <w:pPr>
        <w:pStyle w:val="WW-2"/>
        <w:suppressAutoHyphens w:val="0"/>
        <w:rPr>
          <w:szCs w:val="28"/>
        </w:rPr>
      </w:pPr>
      <w:r w:rsidRPr="00546863">
        <w:rPr>
          <w:szCs w:val="28"/>
        </w:rPr>
        <w:t>2. Пункт 23 статьи 8 настоящего устава утрачивает силу с 1 июля 2014 года.</w:t>
      </w:r>
    </w:p>
    <w:p w:rsidR="00CC5CEB" w:rsidRPr="00546863" w:rsidRDefault="00CC5CEB" w:rsidP="00CC5CEB">
      <w:pPr>
        <w:pStyle w:val="WW-2"/>
        <w:suppressAutoHyphens w:val="0"/>
        <w:rPr>
          <w:szCs w:val="28"/>
        </w:rPr>
      </w:pPr>
      <w:r w:rsidRPr="00546863">
        <w:rPr>
          <w:szCs w:val="28"/>
        </w:rPr>
        <w:t>3. Пункт 40 статьи 8 настоящего устава вступает в силу с 1 июля 2014 года.</w:t>
      </w:r>
    </w:p>
    <w:p w:rsidR="009D0083" w:rsidRPr="00546863" w:rsidRDefault="009D0083" w:rsidP="00CC5CEB">
      <w:pPr>
        <w:pStyle w:val="WW-2"/>
        <w:suppressAutoHyphens w:val="0"/>
        <w:rPr>
          <w:szCs w:val="28"/>
        </w:rPr>
      </w:pPr>
      <w:r w:rsidRPr="00546863">
        <w:rPr>
          <w:szCs w:val="28"/>
        </w:rPr>
        <w:lastRenderedPageBreak/>
        <w:t xml:space="preserve">4. Пункт 41 статьи 8 настоящего устава вступает в силу </w:t>
      </w:r>
      <w:r w:rsidR="004A0616" w:rsidRPr="00546863">
        <w:rPr>
          <w:szCs w:val="28"/>
        </w:rPr>
        <w:t>в сроки, предусмотренные Федеральным законом от 02.04.2014 № 70-ФЗ «О внесении изменений в отдельные законодательные акты Российской Федерации по вопросам участия граждан в охране общественного порядка». Со дня вступления в силу пункта 41 статьи 8 признать утратившим силу пункт 33 статьи 8 настоящего устава.</w:t>
      </w:r>
    </w:p>
    <w:p w:rsidR="007D0CAE" w:rsidRPr="00546863" w:rsidRDefault="007D0CAE"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87</w:t>
      </w:r>
      <w:r w:rsidRPr="00546863">
        <w:rPr>
          <w:rFonts w:eastAsia="Times New Roman"/>
          <w:sz w:val="28"/>
        </w:rPr>
        <w:t xml:space="preserve">. </w:t>
      </w:r>
      <w:r w:rsidRPr="00546863">
        <w:rPr>
          <w:rFonts w:eastAsia="Times New Roman"/>
          <w:b/>
          <w:sz w:val="28"/>
        </w:rPr>
        <w:t>О муниципальных правовых актах</w:t>
      </w:r>
    </w:p>
    <w:p w:rsidR="0013772E" w:rsidRDefault="0013772E" w:rsidP="001D6771">
      <w:pPr>
        <w:pStyle w:val="WW-2"/>
        <w:tabs>
          <w:tab w:val="left" w:pos="142"/>
        </w:tabs>
      </w:pPr>
    </w:p>
    <w:p w:rsidR="009E3411" w:rsidRDefault="009917B8" w:rsidP="001D6771">
      <w:pPr>
        <w:pStyle w:val="WW-2"/>
        <w:tabs>
          <w:tab w:val="left" w:pos="142"/>
        </w:tabs>
      </w:pPr>
      <w:r w:rsidRPr="00546863">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9E150D">
      <w:headerReference w:type="default" r:id="rId19"/>
      <w:pgSz w:w="11905" w:h="16837"/>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58B" w:rsidRDefault="0071158B" w:rsidP="002F13D4">
      <w:r>
        <w:separator/>
      </w:r>
    </w:p>
  </w:endnote>
  <w:endnote w:type="continuationSeparator" w:id="0">
    <w:p w:rsidR="0071158B" w:rsidRDefault="0071158B"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58B" w:rsidRDefault="0071158B" w:rsidP="002F13D4">
      <w:r>
        <w:separator/>
      </w:r>
    </w:p>
  </w:footnote>
  <w:footnote w:type="continuationSeparator" w:id="0">
    <w:p w:rsidR="0071158B" w:rsidRDefault="0071158B"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sdtPr>
    <w:sdtEndPr/>
    <w:sdtContent>
      <w:p w:rsidR="009D0083" w:rsidRDefault="0071158B">
        <w:pPr>
          <w:pStyle w:val="af3"/>
          <w:jc w:val="center"/>
        </w:pPr>
        <w:r>
          <w:fldChar w:fldCharType="begin"/>
        </w:r>
        <w:r>
          <w:instrText>PAGE   \* MERGEFORMAT</w:instrText>
        </w:r>
        <w:r>
          <w:fldChar w:fldCharType="separate"/>
        </w:r>
        <w:r w:rsidR="006B2507">
          <w:rPr>
            <w:noProof/>
          </w:rPr>
          <w:t>2</w:t>
        </w:r>
        <w:r>
          <w:rPr>
            <w:noProof/>
          </w:rPr>
          <w:fldChar w:fldCharType="end"/>
        </w:r>
      </w:p>
    </w:sdtContent>
  </w:sdt>
  <w:p w:rsidR="009D0083" w:rsidRDefault="009D0083">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1AB32FA"/>
    <w:multiLevelType w:val="hybridMultilevel"/>
    <w:tmpl w:val="CEBCB8B4"/>
    <w:lvl w:ilvl="0" w:tplc="0B16B832">
      <w:start w:val="12"/>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5">
    <w:nsid w:val="407B611A"/>
    <w:multiLevelType w:val="hybridMultilevel"/>
    <w:tmpl w:val="47CE27F8"/>
    <w:lvl w:ilvl="0" w:tplc="F37C7C18">
      <w:start w:val="12"/>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6">
    <w:nsid w:val="435B4E4B"/>
    <w:multiLevelType w:val="hybridMultilevel"/>
    <w:tmpl w:val="167AC80C"/>
    <w:lvl w:ilvl="0" w:tplc="1AEAC4A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55182F30"/>
    <w:multiLevelType w:val="hybridMultilevel"/>
    <w:tmpl w:val="0638E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32564F"/>
    <w:multiLevelType w:val="hybridMultilevel"/>
    <w:tmpl w:val="76089E08"/>
    <w:lvl w:ilvl="0" w:tplc="EA36C984">
      <w:start w:val="1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7"/>
  </w:num>
  <w:num w:numId="36">
    <w:abstractNumId w:val="36"/>
  </w:num>
  <w:num w:numId="37">
    <w:abstractNumId w:val="38"/>
  </w:num>
  <w:num w:numId="38">
    <w:abstractNumId w:val="34"/>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4191"/>
    <w:rsid w:val="0000434F"/>
    <w:rsid w:val="00004947"/>
    <w:rsid w:val="000111DE"/>
    <w:rsid w:val="000112EB"/>
    <w:rsid w:val="00022709"/>
    <w:rsid w:val="000231FA"/>
    <w:rsid w:val="00026181"/>
    <w:rsid w:val="00027A78"/>
    <w:rsid w:val="00030F4C"/>
    <w:rsid w:val="00032D39"/>
    <w:rsid w:val="000358F0"/>
    <w:rsid w:val="00036740"/>
    <w:rsid w:val="00036D33"/>
    <w:rsid w:val="00037C59"/>
    <w:rsid w:val="00040D55"/>
    <w:rsid w:val="00041DDB"/>
    <w:rsid w:val="00056CB0"/>
    <w:rsid w:val="00063D29"/>
    <w:rsid w:val="000644FF"/>
    <w:rsid w:val="000652D8"/>
    <w:rsid w:val="000707F2"/>
    <w:rsid w:val="00084529"/>
    <w:rsid w:val="0008674F"/>
    <w:rsid w:val="00086CCD"/>
    <w:rsid w:val="00091353"/>
    <w:rsid w:val="0009301C"/>
    <w:rsid w:val="000945FD"/>
    <w:rsid w:val="000967DA"/>
    <w:rsid w:val="000A2F49"/>
    <w:rsid w:val="000A3508"/>
    <w:rsid w:val="000A3E43"/>
    <w:rsid w:val="000A4FF6"/>
    <w:rsid w:val="000A5C75"/>
    <w:rsid w:val="000A743B"/>
    <w:rsid w:val="000B1F06"/>
    <w:rsid w:val="000B365A"/>
    <w:rsid w:val="000B3B9F"/>
    <w:rsid w:val="000B6F47"/>
    <w:rsid w:val="000C2261"/>
    <w:rsid w:val="000C3BCB"/>
    <w:rsid w:val="000D46E3"/>
    <w:rsid w:val="000D7013"/>
    <w:rsid w:val="000F1F52"/>
    <w:rsid w:val="000F66AD"/>
    <w:rsid w:val="00103998"/>
    <w:rsid w:val="00106EEA"/>
    <w:rsid w:val="0010737B"/>
    <w:rsid w:val="0011196E"/>
    <w:rsid w:val="001140A9"/>
    <w:rsid w:val="00116660"/>
    <w:rsid w:val="00123761"/>
    <w:rsid w:val="0012428B"/>
    <w:rsid w:val="00127C60"/>
    <w:rsid w:val="001340D3"/>
    <w:rsid w:val="0013772E"/>
    <w:rsid w:val="00141287"/>
    <w:rsid w:val="0014207E"/>
    <w:rsid w:val="00144650"/>
    <w:rsid w:val="0015113D"/>
    <w:rsid w:val="00154247"/>
    <w:rsid w:val="00154345"/>
    <w:rsid w:val="001705CD"/>
    <w:rsid w:val="001733F7"/>
    <w:rsid w:val="001741A6"/>
    <w:rsid w:val="00180E3D"/>
    <w:rsid w:val="0018636B"/>
    <w:rsid w:val="001905BC"/>
    <w:rsid w:val="00192031"/>
    <w:rsid w:val="0019268A"/>
    <w:rsid w:val="0019577A"/>
    <w:rsid w:val="00196713"/>
    <w:rsid w:val="00197107"/>
    <w:rsid w:val="001A41DF"/>
    <w:rsid w:val="001A7D4B"/>
    <w:rsid w:val="001B0D2C"/>
    <w:rsid w:val="001B397B"/>
    <w:rsid w:val="001B3F43"/>
    <w:rsid w:val="001C03C2"/>
    <w:rsid w:val="001C33AA"/>
    <w:rsid w:val="001C4E7D"/>
    <w:rsid w:val="001C6808"/>
    <w:rsid w:val="001D6771"/>
    <w:rsid w:val="001D772E"/>
    <w:rsid w:val="001D7FA5"/>
    <w:rsid w:val="001E446A"/>
    <w:rsid w:val="002024C1"/>
    <w:rsid w:val="00203A3D"/>
    <w:rsid w:val="002051E1"/>
    <w:rsid w:val="0021393E"/>
    <w:rsid w:val="002206A4"/>
    <w:rsid w:val="00225B13"/>
    <w:rsid w:val="002308A4"/>
    <w:rsid w:val="002310D3"/>
    <w:rsid w:val="00236A5C"/>
    <w:rsid w:val="00237CB9"/>
    <w:rsid w:val="0024288B"/>
    <w:rsid w:val="00243961"/>
    <w:rsid w:val="0025198E"/>
    <w:rsid w:val="0025700C"/>
    <w:rsid w:val="00271B23"/>
    <w:rsid w:val="00271CE7"/>
    <w:rsid w:val="0027214E"/>
    <w:rsid w:val="0028180F"/>
    <w:rsid w:val="002968F8"/>
    <w:rsid w:val="002A2DB7"/>
    <w:rsid w:val="002B26BF"/>
    <w:rsid w:val="002B5279"/>
    <w:rsid w:val="002D13C6"/>
    <w:rsid w:val="002D5A50"/>
    <w:rsid w:val="002D72D0"/>
    <w:rsid w:val="002F13D4"/>
    <w:rsid w:val="002F3F83"/>
    <w:rsid w:val="002F4274"/>
    <w:rsid w:val="00302E40"/>
    <w:rsid w:val="00305BCD"/>
    <w:rsid w:val="003222B8"/>
    <w:rsid w:val="0032618B"/>
    <w:rsid w:val="00330C7A"/>
    <w:rsid w:val="00340DA2"/>
    <w:rsid w:val="003423E6"/>
    <w:rsid w:val="00344ABD"/>
    <w:rsid w:val="00345D1E"/>
    <w:rsid w:val="00347695"/>
    <w:rsid w:val="00350B3D"/>
    <w:rsid w:val="00352ED7"/>
    <w:rsid w:val="00357037"/>
    <w:rsid w:val="003576A6"/>
    <w:rsid w:val="003657E1"/>
    <w:rsid w:val="00374E6A"/>
    <w:rsid w:val="00376173"/>
    <w:rsid w:val="00376D37"/>
    <w:rsid w:val="0038165B"/>
    <w:rsid w:val="003903D3"/>
    <w:rsid w:val="00391EA3"/>
    <w:rsid w:val="003A19B7"/>
    <w:rsid w:val="003A39DA"/>
    <w:rsid w:val="003C0A98"/>
    <w:rsid w:val="003D029A"/>
    <w:rsid w:val="003D3843"/>
    <w:rsid w:val="003D4ED9"/>
    <w:rsid w:val="003D627F"/>
    <w:rsid w:val="003D6917"/>
    <w:rsid w:val="003D7F67"/>
    <w:rsid w:val="003E1E5E"/>
    <w:rsid w:val="003F52AC"/>
    <w:rsid w:val="00401F9F"/>
    <w:rsid w:val="004030BA"/>
    <w:rsid w:val="004216E1"/>
    <w:rsid w:val="00421B41"/>
    <w:rsid w:val="004235DE"/>
    <w:rsid w:val="004249E7"/>
    <w:rsid w:val="0042700E"/>
    <w:rsid w:val="00427770"/>
    <w:rsid w:val="0043067D"/>
    <w:rsid w:val="00434B84"/>
    <w:rsid w:val="00437631"/>
    <w:rsid w:val="00451A6E"/>
    <w:rsid w:val="00451A79"/>
    <w:rsid w:val="00453E91"/>
    <w:rsid w:val="00460648"/>
    <w:rsid w:val="00463AAC"/>
    <w:rsid w:val="00466F47"/>
    <w:rsid w:val="00467531"/>
    <w:rsid w:val="00480763"/>
    <w:rsid w:val="00482F04"/>
    <w:rsid w:val="00483E90"/>
    <w:rsid w:val="004938F2"/>
    <w:rsid w:val="004950B1"/>
    <w:rsid w:val="004A0616"/>
    <w:rsid w:val="004A2CFA"/>
    <w:rsid w:val="004B2983"/>
    <w:rsid w:val="004B51A2"/>
    <w:rsid w:val="004B7DAC"/>
    <w:rsid w:val="004D0BD1"/>
    <w:rsid w:val="004D16CE"/>
    <w:rsid w:val="004D2AB7"/>
    <w:rsid w:val="004E2488"/>
    <w:rsid w:val="004E4258"/>
    <w:rsid w:val="004F4590"/>
    <w:rsid w:val="0050017F"/>
    <w:rsid w:val="00510EE0"/>
    <w:rsid w:val="005300AF"/>
    <w:rsid w:val="0053387F"/>
    <w:rsid w:val="005419A3"/>
    <w:rsid w:val="005455E3"/>
    <w:rsid w:val="00546863"/>
    <w:rsid w:val="005508B3"/>
    <w:rsid w:val="0055272B"/>
    <w:rsid w:val="00552C0D"/>
    <w:rsid w:val="0055642A"/>
    <w:rsid w:val="005667E3"/>
    <w:rsid w:val="00570E66"/>
    <w:rsid w:val="00573E12"/>
    <w:rsid w:val="00574622"/>
    <w:rsid w:val="00581CA9"/>
    <w:rsid w:val="00581EED"/>
    <w:rsid w:val="00583645"/>
    <w:rsid w:val="00585ADC"/>
    <w:rsid w:val="005A4450"/>
    <w:rsid w:val="005A4C87"/>
    <w:rsid w:val="005B2D9F"/>
    <w:rsid w:val="005B3679"/>
    <w:rsid w:val="005C02C6"/>
    <w:rsid w:val="005E20E9"/>
    <w:rsid w:val="005F2900"/>
    <w:rsid w:val="005F2D15"/>
    <w:rsid w:val="005F4AFD"/>
    <w:rsid w:val="00607487"/>
    <w:rsid w:val="00607D89"/>
    <w:rsid w:val="0061108B"/>
    <w:rsid w:val="006115E7"/>
    <w:rsid w:val="006179CF"/>
    <w:rsid w:val="006205CA"/>
    <w:rsid w:val="006205CF"/>
    <w:rsid w:val="00622B16"/>
    <w:rsid w:val="006316D3"/>
    <w:rsid w:val="00631B81"/>
    <w:rsid w:val="00632189"/>
    <w:rsid w:val="006322D0"/>
    <w:rsid w:val="00637F1C"/>
    <w:rsid w:val="00641AB4"/>
    <w:rsid w:val="00644B97"/>
    <w:rsid w:val="00645581"/>
    <w:rsid w:val="00646754"/>
    <w:rsid w:val="006562BD"/>
    <w:rsid w:val="006625D9"/>
    <w:rsid w:val="006637AB"/>
    <w:rsid w:val="00664933"/>
    <w:rsid w:val="0066576A"/>
    <w:rsid w:val="006668F4"/>
    <w:rsid w:val="00673849"/>
    <w:rsid w:val="00673947"/>
    <w:rsid w:val="00680FDB"/>
    <w:rsid w:val="006845C7"/>
    <w:rsid w:val="00686436"/>
    <w:rsid w:val="00693C11"/>
    <w:rsid w:val="00695854"/>
    <w:rsid w:val="006963E9"/>
    <w:rsid w:val="006A01E8"/>
    <w:rsid w:val="006A2AE1"/>
    <w:rsid w:val="006A42FB"/>
    <w:rsid w:val="006B2507"/>
    <w:rsid w:val="006B7C5F"/>
    <w:rsid w:val="006C2438"/>
    <w:rsid w:val="006C3AAD"/>
    <w:rsid w:val="006C4E22"/>
    <w:rsid w:val="006C61C3"/>
    <w:rsid w:val="006C6A0B"/>
    <w:rsid w:val="006D09DF"/>
    <w:rsid w:val="006D2F02"/>
    <w:rsid w:val="006E2843"/>
    <w:rsid w:val="006F549D"/>
    <w:rsid w:val="0071158B"/>
    <w:rsid w:val="00711C07"/>
    <w:rsid w:val="00712639"/>
    <w:rsid w:val="007140E3"/>
    <w:rsid w:val="00717435"/>
    <w:rsid w:val="00717F02"/>
    <w:rsid w:val="0072063B"/>
    <w:rsid w:val="00722E4F"/>
    <w:rsid w:val="0072342D"/>
    <w:rsid w:val="007251CB"/>
    <w:rsid w:val="00734AA2"/>
    <w:rsid w:val="007445CA"/>
    <w:rsid w:val="0074751A"/>
    <w:rsid w:val="00747D40"/>
    <w:rsid w:val="00753080"/>
    <w:rsid w:val="007547DA"/>
    <w:rsid w:val="007625C4"/>
    <w:rsid w:val="007630E4"/>
    <w:rsid w:val="00766F82"/>
    <w:rsid w:val="007723AC"/>
    <w:rsid w:val="0077677B"/>
    <w:rsid w:val="00777CF8"/>
    <w:rsid w:val="007859F8"/>
    <w:rsid w:val="00785C69"/>
    <w:rsid w:val="007911AB"/>
    <w:rsid w:val="00792616"/>
    <w:rsid w:val="00793862"/>
    <w:rsid w:val="007A0C3C"/>
    <w:rsid w:val="007A542A"/>
    <w:rsid w:val="007A7678"/>
    <w:rsid w:val="007B1D68"/>
    <w:rsid w:val="007B4059"/>
    <w:rsid w:val="007C2186"/>
    <w:rsid w:val="007C3A49"/>
    <w:rsid w:val="007C55AE"/>
    <w:rsid w:val="007C5C89"/>
    <w:rsid w:val="007D0CAE"/>
    <w:rsid w:val="007D2FA2"/>
    <w:rsid w:val="007D6A0E"/>
    <w:rsid w:val="007D743C"/>
    <w:rsid w:val="007E236C"/>
    <w:rsid w:val="007E33D9"/>
    <w:rsid w:val="007E71BD"/>
    <w:rsid w:val="007F163F"/>
    <w:rsid w:val="007F56B1"/>
    <w:rsid w:val="00800B3D"/>
    <w:rsid w:val="0080680C"/>
    <w:rsid w:val="00810483"/>
    <w:rsid w:val="00812702"/>
    <w:rsid w:val="0081350A"/>
    <w:rsid w:val="00816510"/>
    <w:rsid w:val="00821B7E"/>
    <w:rsid w:val="00835A88"/>
    <w:rsid w:val="0083768F"/>
    <w:rsid w:val="00842886"/>
    <w:rsid w:val="008437A0"/>
    <w:rsid w:val="00851246"/>
    <w:rsid w:val="008512FA"/>
    <w:rsid w:val="0085635D"/>
    <w:rsid w:val="00865269"/>
    <w:rsid w:val="00870606"/>
    <w:rsid w:val="00870E6E"/>
    <w:rsid w:val="00880CD6"/>
    <w:rsid w:val="008815D2"/>
    <w:rsid w:val="0088680C"/>
    <w:rsid w:val="008875E2"/>
    <w:rsid w:val="0089251B"/>
    <w:rsid w:val="00894A6F"/>
    <w:rsid w:val="0089555B"/>
    <w:rsid w:val="008A1815"/>
    <w:rsid w:val="008B0454"/>
    <w:rsid w:val="008B0C69"/>
    <w:rsid w:val="008B2EEA"/>
    <w:rsid w:val="008C1A3F"/>
    <w:rsid w:val="008C3DF2"/>
    <w:rsid w:val="008C5094"/>
    <w:rsid w:val="008C583D"/>
    <w:rsid w:val="008D2C8B"/>
    <w:rsid w:val="008E0360"/>
    <w:rsid w:val="008E32B3"/>
    <w:rsid w:val="008E480C"/>
    <w:rsid w:val="008F02B9"/>
    <w:rsid w:val="008F099C"/>
    <w:rsid w:val="008F2945"/>
    <w:rsid w:val="009019BA"/>
    <w:rsid w:val="00906A55"/>
    <w:rsid w:val="00914178"/>
    <w:rsid w:val="00914F03"/>
    <w:rsid w:val="00915014"/>
    <w:rsid w:val="00917AB3"/>
    <w:rsid w:val="009239BC"/>
    <w:rsid w:val="00935405"/>
    <w:rsid w:val="00946ECC"/>
    <w:rsid w:val="0095237A"/>
    <w:rsid w:val="00961BCB"/>
    <w:rsid w:val="0096355E"/>
    <w:rsid w:val="00964370"/>
    <w:rsid w:val="0098585F"/>
    <w:rsid w:val="00985ABE"/>
    <w:rsid w:val="0098680D"/>
    <w:rsid w:val="0098691C"/>
    <w:rsid w:val="00987426"/>
    <w:rsid w:val="009875D1"/>
    <w:rsid w:val="009917B8"/>
    <w:rsid w:val="009917F9"/>
    <w:rsid w:val="009A1534"/>
    <w:rsid w:val="009A2D21"/>
    <w:rsid w:val="009A4095"/>
    <w:rsid w:val="009A41FD"/>
    <w:rsid w:val="009B60FF"/>
    <w:rsid w:val="009C2354"/>
    <w:rsid w:val="009C59C8"/>
    <w:rsid w:val="009D0083"/>
    <w:rsid w:val="009E150D"/>
    <w:rsid w:val="009E3411"/>
    <w:rsid w:val="009E5EFF"/>
    <w:rsid w:val="009F2A42"/>
    <w:rsid w:val="009F2D75"/>
    <w:rsid w:val="009F4F3F"/>
    <w:rsid w:val="00A0381A"/>
    <w:rsid w:val="00A0390A"/>
    <w:rsid w:val="00A03B53"/>
    <w:rsid w:val="00A13010"/>
    <w:rsid w:val="00A279E1"/>
    <w:rsid w:val="00A336AE"/>
    <w:rsid w:val="00A33C1B"/>
    <w:rsid w:val="00A360B4"/>
    <w:rsid w:val="00A43105"/>
    <w:rsid w:val="00A4327C"/>
    <w:rsid w:val="00A4421A"/>
    <w:rsid w:val="00A44C26"/>
    <w:rsid w:val="00A52C35"/>
    <w:rsid w:val="00A569A5"/>
    <w:rsid w:val="00A572FC"/>
    <w:rsid w:val="00A629E6"/>
    <w:rsid w:val="00A63A93"/>
    <w:rsid w:val="00A64C15"/>
    <w:rsid w:val="00A75E3C"/>
    <w:rsid w:val="00A831D6"/>
    <w:rsid w:val="00A8401D"/>
    <w:rsid w:val="00A8761A"/>
    <w:rsid w:val="00A87C96"/>
    <w:rsid w:val="00A9569D"/>
    <w:rsid w:val="00A974C7"/>
    <w:rsid w:val="00AA1E7A"/>
    <w:rsid w:val="00AA7CA1"/>
    <w:rsid w:val="00AD7734"/>
    <w:rsid w:val="00AD7F0D"/>
    <w:rsid w:val="00B02BD8"/>
    <w:rsid w:val="00B05C31"/>
    <w:rsid w:val="00B06E19"/>
    <w:rsid w:val="00B13749"/>
    <w:rsid w:val="00B14628"/>
    <w:rsid w:val="00B15A40"/>
    <w:rsid w:val="00B17C92"/>
    <w:rsid w:val="00B213F2"/>
    <w:rsid w:val="00B21440"/>
    <w:rsid w:val="00B304EF"/>
    <w:rsid w:val="00B32F38"/>
    <w:rsid w:val="00B365B7"/>
    <w:rsid w:val="00B406E2"/>
    <w:rsid w:val="00B40AF4"/>
    <w:rsid w:val="00B44CBF"/>
    <w:rsid w:val="00B46238"/>
    <w:rsid w:val="00B70C76"/>
    <w:rsid w:val="00B73AC7"/>
    <w:rsid w:val="00B7534C"/>
    <w:rsid w:val="00B757A6"/>
    <w:rsid w:val="00B834B7"/>
    <w:rsid w:val="00B85F52"/>
    <w:rsid w:val="00B92D42"/>
    <w:rsid w:val="00B92E9A"/>
    <w:rsid w:val="00B93022"/>
    <w:rsid w:val="00B93190"/>
    <w:rsid w:val="00BA2A23"/>
    <w:rsid w:val="00BB0094"/>
    <w:rsid w:val="00BB040B"/>
    <w:rsid w:val="00BB7C9C"/>
    <w:rsid w:val="00BC0749"/>
    <w:rsid w:val="00BC0B63"/>
    <w:rsid w:val="00BC2F87"/>
    <w:rsid w:val="00BC461C"/>
    <w:rsid w:val="00BC526A"/>
    <w:rsid w:val="00BC779C"/>
    <w:rsid w:val="00BD1459"/>
    <w:rsid w:val="00BD6E8F"/>
    <w:rsid w:val="00BD7D2E"/>
    <w:rsid w:val="00BE16A1"/>
    <w:rsid w:val="00BE41DF"/>
    <w:rsid w:val="00BE558E"/>
    <w:rsid w:val="00BE7AE1"/>
    <w:rsid w:val="00BF0789"/>
    <w:rsid w:val="00BF4191"/>
    <w:rsid w:val="00BF483F"/>
    <w:rsid w:val="00C025D7"/>
    <w:rsid w:val="00C0663E"/>
    <w:rsid w:val="00C27EA9"/>
    <w:rsid w:val="00C30DC7"/>
    <w:rsid w:val="00C3100D"/>
    <w:rsid w:val="00C35D2C"/>
    <w:rsid w:val="00C44C71"/>
    <w:rsid w:val="00C524BF"/>
    <w:rsid w:val="00C5593B"/>
    <w:rsid w:val="00C63CD1"/>
    <w:rsid w:val="00C6615C"/>
    <w:rsid w:val="00C81FFD"/>
    <w:rsid w:val="00C90400"/>
    <w:rsid w:val="00C91C2B"/>
    <w:rsid w:val="00C92BD2"/>
    <w:rsid w:val="00C93262"/>
    <w:rsid w:val="00C93BEE"/>
    <w:rsid w:val="00CA0EBE"/>
    <w:rsid w:val="00CA17BC"/>
    <w:rsid w:val="00CA775C"/>
    <w:rsid w:val="00CC5CEB"/>
    <w:rsid w:val="00CD29C4"/>
    <w:rsid w:val="00CE0CEC"/>
    <w:rsid w:val="00CF1889"/>
    <w:rsid w:val="00CF18F8"/>
    <w:rsid w:val="00CF4536"/>
    <w:rsid w:val="00D01B73"/>
    <w:rsid w:val="00D032CB"/>
    <w:rsid w:val="00D15528"/>
    <w:rsid w:val="00D175A2"/>
    <w:rsid w:val="00D21DEE"/>
    <w:rsid w:val="00D236E5"/>
    <w:rsid w:val="00D23DC0"/>
    <w:rsid w:val="00D25095"/>
    <w:rsid w:val="00D3122E"/>
    <w:rsid w:val="00D31311"/>
    <w:rsid w:val="00D3140A"/>
    <w:rsid w:val="00D37A3A"/>
    <w:rsid w:val="00D420BB"/>
    <w:rsid w:val="00D47184"/>
    <w:rsid w:val="00D47892"/>
    <w:rsid w:val="00D51E19"/>
    <w:rsid w:val="00D53FA7"/>
    <w:rsid w:val="00D5424F"/>
    <w:rsid w:val="00D54B3E"/>
    <w:rsid w:val="00D72575"/>
    <w:rsid w:val="00D7635B"/>
    <w:rsid w:val="00D876C8"/>
    <w:rsid w:val="00D93B00"/>
    <w:rsid w:val="00DA0B03"/>
    <w:rsid w:val="00DA1903"/>
    <w:rsid w:val="00DA1D05"/>
    <w:rsid w:val="00DA602E"/>
    <w:rsid w:val="00DB214C"/>
    <w:rsid w:val="00DB2955"/>
    <w:rsid w:val="00DB34E1"/>
    <w:rsid w:val="00DC1884"/>
    <w:rsid w:val="00DC3C4E"/>
    <w:rsid w:val="00DC4840"/>
    <w:rsid w:val="00DD3866"/>
    <w:rsid w:val="00DD605B"/>
    <w:rsid w:val="00DD7834"/>
    <w:rsid w:val="00DF2F36"/>
    <w:rsid w:val="00DF6038"/>
    <w:rsid w:val="00DF727E"/>
    <w:rsid w:val="00E008F4"/>
    <w:rsid w:val="00E00ABD"/>
    <w:rsid w:val="00E07904"/>
    <w:rsid w:val="00E137FE"/>
    <w:rsid w:val="00E166F0"/>
    <w:rsid w:val="00E26372"/>
    <w:rsid w:val="00E37E4F"/>
    <w:rsid w:val="00E43C8F"/>
    <w:rsid w:val="00E45042"/>
    <w:rsid w:val="00E57476"/>
    <w:rsid w:val="00E63B66"/>
    <w:rsid w:val="00E66167"/>
    <w:rsid w:val="00E7196C"/>
    <w:rsid w:val="00E732EE"/>
    <w:rsid w:val="00E73C6B"/>
    <w:rsid w:val="00E93902"/>
    <w:rsid w:val="00E96DB9"/>
    <w:rsid w:val="00E971B3"/>
    <w:rsid w:val="00EA2078"/>
    <w:rsid w:val="00EA2364"/>
    <w:rsid w:val="00EA3852"/>
    <w:rsid w:val="00EA3EFF"/>
    <w:rsid w:val="00EB0B4E"/>
    <w:rsid w:val="00EB373E"/>
    <w:rsid w:val="00EB73A2"/>
    <w:rsid w:val="00EC47BA"/>
    <w:rsid w:val="00ED3523"/>
    <w:rsid w:val="00ED6BA6"/>
    <w:rsid w:val="00EE3EC4"/>
    <w:rsid w:val="00EE5900"/>
    <w:rsid w:val="00EF13F5"/>
    <w:rsid w:val="00F24226"/>
    <w:rsid w:val="00F357F5"/>
    <w:rsid w:val="00F375B0"/>
    <w:rsid w:val="00F4367A"/>
    <w:rsid w:val="00F61B49"/>
    <w:rsid w:val="00F73735"/>
    <w:rsid w:val="00F7428D"/>
    <w:rsid w:val="00F808AA"/>
    <w:rsid w:val="00F90835"/>
    <w:rsid w:val="00F93030"/>
    <w:rsid w:val="00F95874"/>
    <w:rsid w:val="00FA1638"/>
    <w:rsid w:val="00FA2E38"/>
    <w:rsid w:val="00FA4AF2"/>
    <w:rsid w:val="00FA7444"/>
    <w:rsid w:val="00FA7A24"/>
    <w:rsid w:val="00FC41C4"/>
    <w:rsid w:val="00FC553A"/>
    <w:rsid w:val="00FC768D"/>
    <w:rsid w:val="00FE7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08B32D-2E0A-4228-BE17-922C17D9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main?base=LAW;n=117671;fld=134;dst=100102" TargetMode="External"/><Relationship Id="rId18" Type="http://schemas.openxmlformats.org/officeDocument/2006/relationships/hyperlink" Target="consultantplus://offline/ref=B52EC92D4FBEBD74F31AC969F0CB1814FBB503137674C50866F10342A9aAwC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7671;fld=134;dst=100112"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A86745B24B6FB50F7FA29AC8B5605872589DA1C66B7C0C2536AC1B382zDrB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110" TargetMode="External"/><Relationship Id="rId5" Type="http://schemas.openxmlformats.org/officeDocument/2006/relationships/webSettings" Target="webSettings.xml"/><Relationship Id="rId15" Type="http://schemas.openxmlformats.org/officeDocument/2006/relationships/hyperlink" Target="consultantplus://offline/main?base=LAW;n=117671;fld=134;dst=100112" TargetMode="External"/><Relationship Id="rId10" Type="http://schemas.openxmlformats.org/officeDocument/2006/relationships/hyperlink" Target="consultantplus://offline/main?base=LAW;n=117671;fld=134;dst=10010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main?base=LAW;n=117671;fld=134;dst=100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45B22-444F-4855-BCD3-DFE66823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26673</Words>
  <Characters>152038</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Admin</cp:lastModifiedBy>
  <cp:revision>10</cp:revision>
  <cp:lastPrinted>2014-04-29T08:16:00Z</cp:lastPrinted>
  <dcterms:created xsi:type="dcterms:W3CDTF">2014-04-29T06:29:00Z</dcterms:created>
  <dcterms:modified xsi:type="dcterms:W3CDTF">2014-06-05T11:34:00Z</dcterms:modified>
</cp:coreProperties>
</file>